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1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7343AD" w:rsidRPr="007343AD" w:rsidTr="007343AD">
        <w:tc>
          <w:tcPr>
            <w:tcW w:w="4785" w:type="dxa"/>
          </w:tcPr>
          <w:p w:rsidR="007343AD" w:rsidRPr="007343AD" w:rsidRDefault="007343AD" w:rsidP="007343AD">
            <w:pPr>
              <w:widowControl/>
              <w:suppressAutoHyphens w:val="0"/>
              <w:autoSpaceDE/>
              <w:rPr>
                <w:rFonts w:ascii="Times New Roman" w:eastAsia="Calibri" w:hAnsi="Times New Roman" w:cs="Times New Roman"/>
                <w:sz w:val="28"/>
                <w:szCs w:val="28"/>
                <w:lang w:eastAsia="en-US"/>
              </w:rPr>
            </w:pPr>
          </w:p>
        </w:tc>
        <w:tc>
          <w:tcPr>
            <w:tcW w:w="4786" w:type="dxa"/>
            <w:hideMark/>
          </w:tcPr>
          <w:p w:rsidR="007343AD" w:rsidRPr="007343AD" w:rsidRDefault="007343AD" w:rsidP="007343AD">
            <w:pPr>
              <w:widowControl/>
              <w:suppressAutoHyphens w:val="0"/>
              <w:autoSpaceDE/>
              <w:jc w:val="center"/>
              <w:rPr>
                <w:rFonts w:ascii="Times New Roman" w:eastAsia="Calibri" w:hAnsi="Times New Roman" w:cs="Times New Roman"/>
                <w:sz w:val="28"/>
                <w:szCs w:val="28"/>
                <w:lang w:eastAsia="en-US"/>
              </w:rPr>
            </w:pPr>
            <w:r w:rsidRPr="007343AD">
              <w:rPr>
                <w:rFonts w:ascii="Times New Roman" w:eastAsia="Calibri" w:hAnsi="Times New Roman" w:cs="Times New Roman"/>
                <w:sz w:val="28"/>
                <w:szCs w:val="28"/>
                <w:lang w:eastAsia="en-US"/>
              </w:rPr>
              <w:t>ПРИЛОЖЕНИЕ</w:t>
            </w:r>
          </w:p>
        </w:tc>
      </w:tr>
      <w:tr w:rsidR="007343AD" w:rsidRPr="007343AD" w:rsidTr="007343AD">
        <w:tc>
          <w:tcPr>
            <w:tcW w:w="4785" w:type="dxa"/>
          </w:tcPr>
          <w:p w:rsidR="007343AD" w:rsidRPr="007343AD" w:rsidRDefault="007343AD" w:rsidP="007343AD">
            <w:pPr>
              <w:widowControl/>
              <w:suppressAutoHyphens w:val="0"/>
              <w:autoSpaceDE/>
              <w:rPr>
                <w:rFonts w:ascii="Times New Roman" w:eastAsia="Calibri" w:hAnsi="Times New Roman" w:cs="Times New Roman"/>
                <w:sz w:val="28"/>
                <w:szCs w:val="28"/>
                <w:lang w:eastAsia="en-US"/>
              </w:rPr>
            </w:pPr>
          </w:p>
        </w:tc>
        <w:tc>
          <w:tcPr>
            <w:tcW w:w="4786" w:type="dxa"/>
          </w:tcPr>
          <w:p w:rsidR="007343AD" w:rsidRPr="007343AD" w:rsidRDefault="007343AD" w:rsidP="007343AD">
            <w:pPr>
              <w:widowControl/>
              <w:suppressAutoHyphens w:val="0"/>
              <w:autoSpaceDE/>
              <w:jc w:val="center"/>
              <w:rPr>
                <w:rFonts w:ascii="Times New Roman" w:eastAsia="Calibri" w:hAnsi="Times New Roman" w:cs="Times New Roman"/>
                <w:sz w:val="28"/>
                <w:szCs w:val="28"/>
                <w:lang w:eastAsia="en-US"/>
              </w:rPr>
            </w:pPr>
          </w:p>
        </w:tc>
      </w:tr>
      <w:tr w:rsidR="007343AD" w:rsidRPr="007343AD" w:rsidTr="007343AD">
        <w:tc>
          <w:tcPr>
            <w:tcW w:w="4785" w:type="dxa"/>
          </w:tcPr>
          <w:p w:rsidR="007343AD" w:rsidRPr="007343AD" w:rsidRDefault="007343AD" w:rsidP="007343AD">
            <w:pPr>
              <w:widowControl/>
              <w:suppressAutoHyphens w:val="0"/>
              <w:autoSpaceDE/>
              <w:rPr>
                <w:rFonts w:ascii="Times New Roman" w:eastAsia="Calibri" w:hAnsi="Times New Roman" w:cs="Times New Roman"/>
                <w:sz w:val="28"/>
                <w:szCs w:val="28"/>
                <w:lang w:eastAsia="en-US"/>
              </w:rPr>
            </w:pPr>
          </w:p>
        </w:tc>
        <w:tc>
          <w:tcPr>
            <w:tcW w:w="4786" w:type="dxa"/>
            <w:hideMark/>
          </w:tcPr>
          <w:p w:rsidR="007343AD" w:rsidRPr="007343AD" w:rsidRDefault="007343AD" w:rsidP="007343AD">
            <w:pPr>
              <w:widowControl/>
              <w:suppressAutoHyphens w:val="0"/>
              <w:autoSpaceDE/>
              <w:jc w:val="center"/>
              <w:rPr>
                <w:rFonts w:ascii="Times New Roman" w:eastAsia="Calibri" w:hAnsi="Times New Roman" w:cs="Times New Roman"/>
                <w:sz w:val="28"/>
                <w:szCs w:val="28"/>
                <w:lang w:eastAsia="en-US"/>
              </w:rPr>
            </w:pPr>
            <w:r w:rsidRPr="007343AD">
              <w:rPr>
                <w:rFonts w:ascii="Times New Roman" w:eastAsia="Calibri" w:hAnsi="Times New Roman" w:cs="Times New Roman"/>
                <w:sz w:val="28"/>
                <w:szCs w:val="28"/>
                <w:lang w:eastAsia="en-US"/>
              </w:rPr>
              <w:t>УТВЕРЖДЕН</w:t>
            </w:r>
          </w:p>
        </w:tc>
      </w:tr>
      <w:tr w:rsidR="007343AD" w:rsidRPr="007343AD" w:rsidTr="007343AD">
        <w:tc>
          <w:tcPr>
            <w:tcW w:w="4785" w:type="dxa"/>
          </w:tcPr>
          <w:p w:rsidR="007343AD" w:rsidRPr="007343AD" w:rsidRDefault="007343AD" w:rsidP="007343AD">
            <w:pPr>
              <w:widowControl/>
              <w:suppressAutoHyphens w:val="0"/>
              <w:autoSpaceDE/>
              <w:rPr>
                <w:rFonts w:ascii="Times New Roman" w:eastAsia="Calibri" w:hAnsi="Times New Roman" w:cs="Times New Roman"/>
                <w:sz w:val="28"/>
                <w:szCs w:val="28"/>
                <w:lang w:eastAsia="en-US"/>
              </w:rPr>
            </w:pPr>
          </w:p>
        </w:tc>
        <w:tc>
          <w:tcPr>
            <w:tcW w:w="4786" w:type="dxa"/>
            <w:hideMark/>
          </w:tcPr>
          <w:p w:rsidR="007343AD" w:rsidRPr="007343AD" w:rsidRDefault="007343AD" w:rsidP="007343AD">
            <w:pPr>
              <w:widowControl/>
              <w:suppressAutoHyphens w:val="0"/>
              <w:autoSpaceDE/>
              <w:jc w:val="center"/>
              <w:rPr>
                <w:rFonts w:ascii="Times New Roman" w:eastAsia="Calibri" w:hAnsi="Times New Roman" w:cs="Times New Roman"/>
                <w:sz w:val="28"/>
                <w:szCs w:val="28"/>
                <w:lang w:eastAsia="en-US"/>
              </w:rPr>
            </w:pPr>
            <w:r w:rsidRPr="007343AD">
              <w:rPr>
                <w:rFonts w:ascii="Times New Roman" w:eastAsia="Calibri" w:hAnsi="Times New Roman" w:cs="Times New Roman"/>
                <w:sz w:val="28"/>
                <w:szCs w:val="28"/>
                <w:lang w:eastAsia="en-US"/>
              </w:rPr>
              <w:t>постановлением администрации</w:t>
            </w:r>
          </w:p>
        </w:tc>
      </w:tr>
      <w:tr w:rsidR="007343AD" w:rsidRPr="007343AD" w:rsidTr="007343AD">
        <w:tc>
          <w:tcPr>
            <w:tcW w:w="4785" w:type="dxa"/>
          </w:tcPr>
          <w:p w:rsidR="007343AD" w:rsidRPr="007343AD" w:rsidRDefault="007343AD" w:rsidP="007343AD">
            <w:pPr>
              <w:widowControl/>
              <w:suppressAutoHyphens w:val="0"/>
              <w:autoSpaceDE/>
              <w:rPr>
                <w:rFonts w:ascii="Times New Roman" w:eastAsia="Calibri" w:hAnsi="Times New Roman" w:cs="Times New Roman"/>
                <w:sz w:val="28"/>
                <w:szCs w:val="28"/>
                <w:lang w:eastAsia="en-US"/>
              </w:rPr>
            </w:pPr>
          </w:p>
        </w:tc>
        <w:tc>
          <w:tcPr>
            <w:tcW w:w="4786" w:type="dxa"/>
            <w:hideMark/>
          </w:tcPr>
          <w:p w:rsidR="007343AD" w:rsidRPr="007343AD" w:rsidRDefault="007343AD" w:rsidP="007343AD">
            <w:pPr>
              <w:widowControl/>
              <w:suppressAutoHyphens w:val="0"/>
              <w:autoSpaceDE/>
              <w:jc w:val="center"/>
              <w:rPr>
                <w:rFonts w:ascii="Times New Roman" w:eastAsia="Calibri" w:hAnsi="Times New Roman" w:cs="Times New Roman"/>
                <w:sz w:val="28"/>
                <w:szCs w:val="28"/>
                <w:lang w:eastAsia="en-US"/>
              </w:rPr>
            </w:pPr>
            <w:r w:rsidRPr="007343AD">
              <w:rPr>
                <w:rFonts w:ascii="Times New Roman" w:eastAsia="Calibri" w:hAnsi="Times New Roman" w:cs="Times New Roman"/>
                <w:sz w:val="28"/>
                <w:szCs w:val="28"/>
                <w:lang w:eastAsia="en-US"/>
              </w:rPr>
              <w:t>Николенского сельского поселения</w:t>
            </w:r>
          </w:p>
        </w:tc>
      </w:tr>
      <w:tr w:rsidR="007343AD" w:rsidRPr="007343AD" w:rsidTr="007343AD">
        <w:tc>
          <w:tcPr>
            <w:tcW w:w="4785" w:type="dxa"/>
          </w:tcPr>
          <w:p w:rsidR="007343AD" w:rsidRPr="007343AD" w:rsidRDefault="007343AD" w:rsidP="007343AD">
            <w:pPr>
              <w:widowControl/>
              <w:suppressAutoHyphens w:val="0"/>
              <w:autoSpaceDE/>
              <w:rPr>
                <w:rFonts w:ascii="Times New Roman" w:eastAsia="Calibri" w:hAnsi="Times New Roman" w:cs="Times New Roman"/>
                <w:sz w:val="28"/>
                <w:szCs w:val="28"/>
                <w:lang w:eastAsia="en-US"/>
              </w:rPr>
            </w:pPr>
          </w:p>
        </w:tc>
        <w:tc>
          <w:tcPr>
            <w:tcW w:w="4786" w:type="dxa"/>
            <w:hideMark/>
          </w:tcPr>
          <w:p w:rsidR="007343AD" w:rsidRPr="007343AD" w:rsidRDefault="007343AD" w:rsidP="007343AD">
            <w:pPr>
              <w:widowControl/>
              <w:suppressAutoHyphens w:val="0"/>
              <w:autoSpaceDE/>
              <w:jc w:val="center"/>
              <w:rPr>
                <w:rFonts w:ascii="Times New Roman" w:eastAsia="Calibri" w:hAnsi="Times New Roman" w:cs="Times New Roman"/>
                <w:sz w:val="28"/>
                <w:szCs w:val="28"/>
                <w:lang w:eastAsia="en-US"/>
              </w:rPr>
            </w:pPr>
            <w:r w:rsidRPr="007343AD">
              <w:rPr>
                <w:rFonts w:ascii="Times New Roman" w:eastAsia="Calibri" w:hAnsi="Times New Roman" w:cs="Times New Roman"/>
                <w:sz w:val="28"/>
                <w:szCs w:val="28"/>
                <w:lang w:eastAsia="en-US"/>
              </w:rPr>
              <w:t>Гулькевичского района</w:t>
            </w:r>
          </w:p>
        </w:tc>
      </w:tr>
      <w:tr w:rsidR="007343AD" w:rsidRPr="007343AD" w:rsidTr="007343AD">
        <w:tc>
          <w:tcPr>
            <w:tcW w:w="4785" w:type="dxa"/>
          </w:tcPr>
          <w:p w:rsidR="007343AD" w:rsidRPr="007343AD" w:rsidRDefault="007343AD" w:rsidP="007343AD">
            <w:pPr>
              <w:widowControl/>
              <w:suppressAutoHyphens w:val="0"/>
              <w:autoSpaceDE/>
              <w:rPr>
                <w:rFonts w:ascii="Times New Roman" w:eastAsia="Calibri" w:hAnsi="Times New Roman" w:cs="Times New Roman"/>
                <w:sz w:val="28"/>
                <w:szCs w:val="28"/>
                <w:lang w:eastAsia="en-US"/>
              </w:rPr>
            </w:pPr>
          </w:p>
        </w:tc>
        <w:tc>
          <w:tcPr>
            <w:tcW w:w="4786" w:type="dxa"/>
            <w:hideMark/>
          </w:tcPr>
          <w:p w:rsidR="007343AD" w:rsidRPr="007422B0" w:rsidRDefault="007422B0" w:rsidP="007422B0">
            <w:pPr>
              <w:widowControl/>
              <w:suppressAutoHyphens w:val="0"/>
              <w:autoSpaceDE/>
              <w:jc w:val="center"/>
              <w:rPr>
                <w:rFonts w:ascii="Times New Roman" w:eastAsia="Calibri" w:hAnsi="Times New Roman" w:cs="Times New Roman"/>
                <w:sz w:val="28"/>
                <w:szCs w:val="28"/>
                <w:u w:val="single"/>
                <w:lang w:eastAsia="en-US"/>
              </w:rPr>
            </w:pPr>
            <w:r w:rsidRPr="007422B0">
              <w:rPr>
                <w:rFonts w:ascii="Times New Roman" w:eastAsia="Calibri" w:hAnsi="Times New Roman" w:cs="Times New Roman"/>
                <w:sz w:val="28"/>
                <w:szCs w:val="28"/>
                <w:u w:val="single"/>
                <w:lang w:eastAsia="en-US"/>
              </w:rPr>
              <w:t>от 14.02.2019 г. № 19</w:t>
            </w:r>
            <w:bookmarkStart w:id="0" w:name="_GoBack"/>
            <w:bookmarkEnd w:id="0"/>
          </w:p>
        </w:tc>
      </w:tr>
    </w:tbl>
    <w:p w:rsidR="005B756A" w:rsidRPr="00DD6FCC" w:rsidRDefault="005B756A" w:rsidP="005B756A">
      <w:pPr>
        <w:tabs>
          <w:tab w:val="left" w:pos="7661"/>
        </w:tabs>
        <w:rPr>
          <w:rFonts w:ascii="Times New Roman" w:hAnsi="Times New Roman" w:cs="Times New Roman"/>
          <w:b/>
          <w:bCs/>
          <w:color w:val="000000"/>
          <w:sz w:val="28"/>
          <w:szCs w:val="28"/>
        </w:rPr>
      </w:pPr>
    </w:p>
    <w:p w:rsidR="007343AD" w:rsidRDefault="005B756A" w:rsidP="0071172A">
      <w:pPr>
        <w:pStyle w:val="1"/>
        <w:spacing w:before="0" w:after="0"/>
        <w:rPr>
          <w:rFonts w:ascii="Times New Roman" w:hAnsi="Times New Roman" w:cs="Times New Roman"/>
          <w:b w:val="0"/>
          <w:color w:val="auto"/>
          <w:sz w:val="28"/>
          <w:szCs w:val="28"/>
        </w:rPr>
      </w:pPr>
      <w:r w:rsidRPr="00DD6FCC">
        <w:rPr>
          <w:rFonts w:ascii="Times New Roman" w:hAnsi="Times New Roman" w:cs="Times New Roman"/>
          <w:b w:val="0"/>
          <w:color w:val="auto"/>
          <w:sz w:val="28"/>
          <w:szCs w:val="28"/>
        </w:rPr>
        <w:t xml:space="preserve">Административный регламент </w:t>
      </w:r>
    </w:p>
    <w:p w:rsidR="007343AD" w:rsidRDefault="005B756A" w:rsidP="0071172A">
      <w:pPr>
        <w:pStyle w:val="1"/>
        <w:spacing w:before="0" w:after="0"/>
        <w:rPr>
          <w:rFonts w:ascii="Times New Roman" w:hAnsi="Times New Roman" w:cs="Times New Roman"/>
          <w:b w:val="0"/>
          <w:color w:val="auto"/>
          <w:sz w:val="28"/>
          <w:szCs w:val="28"/>
        </w:rPr>
      </w:pPr>
      <w:r w:rsidRPr="00DD6FCC">
        <w:rPr>
          <w:rFonts w:ascii="Times New Roman" w:hAnsi="Times New Roman" w:cs="Times New Roman"/>
          <w:b w:val="0"/>
          <w:color w:val="auto"/>
          <w:sz w:val="28"/>
          <w:szCs w:val="28"/>
        </w:rPr>
        <w:t xml:space="preserve">по предоставлению муниципальной услуги </w:t>
      </w:r>
      <w:r>
        <w:rPr>
          <w:rFonts w:ascii="Times New Roman" w:hAnsi="Times New Roman" w:cs="Times New Roman"/>
          <w:b w:val="0"/>
          <w:color w:val="auto"/>
          <w:sz w:val="28"/>
          <w:szCs w:val="28"/>
        </w:rPr>
        <w:t>«</w:t>
      </w:r>
      <w:r w:rsidRPr="00DD6FCC">
        <w:rPr>
          <w:rFonts w:ascii="Times New Roman" w:hAnsi="Times New Roman" w:cs="Times New Roman"/>
          <w:b w:val="0"/>
          <w:color w:val="auto"/>
          <w:sz w:val="28"/>
          <w:szCs w:val="28"/>
        </w:rPr>
        <w:t xml:space="preserve">Предоставление муниципального имущества в аренду, безвозмездное пользование </w:t>
      </w:r>
    </w:p>
    <w:p w:rsidR="005B756A" w:rsidRPr="00DD6FCC" w:rsidRDefault="005B756A" w:rsidP="0071172A">
      <w:pPr>
        <w:pStyle w:val="1"/>
        <w:spacing w:before="0" w:after="0"/>
        <w:rPr>
          <w:rFonts w:ascii="Times New Roman" w:hAnsi="Times New Roman" w:cs="Times New Roman"/>
          <w:b w:val="0"/>
          <w:color w:val="auto"/>
          <w:sz w:val="28"/>
          <w:szCs w:val="28"/>
        </w:rPr>
      </w:pPr>
      <w:r w:rsidRPr="00DD6FCC">
        <w:rPr>
          <w:rFonts w:ascii="Times New Roman" w:hAnsi="Times New Roman" w:cs="Times New Roman"/>
          <w:b w:val="0"/>
          <w:color w:val="auto"/>
          <w:sz w:val="28"/>
          <w:szCs w:val="28"/>
        </w:rPr>
        <w:t>без проведения торгов</w:t>
      </w:r>
      <w:r>
        <w:rPr>
          <w:rFonts w:ascii="Times New Roman" w:hAnsi="Times New Roman" w:cs="Times New Roman"/>
          <w:b w:val="0"/>
          <w:color w:val="auto"/>
          <w:sz w:val="28"/>
          <w:szCs w:val="28"/>
        </w:rPr>
        <w:t>»</w:t>
      </w:r>
    </w:p>
    <w:p w:rsidR="005B756A" w:rsidRPr="00DD6FCC" w:rsidRDefault="005B756A" w:rsidP="005B756A">
      <w:pPr>
        <w:jc w:val="both"/>
        <w:rPr>
          <w:rFonts w:ascii="Times New Roman" w:hAnsi="Times New Roman" w:cs="Times New Roman"/>
          <w:bCs/>
          <w:color w:val="000000"/>
          <w:sz w:val="28"/>
          <w:szCs w:val="28"/>
        </w:rPr>
      </w:pPr>
    </w:p>
    <w:p w:rsidR="005B756A" w:rsidRPr="00DD6FCC" w:rsidRDefault="005B756A" w:rsidP="005B756A">
      <w:pPr>
        <w:tabs>
          <w:tab w:val="left" w:pos="358"/>
        </w:tabs>
        <w:jc w:val="center"/>
        <w:rPr>
          <w:rFonts w:ascii="Times New Roman" w:hAnsi="Times New Roman" w:cs="Times New Roman"/>
          <w:bCs/>
          <w:color w:val="000000"/>
          <w:sz w:val="28"/>
          <w:szCs w:val="28"/>
        </w:rPr>
      </w:pPr>
      <w:r w:rsidRPr="00DD6FCC">
        <w:rPr>
          <w:rFonts w:ascii="Times New Roman" w:hAnsi="Times New Roman" w:cs="Times New Roman"/>
          <w:bCs/>
          <w:color w:val="000000"/>
          <w:sz w:val="28"/>
          <w:szCs w:val="28"/>
        </w:rPr>
        <w:t>1. Общие положения</w:t>
      </w:r>
    </w:p>
    <w:p w:rsidR="005B756A" w:rsidRPr="00DD6FCC" w:rsidRDefault="005B756A" w:rsidP="005B756A">
      <w:pPr>
        <w:ind w:firstLine="567"/>
        <w:jc w:val="center"/>
        <w:rPr>
          <w:rFonts w:ascii="Times New Roman" w:hAnsi="Times New Roman" w:cs="Times New Roman"/>
          <w:b/>
          <w:bCs/>
          <w:color w:val="000000"/>
          <w:sz w:val="28"/>
          <w:szCs w:val="28"/>
        </w:rPr>
      </w:pPr>
    </w:p>
    <w:p w:rsidR="005B756A" w:rsidRPr="002D4861" w:rsidRDefault="005B756A" w:rsidP="0071172A">
      <w:pPr>
        <w:numPr>
          <w:ilvl w:val="0"/>
          <w:numId w:val="1"/>
        </w:numPr>
        <w:spacing w:line="200" w:lineRule="atLeast"/>
        <w:ind w:left="0"/>
        <w:jc w:val="center"/>
        <w:rPr>
          <w:rFonts w:ascii="Times New Roman" w:hAnsi="Times New Roman"/>
          <w:sz w:val="28"/>
          <w:szCs w:val="28"/>
        </w:rPr>
      </w:pPr>
      <w:r w:rsidRPr="002D4861">
        <w:rPr>
          <w:rFonts w:ascii="Times New Roman" w:hAnsi="Times New Roman"/>
          <w:sz w:val="28"/>
          <w:szCs w:val="28"/>
        </w:rPr>
        <w:t>1.1.</w:t>
      </w:r>
      <w:r>
        <w:rPr>
          <w:rFonts w:ascii="Times New Roman" w:hAnsi="Times New Roman"/>
          <w:sz w:val="28"/>
          <w:szCs w:val="28"/>
        </w:rPr>
        <w:t xml:space="preserve"> </w:t>
      </w:r>
      <w:r w:rsidRPr="002D4861">
        <w:rPr>
          <w:rFonts w:ascii="Times New Roman" w:hAnsi="Times New Roman"/>
          <w:sz w:val="28"/>
          <w:szCs w:val="28"/>
        </w:rPr>
        <w:t>Предмет регулирования административного регламента</w:t>
      </w:r>
    </w:p>
    <w:p w:rsidR="00671182" w:rsidRDefault="005B756A" w:rsidP="00671182">
      <w:pPr>
        <w:pStyle w:val="1"/>
        <w:spacing w:before="0" w:after="0"/>
        <w:ind w:left="0" w:firstLine="709"/>
        <w:jc w:val="both"/>
        <w:rPr>
          <w:rFonts w:ascii="Times New Roman" w:hAnsi="Times New Roman" w:cs="Times New Roman"/>
          <w:b w:val="0"/>
          <w:bCs w:val="0"/>
          <w:sz w:val="28"/>
          <w:szCs w:val="28"/>
        </w:rPr>
      </w:pPr>
      <w:r w:rsidRPr="00DD6FCC">
        <w:rPr>
          <w:rFonts w:ascii="Times New Roman" w:hAnsi="Times New Roman" w:cs="Times New Roman"/>
          <w:b w:val="0"/>
          <w:bCs w:val="0"/>
          <w:sz w:val="28"/>
          <w:szCs w:val="28"/>
        </w:rPr>
        <w:t xml:space="preserve">Настоящий административный регламент устанавливает порядок предоставления муниципальной услуги </w:t>
      </w:r>
      <w:r>
        <w:rPr>
          <w:rFonts w:ascii="Times New Roman" w:hAnsi="Times New Roman" w:cs="Times New Roman"/>
          <w:b w:val="0"/>
          <w:bCs w:val="0"/>
          <w:sz w:val="28"/>
          <w:szCs w:val="28"/>
        </w:rPr>
        <w:t>«</w:t>
      </w:r>
      <w:r w:rsidRPr="00DD6FCC">
        <w:rPr>
          <w:rFonts w:ascii="Times New Roman" w:hAnsi="Times New Roman" w:cs="Times New Roman"/>
          <w:b w:val="0"/>
          <w:bCs w:val="0"/>
          <w:sz w:val="28"/>
          <w:szCs w:val="28"/>
        </w:rPr>
        <w:t>Предоставление муниципального имущества в аренду, безвозмездное пользование без проведения торгов</w:t>
      </w:r>
      <w:r>
        <w:rPr>
          <w:rFonts w:ascii="Times New Roman" w:hAnsi="Times New Roman" w:cs="Times New Roman"/>
          <w:b w:val="0"/>
          <w:bCs w:val="0"/>
          <w:sz w:val="28"/>
          <w:szCs w:val="28"/>
        </w:rPr>
        <w:t>»</w:t>
      </w:r>
      <w:r w:rsidRPr="00DD6FCC">
        <w:rPr>
          <w:rFonts w:ascii="Times New Roman" w:hAnsi="Times New Roman" w:cs="Times New Roman"/>
          <w:b w:val="0"/>
          <w:bCs w:val="0"/>
          <w:sz w:val="28"/>
          <w:szCs w:val="28"/>
        </w:rPr>
        <w:t xml:space="preserve"> (далее — муниципальная услуга) и стандарт предоставления муниципальной услуги, в том числе определяет сроки и последовательность административных процедур при предоставлении муниципальной услуги администрацией </w:t>
      </w:r>
      <w:r>
        <w:rPr>
          <w:rFonts w:ascii="Times New Roman" w:hAnsi="Times New Roman" w:cs="Times New Roman"/>
          <w:b w:val="0"/>
          <w:bCs w:val="0"/>
          <w:sz w:val="28"/>
          <w:szCs w:val="28"/>
        </w:rPr>
        <w:t>Николенского сельского поселения Гулькевичского района.</w:t>
      </w:r>
    </w:p>
    <w:p w:rsidR="005B756A" w:rsidRPr="00671182" w:rsidRDefault="005B756A" w:rsidP="00671182">
      <w:pPr>
        <w:pStyle w:val="1"/>
        <w:spacing w:before="0" w:after="0"/>
        <w:ind w:left="0" w:firstLine="709"/>
        <w:jc w:val="both"/>
        <w:rPr>
          <w:rFonts w:ascii="Times New Roman" w:hAnsi="Times New Roman" w:cs="Times New Roman"/>
          <w:b w:val="0"/>
          <w:sz w:val="28"/>
          <w:szCs w:val="28"/>
        </w:rPr>
      </w:pPr>
      <w:proofErr w:type="gramStart"/>
      <w:r w:rsidRPr="00671182">
        <w:rPr>
          <w:rFonts w:ascii="Times New Roman" w:hAnsi="Times New Roman" w:cs="Times New Roman"/>
          <w:b w:val="0"/>
          <w:sz w:val="28"/>
          <w:szCs w:val="28"/>
        </w:rPr>
        <w:t xml:space="preserve">Административный регламент не распространяется на имущество, распоряжение которым осуществляется в соответствии с Земельным </w:t>
      </w:r>
      <w:hyperlink r:id="rId7" w:history="1">
        <w:r w:rsidRPr="00671182">
          <w:rPr>
            <w:rFonts w:ascii="Times New Roman" w:hAnsi="Times New Roman" w:cs="Times New Roman"/>
            <w:b w:val="0"/>
            <w:sz w:val="28"/>
            <w:szCs w:val="28"/>
          </w:rPr>
          <w:t>кодексом</w:t>
        </w:r>
      </w:hyperlink>
      <w:r w:rsidRPr="00671182">
        <w:rPr>
          <w:rFonts w:ascii="Times New Roman" w:hAnsi="Times New Roman" w:cs="Times New Roman"/>
          <w:b w:val="0"/>
          <w:sz w:val="28"/>
          <w:szCs w:val="28"/>
        </w:rPr>
        <w:t xml:space="preserve"> Российской Федерации, Водным </w:t>
      </w:r>
      <w:hyperlink r:id="rId8" w:history="1">
        <w:r w:rsidRPr="00671182">
          <w:rPr>
            <w:rFonts w:ascii="Times New Roman" w:hAnsi="Times New Roman" w:cs="Times New Roman"/>
            <w:b w:val="0"/>
            <w:sz w:val="28"/>
            <w:szCs w:val="28"/>
          </w:rPr>
          <w:t>кодексом</w:t>
        </w:r>
      </w:hyperlink>
      <w:r w:rsidRPr="00671182">
        <w:rPr>
          <w:rFonts w:ascii="Times New Roman" w:hAnsi="Times New Roman" w:cs="Times New Roman"/>
          <w:b w:val="0"/>
          <w:sz w:val="28"/>
          <w:szCs w:val="28"/>
        </w:rPr>
        <w:t xml:space="preserve"> Российской Федерации, Лесным </w:t>
      </w:r>
      <w:hyperlink r:id="rId9" w:history="1">
        <w:r w:rsidRPr="00671182">
          <w:rPr>
            <w:rFonts w:ascii="Times New Roman" w:hAnsi="Times New Roman" w:cs="Times New Roman"/>
            <w:b w:val="0"/>
            <w:sz w:val="28"/>
            <w:szCs w:val="28"/>
          </w:rPr>
          <w:t>кодексом</w:t>
        </w:r>
      </w:hyperlink>
      <w:r w:rsidRPr="00671182">
        <w:rPr>
          <w:rFonts w:ascii="Times New Roman" w:hAnsi="Times New Roman" w:cs="Times New Roman"/>
          <w:b w:val="0"/>
          <w:sz w:val="28"/>
          <w:szCs w:val="28"/>
        </w:rPr>
        <w:t xml:space="preserve"> Российской Федерации, законодательством Российской Федерации о недрах, законодательством Российской Федерации о концессионных соглашениях, законодательством Российской Федерации о государственно-частном партнерстве, муниципально - частном партнерстве, а также в порядке, установленном </w:t>
      </w:r>
      <w:hyperlink r:id="rId10" w:history="1">
        <w:r w:rsidRPr="00671182">
          <w:rPr>
            <w:rFonts w:ascii="Times New Roman" w:hAnsi="Times New Roman" w:cs="Times New Roman"/>
            <w:b w:val="0"/>
            <w:sz w:val="28"/>
            <w:szCs w:val="28"/>
          </w:rPr>
          <w:t>постановлением</w:t>
        </w:r>
      </w:hyperlink>
      <w:r w:rsidRPr="00671182">
        <w:rPr>
          <w:rFonts w:ascii="Times New Roman" w:hAnsi="Times New Roman" w:cs="Times New Roman"/>
          <w:b w:val="0"/>
          <w:sz w:val="28"/>
          <w:szCs w:val="28"/>
        </w:rPr>
        <w:t xml:space="preserve"> Правительства Российской Федерации от</w:t>
      </w:r>
      <w:r w:rsidR="00671182" w:rsidRPr="00671182">
        <w:rPr>
          <w:rFonts w:ascii="Times New Roman" w:hAnsi="Times New Roman" w:cs="Times New Roman"/>
          <w:b w:val="0"/>
          <w:sz w:val="28"/>
          <w:szCs w:val="28"/>
        </w:rPr>
        <w:t xml:space="preserve"> </w:t>
      </w:r>
      <w:r w:rsidRPr="00671182">
        <w:rPr>
          <w:rFonts w:ascii="Times New Roman" w:hAnsi="Times New Roman" w:cs="Times New Roman"/>
          <w:b w:val="0"/>
          <w:sz w:val="28"/>
          <w:szCs w:val="28"/>
        </w:rPr>
        <w:t>12 августа 2011 года № 677 «Об</w:t>
      </w:r>
      <w:proofErr w:type="gramEnd"/>
      <w:r w:rsidRPr="00671182">
        <w:rPr>
          <w:rFonts w:ascii="Times New Roman" w:hAnsi="Times New Roman" w:cs="Times New Roman"/>
          <w:b w:val="0"/>
          <w:sz w:val="28"/>
          <w:szCs w:val="28"/>
        </w:rPr>
        <w:t xml:space="preserve"> </w:t>
      </w:r>
      <w:proofErr w:type="gramStart"/>
      <w:r w:rsidRPr="00671182">
        <w:rPr>
          <w:rFonts w:ascii="Times New Roman" w:hAnsi="Times New Roman" w:cs="Times New Roman"/>
          <w:b w:val="0"/>
          <w:sz w:val="28"/>
          <w:szCs w:val="28"/>
        </w:rPr>
        <w:t>утверждении Правил заключения договоров аренды в отношении государственного или муниципального имущества государственных или муниципальных образовательных организаций, являющихся бюджетными учреждениями, автономными учреждениями, бюджетных и автономных научных учреждений».</w:t>
      </w:r>
      <w:proofErr w:type="gramEnd"/>
    </w:p>
    <w:p w:rsidR="005B756A" w:rsidRDefault="005B756A" w:rsidP="005B756A">
      <w:pPr>
        <w:pStyle w:val="ConsPlusNormal0"/>
        <w:numPr>
          <w:ilvl w:val="0"/>
          <w:numId w:val="1"/>
        </w:numPr>
        <w:ind w:left="0" w:firstLine="709"/>
        <w:jc w:val="both"/>
        <w:rPr>
          <w:rFonts w:ascii="Times New Roman" w:hAnsi="Times New Roman" w:cs="Times New Roman"/>
          <w:sz w:val="28"/>
          <w:szCs w:val="28"/>
        </w:rPr>
      </w:pPr>
    </w:p>
    <w:p w:rsidR="005B756A" w:rsidRPr="002D4861" w:rsidRDefault="005B756A" w:rsidP="003125D1">
      <w:pPr>
        <w:numPr>
          <w:ilvl w:val="0"/>
          <w:numId w:val="1"/>
        </w:numPr>
        <w:ind w:left="0"/>
        <w:jc w:val="center"/>
        <w:rPr>
          <w:rFonts w:ascii="Times New Roman" w:hAnsi="Times New Roman"/>
          <w:sz w:val="28"/>
          <w:szCs w:val="28"/>
        </w:rPr>
      </w:pPr>
      <w:r w:rsidRPr="002D4861">
        <w:rPr>
          <w:rFonts w:ascii="Times New Roman" w:hAnsi="Times New Roman"/>
          <w:sz w:val="28"/>
          <w:szCs w:val="28"/>
        </w:rPr>
        <w:t>1.2.</w:t>
      </w:r>
      <w:r>
        <w:rPr>
          <w:rFonts w:ascii="Times New Roman" w:hAnsi="Times New Roman"/>
          <w:sz w:val="28"/>
          <w:szCs w:val="28"/>
        </w:rPr>
        <w:t xml:space="preserve"> </w:t>
      </w:r>
      <w:r w:rsidRPr="002D4861">
        <w:rPr>
          <w:rFonts w:ascii="Times New Roman" w:hAnsi="Times New Roman"/>
          <w:sz w:val="28"/>
          <w:szCs w:val="28"/>
        </w:rPr>
        <w:t>Круг заявителей</w:t>
      </w:r>
    </w:p>
    <w:p w:rsidR="005B756A" w:rsidRPr="007C21B1" w:rsidRDefault="005B756A" w:rsidP="005B756A">
      <w:pPr>
        <w:pStyle w:val="ConsPlusNormal0"/>
        <w:numPr>
          <w:ilvl w:val="0"/>
          <w:numId w:val="1"/>
        </w:numPr>
        <w:ind w:left="0" w:firstLine="709"/>
        <w:jc w:val="both"/>
        <w:rPr>
          <w:rFonts w:ascii="Times New Roman" w:hAnsi="Times New Roman" w:cs="Times New Roman"/>
          <w:sz w:val="28"/>
          <w:szCs w:val="28"/>
        </w:rPr>
      </w:pPr>
    </w:p>
    <w:p w:rsidR="005B756A" w:rsidRPr="00B17393" w:rsidRDefault="005B756A" w:rsidP="005B756A">
      <w:pPr>
        <w:pStyle w:val="19"/>
        <w:tabs>
          <w:tab w:val="clear" w:pos="360"/>
          <w:tab w:val="left" w:pos="3545"/>
          <w:tab w:val="left" w:pos="3970"/>
          <w:tab w:val="left" w:pos="4254"/>
        </w:tabs>
        <w:spacing w:before="0" w:after="0"/>
        <w:ind w:firstLine="709"/>
        <w:rPr>
          <w:rFonts w:ascii="Times New Roman" w:hAnsi="Times New Roman"/>
          <w:sz w:val="28"/>
          <w:szCs w:val="28"/>
        </w:rPr>
      </w:pPr>
      <w:r w:rsidRPr="00B17393">
        <w:rPr>
          <w:rFonts w:ascii="Times New Roman" w:hAnsi="Times New Roman"/>
          <w:sz w:val="28"/>
          <w:szCs w:val="28"/>
        </w:rPr>
        <w:t xml:space="preserve">Заявителями, имеющими право на получение муниципальной услуги, </w:t>
      </w:r>
      <w:r w:rsidRPr="00A0480B">
        <w:rPr>
          <w:rFonts w:ascii="Times New Roman" w:hAnsi="Times New Roman"/>
          <w:sz w:val="28"/>
          <w:szCs w:val="28"/>
        </w:rPr>
        <w:t>являются любые заинтересованные лица</w:t>
      </w:r>
      <w:r>
        <w:rPr>
          <w:rFonts w:ascii="Times New Roman" w:hAnsi="Times New Roman"/>
          <w:sz w:val="28"/>
          <w:szCs w:val="28"/>
        </w:rPr>
        <w:t xml:space="preserve"> </w:t>
      </w:r>
      <w:r>
        <w:rPr>
          <w:rFonts w:ascii="Times New Roman" w:hAnsi="Times New Roman"/>
          <w:kern w:val="0"/>
          <w:sz w:val="28"/>
          <w:szCs w:val="28"/>
        </w:rPr>
        <w:t xml:space="preserve">либо </w:t>
      </w:r>
      <w:r w:rsidRPr="00B17393">
        <w:rPr>
          <w:rFonts w:ascii="Times New Roman" w:hAnsi="Times New Roman"/>
          <w:kern w:val="0"/>
          <w:sz w:val="28"/>
          <w:szCs w:val="28"/>
        </w:rPr>
        <w:t>их представители</w:t>
      </w:r>
      <w:r>
        <w:rPr>
          <w:rFonts w:ascii="Times New Roman" w:hAnsi="Times New Roman"/>
          <w:kern w:val="0"/>
          <w:sz w:val="28"/>
          <w:szCs w:val="28"/>
        </w:rPr>
        <w:t>,</w:t>
      </w:r>
      <w:r w:rsidRPr="00B17393">
        <w:rPr>
          <w:rFonts w:ascii="Times New Roman" w:hAnsi="Times New Roman"/>
          <w:kern w:val="0"/>
          <w:sz w:val="28"/>
          <w:szCs w:val="28"/>
        </w:rPr>
        <w:t xml:space="preserve"> </w:t>
      </w:r>
      <w:r w:rsidRPr="00B17393">
        <w:rPr>
          <w:rFonts w:ascii="Times New Roman" w:hAnsi="Times New Roman"/>
          <w:sz w:val="28"/>
          <w:szCs w:val="28"/>
        </w:rPr>
        <w:t>действующие в соответствии с законом, иными правовыми актами и учредительными документами без доверенности, а также представители в силу полномочий, основанных на доверенности или договоре.</w:t>
      </w:r>
    </w:p>
    <w:p w:rsidR="005B756A" w:rsidRDefault="005B756A" w:rsidP="005B756A">
      <w:pPr>
        <w:tabs>
          <w:tab w:val="left" w:pos="2310"/>
          <w:tab w:val="center" w:pos="5244"/>
        </w:tabs>
        <w:jc w:val="center"/>
        <w:rPr>
          <w:rFonts w:ascii="Times New Roman" w:hAnsi="Times New Roman"/>
          <w:sz w:val="28"/>
          <w:szCs w:val="28"/>
        </w:rPr>
      </w:pPr>
      <w:r w:rsidRPr="002D4861">
        <w:rPr>
          <w:rFonts w:ascii="Times New Roman" w:hAnsi="Times New Roman"/>
          <w:sz w:val="28"/>
          <w:szCs w:val="28"/>
        </w:rPr>
        <w:lastRenderedPageBreak/>
        <w:t>1.3.Требования к порядку информирования</w:t>
      </w:r>
      <w:r>
        <w:rPr>
          <w:rFonts w:ascii="Times New Roman" w:hAnsi="Times New Roman"/>
          <w:sz w:val="28"/>
          <w:szCs w:val="28"/>
        </w:rPr>
        <w:t xml:space="preserve"> </w:t>
      </w:r>
      <w:r w:rsidRPr="002D4861">
        <w:rPr>
          <w:rFonts w:ascii="Times New Roman" w:hAnsi="Times New Roman"/>
          <w:sz w:val="28"/>
          <w:szCs w:val="28"/>
        </w:rPr>
        <w:t>о порядке предоставления муниципальной услуги</w:t>
      </w:r>
    </w:p>
    <w:p w:rsidR="0071172A" w:rsidRDefault="0071172A" w:rsidP="005B756A">
      <w:pPr>
        <w:tabs>
          <w:tab w:val="left" w:pos="2310"/>
          <w:tab w:val="center" w:pos="5244"/>
        </w:tabs>
        <w:jc w:val="center"/>
        <w:rPr>
          <w:rFonts w:ascii="Times New Roman" w:hAnsi="Times New Roman"/>
          <w:sz w:val="28"/>
          <w:szCs w:val="28"/>
        </w:rPr>
      </w:pPr>
    </w:p>
    <w:p w:rsidR="005B756A" w:rsidRPr="00DD6FCC" w:rsidRDefault="005B756A" w:rsidP="005B756A">
      <w:pPr>
        <w:pStyle w:val="af0"/>
        <w:suppressAutoHyphens/>
        <w:spacing w:before="0" w:after="0"/>
        <w:ind w:firstLine="567"/>
        <w:jc w:val="both"/>
        <w:rPr>
          <w:rFonts w:ascii="Times New Roman" w:hAnsi="Times New Roman" w:cs="Times New Roman"/>
          <w:sz w:val="28"/>
          <w:szCs w:val="28"/>
        </w:rPr>
      </w:pPr>
      <w:r w:rsidRPr="00DD6FCC">
        <w:rPr>
          <w:rFonts w:ascii="Times New Roman" w:hAnsi="Times New Roman" w:cs="Times New Roman"/>
          <w:sz w:val="28"/>
          <w:szCs w:val="28"/>
        </w:rPr>
        <w:t xml:space="preserve">1.3.1. </w:t>
      </w:r>
      <w:proofErr w:type="gramStart"/>
      <w:r w:rsidRPr="00DD6FCC">
        <w:rPr>
          <w:rFonts w:ascii="Times New Roman" w:hAnsi="Times New Roman" w:cs="Times New Roman"/>
          <w:sz w:val="28"/>
          <w:szCs w:val="28"/>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 и Портале государственных и муниципальных услуг (функций) Краснодарского края.</w:t>
      </w:r>
      <w:proofErr w:type="gramEnd"/>
    </w:p>
    <w:p w:rsidR="005B756A" w:rsidRPr="00DD6FCC" w:rsidRDefault="005B756A" w:rsidP="005B756A">
      <w:pPr>
        <w:pStyle w:val="af0"/>
        <w:suppressAutoHyphens/>
        <w:spacing w:before="0" w:after="0"/>
        <w:ind w:firstLine="567"/>
        <w:jc w:val="both"/>
        <w:rPr>
          <w:rFonts w:ascii="Times New Roman" w:hAnsi="Times New Roman" w:cs="Times New Roman"/>
          <w:sz w:val="28"/>
          <w:szCs w:val="28"/>
        </w:rPr>
      </w:pPr>
      <w:r w:rsidRPr="00DD6FCC">
        <w:rPr>
          <w:rFonts w:ascii="Times New Roman" w:hAnsi="Times New Roman" w:cs="Times New Roman"/>
          <w:sz w:val="28"/>
          <w:szCs w:val="28"/>
        </w:rPr>
        <w:t xml:space="preserve">1.3.2. </w:t>
      </w:r>
      <w:proofErr w:type="gramStart"/>
      <w:r w:rsidRPr="00DD6FCC">
        <w:rPr>
          <w:rFonts w:ascii="Times New Roman" w:hAnsi="Times New Roman" w:cs="Times New Roman"/>
          <w:sz w:val="28"/>
          <w:szCs w:val="28"/>
        </w:rPr>
        <w:t xml:space="preserve">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 (далее – Единый портал) и Портале государственных и муниципальных услуг (функций) Краснодарского края (далее – Региональный портал) можно получить в администрации </w:t>
      </w:r>
      <w:r>
        <w:rPr>
          <w:rFonts w:ascii="Times New Roman" w:hAnsi="Times New Roman" w:cs="Times New Roman"/>
          <w:sz w:val="28"/>
          <w:szCs w:val="28"/>
        </w:rPr>
        <w:t xml:space="preserve">Николенского </w:t>
      </w:r>
      <w:r w:rsidRPr="00DD6FCC">
        <w:rPr>
          <w:rFonts w:ascii="Times New Roman" w:hAnsi="Times New Roman" w:cs="Times New Roman"/>
          <w:sz w:val="28"/>
          <w:szCs w:val="28"/>
        </w:rPr>
        <w:t>сельского</w:t>
      </w:r>
      <w:proofErr w:type="gramEnd"/>
      <w:r w:rsidRPr="00DD6FCC">
        <w:rPr>
          <w:rFonts w:ascii="Times New Roman" w:hAnsi="Times New Roman" w:cs="Times New Roman"/>
          <w:sz w:val="28"/>
          <w:szCs w:val="28"/>
        </w:rPr>
        <w:t xml:space="preserve"> поселения </w:t>
      </w:r>
      <w:r>
        <w:rPr>
          <w:rFonts w:ascii="Times New Roman" w:hAnsi="Times New Roman" w:cs="Times New Roman"/>
          <w:sz w:val="28"/>
          <w:szCs w:val="28"/>
        </w:rPr>
        <w:t>Гулькевичского района</w:t>
      </w:r>
      <w:r w:rsidRPr="00DD6FCC">
        <w:rPr>
          <w:rFonts w:ascii="Times New Roman" w:hAnsi="Times New Roman" w:cs="Times New Roman"/>
          <w:sz w:val="28"/>
          <w:szCs w:val="28"/>
        </w:rPr>
        <w:t xml:space="preserve"> через уполномоченный орган:</w:t>
      </w:r>
    </w:p>
    <w:p w:rsidR="005B756A" w:rsidRPr="00DD6FCC" w:rsidRDefault="005B756A" w:rsidP="005B756A">
      <w:pPr>
        <w:pStyle w:val="af0"/>
        <w:suppressAutoHyphens/>
        <w:spacing w:before="0" w:after="0"/>
        <w:ind w:firstLine="567"/>
        <w:jc w:val="both"/>
        <w:rPr>
          <w:rFonts w:ascii="Times New Roman" w:hAnsi="Times New Roman" w:cs="Times New Roman"/>
          <w:sz w:val="28"/>
          <w:szCs w:val="28"/>
        </w:rPr>
      </w:pPr>
      <w:r w:rsidRPr="00DD6FCC">
        <w:rPr>
          <w:rFonts w:ascii="Times New Roman" w:hAnsi="Times New Roman" w:cs="Times New Roman"/>
          <w:sz w:val="28"/>
          <w:szCs w:val="28"/>
        </w:rPr>
        <w:t>в устной форме при личном обращении;</w:t>
      </w:r>
    </w:p>
    <w:p w:rsidR="005B756A" w:rsidRPr="00DD6FCC" w:rsidRDefault="005B756A" w:rsidP="005B756A">
      <w:pPr>
        <w:pStyle w:val="af0"/>
        <w:suppressAutoHyphens/>
        <w:spacing w:before="0" w:after="0"/>
        <w:ind w:firstLine="567"/>
        <w:jc w:val="both"/>
        <w:rPr>
          <w:rFonts w:ascii="Times New Roman" w:hAnsi="Times New Roman" w:cs="Times New Roman"/>
          <w:sz w:val="28"/>
          <w:szCs w:val="28"/>
        </w:rPr>
      </w:pPr>
      <w:r w:rsidRPr="00DD6FCC">
        <w:rPr>
          <w:rFonts w:ascii="Times New Roman" w:hAnsi="Times New Roman" w:cs="Times New Roman"/>
          <w:sz w:val="28"/>
          <w:szCs w:val="28"/>
        </w:rPr>
        <w:t>с использованием телефонной связи;</w:t>
      </w:r>
    </w:p>
    <w:p w:rsidR="005B756A" w:rsidRPr="00DD6FCC" w:rsidRDefault="005B756A" w:rsidP="005B756A">
      <w:pPr>
        <w:pStyle w:val="af0"/>
        <w:suppressAutoHyphens/>
        <w:spacing w:before="0" w:after="0"/>
        <w:ind w:firstLine="567"/>
        <w:jc w:val="both"/>
        <w:rPr>
          <w:rFonts w:ascii="Times New Roman" w:hAnsi="Times New Roman" w:cs="Times New Roman"/>
          <w:sz w:val="28"/>
          <w:szCs w:val="28"/>
        </w:rPr>
      </w:pPr>
      <w:r w:rsidRPr="00DD6FCC">
        <w:rPr>
          <w:rFonts w:ascii="Times New Roman" w:hAnsi="Times New Roman" w:cs="Times New Roman"/>
          <w:sz w:val="28"/>
          <w:szCs w:val="28"/>
        </w:rPr>
        <w:t>в форме электронного документа посредством направления на адрес электронной почты;</w:t>
      </w:r>
    </w:p>
    <w:p w:rsidR="005B756A" w:rsidRPr="00DD6FCC" w:rsidRDefault="005B756A" w:rsidP="005B756A">
      <w:pPr>
        <w:pStyle w:val="af0"/>
        <w:suppressAutoHyphens/>
        <w:spacing w:before="0" w:after="0"/>
        <w:ind w:firstLine="567"/>
        <w:jc w:val="both"/>
        <w:rPr>
          <w:rFonts w:ascii="Times New Roman" w:hAnsi="Times New Roman" w:cs="Times New Roman"/>
          <w:sz w:val="28"/>
          <w:szCs w:val="28"/>
        </w:rPr>
      </w:pPr>
      <w:r w:rsidRPr="00DD6FCC">
        <w:rPr>
          <w:rFonts w:ascii="Times New Roman" w:hAnsi="Times New Roman" w:cs="Times New Roman"/>
          <w:sz w:val="28"/>
          <w:szCs w:val="28"/>
        </w:rPr>
        <w:t>по письменным обращениям.</w:t>
      </w:r>
    </w:p>
    <w:p w:rsidR="005B756A" w:rsidRPr="0082156E" w:rsidRDefault="005B756A" w:rsidP="005B756A">
      <w:pPr>
        <w:ind w:firstLine="709"/>
        <w:jc w:val="both"/>
        <w:rPr>
          <w:rFonts w:ascii="Times New Roman" w:hAnsi="Times New Roman"/>
          <w:sz w:val="28"/>
          <w:szCs w:val="28"/>
        </w:rPr>
      </w:pPr>
      <w:r w:rsidRPr="00DD6FCC">
        <w:rPr>
          <w:rFonts w:ascii="Times New Roman" w:hAnsi="Times New Roman" w:cs="Times New Roman"/>
          <w:sz w:val="28"/>
          <w:szCs w:val="28"/>
        </w:rPr>
        <w:t xml:space="preserve">1.3.3. </w:t>
      </w:r>
      <w:r w:rsidRPr="0082156E">
        <w:rPr>
          <w:rFonts w:ascii="Times New Roman" w:hAnsi="Times New Roman"/>
          <w:sz w:val="28"/>
          <w:szCs w:val="28"/>
        </w:rPr>
        <w:t>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том числе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по Гулькевичскому району</w:t>
      </w:r>
      <w:r>
        <w:rPr>
          <w:rFonts w:ascii="Times New Roman" w:hAnsi="Times New Roman"/>
          <w:sz w:val="28"/>
          <w:szCs w:val="28"/>
        </w:rPr>
        <w:t xml:space="preserve"> (далее – МФЦ)</w:t>
      </w:r>
      <w:r w:rsidRPr="0082156E">
        <w:rPr>
          <w:rFonts w:ascii="Times New Roman" w:hAnsi="Times New Roman"/>
          <w:sz w:val="28"/>
          <w:szCs w:val="28"/>
        </w:rPr>
        <w:t>:</w:t>
      </w:r>
    </w:p>
    <w:p w:rsidR="005B756A" w:rsidRPr="00DD6FCC" w:rsidRDefault="005B756A" w:rsidP="005B756A">
      <w:pPr>
        <w:pStyle w:val="af0"/>
        <w:suppressAutoHyphens/>
        <w:spacing w:before="0" w:after="0"/>
        <w:ind w:firstLine="709"/>
        <w:jc w:val="both"/>
        <w:rPr>
          <w:rFonts w:ascii="Times New Roman" w:hAnsi="Times New Roman" w:cs="Times New Roman"/>
          <w:sz w:val="28"/>
          <w:szCs w:val="28"/>
        </w:rPr>
      </w:pPr>
      <w:r w:rsidRPr="00DD6FCC">
        <w:rPr>
          <w:rFonts w:ascii="Times New Roman" w:hAnsi="Times New Roman" w:cs="Times New Roman"/>
          <w:sz w:val="28"/>
          <w:szCs w:val="28"/>
        </w:rPr>
        <w:t>при личном обращении;</w:t>
      </w:r>
    </w:p>
    <w:p w:rsidR="005B756A" w:rsidRDefault="005B756A" w:rsidP="005B756A">
      <w:pPr>
        <w:ind w:firstLine="709"/>
        <w:jc w:val="both"/>
        <w:rPr>
          <w:rFonts w:ascii="Times New Roman" w:hAnsi="Times New Roman"/>
          <w:sz w:val="28"/>
          <w:szCs w:val="28"/>
        </w:rPr>
      </w:pPr>
      <w:r w:rsidRPr="00DD6FCC">
        <w:rPr>
          <w:rFonts w:ascii="Times New Roman" w:hAnsi="Times New Roman" w:cs="Times New Roman"/>
          <w:sz w:val="28"/>
          <w:szCs w:val="28"/>
        </w:rPr>
        <w:t>посредством интернет-</w:t>
      </w:r>
      <w:r w:rsidRPr="00C1670D">
        <w:rPr>
          <w:rFonts w:ascii="Times New Roman" w:hAnsi="Times New Roman"/>
          <w:sz w:val="28"/>
          <w:szCs w:val="28"/>
        </w:rPr>
        <w:t xml:space="preserve"> </w:t>
      </w:r>
      <w:r>
        <w:rPr>
          <w:rFonts w:ascii="Times New Roman" w:hAnsi="Times New Roman"/>
          <w:sz w:val="28"/>
          <w:szCs w:val="28"/>
        </w:rPr>
        <w:t>сайта.</w:t>
      </w:r>
    </w:p>
    <w:p w:rsidR="005B756A" w:rsidRPr="00450C64" w:rsidRDefault="005B756A" w:rsidP="005B756A">
      <w:pPr>
        <w:ind w:firstLine="709"/>
        <w:jc w:val="both"/>
        <w:rPr>
          <w:rFonts w:ascii="Times New Roman" w:hAnsi="Times New Roman"/>
          <w:sz w:val="28"/>
          <w:szCs w:val="28"/>
        </w:rPr>
      </w:pPr>
      <w:r w:rsidRPr="0082156E">
        <w:rPr>
          <w:rFonts w:ascii="Times New Roman" w:hAnsi="Times New Roman"/>
          <w:sz w:val="28"/>
          <w:szCs w:val="28"/>
        </w:rPr>
        <w:t xml:space="preserve">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 </w:t>
      </w:r>
      <w:hyperlink r:id="rId11" w:history="1">
        <w:r w:rsidRPr="00450C64">
          <w:rPr>
            <w:rStyle w:val="a5"/>
            <w:rFonts w:ascii="Times New Roman" w:hAnsi="Times New Roman"/>
            <w:color w:val="auto"/>
            <w:sz w:val="28"/>
            <w:szCs w:val="28"/>
            <w:u w:val="none"/>
          </w:rPr>
          <w:t>http://www.e-mfc.ru</w:t>
        </w:r>
      </w:hyperlink>
      <w:r w:rsidRPr="00450C64">
        <w:rPr>
          <w:rFonts w:ascii="Times New Roman" w:hAnsi="Times New Roman"/>
          <w:sz w:val="28"/>
          <w:szCs w:val="28"/>
        </w:rPr>
        <w:t>.</w:t>
      </w:r>
    </w:p>
    <w:p w:rsidR="005B756A" w:rsidRPr="00DD6FCC" w:rsidRDefault="005B756A" w:rsidP="005B756A">
      <w:pPr>
        <w:pStyle w:val="af0"/>
        <w:suppressAutoHyphens/>
        <w:spacing w:before="0" w:after="0"/>
        <w:ind w:firstLine="567"/>
        <w:jc w:val="both"/>
        <w:rPr>
          <w:rFonts w:ascii="Times New Roman" w:hAnsi="Times New Roman" w:cs="Times New Roman"/>
          <w:sz w:val="28"/>
          <w:szCs w:val="28"/>
        </w:rPr>
      </w:pPr>
      <w:r w:rsidRPr="00DD6FCC">
        <w:rPr>
          <w:rFonts w:ascii="Times New Roman" w:hAnsi="Times New Roman" w:cs="Times New Roman"/>
          <w:sz w:val="28"/>
          <w:szCs w:val="28"/>
        </w:rPr>
        <w:t xml:space="preserve">1.3.4. Посредством размещения информации на официальном интернет-сайте администрации </w:t>
      </w:r>
      <w:r>
        <w:rPr>
          <w:rFonts w:ascii="Times New Roman" w:hAnsi="Times New Roman" w:cs="Times New Roman"/>
          <w:sz w:val="28"/>
          <w:szCs w:val="28"/>
        </w:rPr>
        <w:t>Николенского</w:t>
      </w:r>
      <w:r w:rsidRPr="00DD6FCC">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Гулькевичского</w:t>
      </w:r>
      <w:r w:rsidRPr="00DD6FCC">
        <w:rPr>
          <w:rFonts w:ascii="Times New Roman" w:hAnsi="Times New Roman" w:cs="Times New Roman"/>
          <w:sz w:val="28"/>
          <w:szCs w:val="28"/>
        </w:rPr>
        <w:t xml:space="preserve"> района, адрес официального сайта </w:t>
      </w:r>
      <w:hyperlink r:id="rId12" w:history="1">
        <w:r w:rsidRPr="00450C64">
          <w:rPr>
            <w:rStyle w:val="a5"/>
            <w:rFonts w:ascii="Times New Roman" w:hAnsi="Times New Roman"/>
            <w:color w:val="auto"/>
            <w:sz w:val="28"/>
            <w:szCs w:val="28"/>
            <w:u w:val="none"/>
          </w:rPr>
          <w:t>http://</w:t>
        </w:r>
        <w:r w:rsidRPr="00450C64">
          <w:rPr>
            <w:rStyle w:val="a5"/>
            <w:rFonts w:ascii="Times New Roman" w:hAnsi="Times New Roman"/>
            <w:color w:val="auto"/>
            <w:sz w:val="28"/>
            <w:szCs w:val="28"/>
            <w:u w:val="none"/>
            <w:lang w:val="en-US"/>
          </w:rPr>
          <w:t>www</w:t>
        </w:r>
      </w:hyperlink>
      <w:r w:rsidRPr="00450C64">
        <w:rPr>
          <w:rFonts w:ascii="Times New Roman" w:hAnsi="Times New Roman" w:cs="Times New Roman"/>
          <w:sz w:val="28"/>
          <w:szCs w:val="28"/>
        </w:rPr>
        <w:t xml:space="preserve"> </w:t>
      </w:r>
      <w:r>
        <w:rPr>
          <w:rFonts w:ascii="Times New Roman" w:hAnsi="Times New Roman" w:cs="Times New Roman"/>
          <w:sz w:val="28"/>
          <w:szCs w:val="28"/>
        </w:rPr>
        <w:t>николенское</w:t>
      </w:r>
      <w:r w:rsidRPr="00DD6FCC">
        <w:rPr>
          <w:rFonts w:ascii="Times New Roman" w:hAnsi="Times New Roman" w:cs="Times New Roman"/>
          <w:sz w:val="28"/>
          <w:szCs w:val="28"/>
        </w:rPr>
        <w:t>.рф//.</w:t>
      </w:r>
    </w:p>
    <w:p w:rsidR="005B756A" w:rsidRDefault="005B756A" w:rsidP="005B756A">
      <w:pPr>
        <w:autoSpaceDN w:val="0"/>
        <w:adjustRightInd w:val="0"/>
        <w:ind w:firstLine="709"/>
        <w:jc w:val="both"/>
        <w:rPr>
          <w:rFonts w:ascii="Times New Roman" w:hAnsi="Times New Roman"/>
          <w:sz w:val="28"/>
          <w:szCs w:val="28"/>
        </w:rPr>
      </w:pPr>
      <w:r w:rsidRPr="00DD6FCC">
        <w:rPr>
          <w:rFonts w:ascii="Times New Roman" w:hAnsi="Times New Roman" w:cs="Times New Roman"/>
          <w:sz w:val="28"/>
          <w:szCs w:val="28"/>
        </w:rPr>
        <w:t xml:space="preserve">1.3.5. </w:t>
      </w:r>
      <w:r w:rsidRPr="00BC586A">
        <w:rPr>
          <w:rFonts w:ascii="Times New Roman" w:hAnsi="Times New Roman"/>
          <w:sz w:val="28"/>
          <w:szCs w:val="28"/>
        </w:rPr>
        <w:t>Посредством размещения информации в федеральной государственной информационной системе «Единый портал государственных и муниципальных услуг (функций)» www.gosuslugi.ru</w:t>
      </w:r>
      <w:r w:rsidRPr="00470AFB">
        <w:rPr>
          <w:rFonts w:ascii="Times New Roman" w:hAnsi="Times New Roman"/>
          <w:sz w:val="28"/>
          <w:szCs w:val="28"/>
        </w:rPr>
        <w:t xml:space="preserve">(далее </w:t>
      </w:r>
      <w:r w:rsidRPr="00470AFB">
        <w:rPr>
          <w:rFonts w:ascii="Times New Roman" w:hAnsi="Times New Roman"/>
          <w:sz w:val="28"/>
          <w:szCs w:val="28"/>
        </w:rPr>
        <w:lastRenderedPageBreak/>
        <w:t>– Портал</w:t>
      </w:r>
      <w:r w:rsidRPr="00470AFB">
        <w:rPr>
          <w:sz w:val="28"/>
          <w:szCs w:val="28"/>
        </w:rPr>
        <w:t>)</w:t>
      </w:r>
      <w:r w:rsidRPr="00470AFB">
        <w:rPr>
          <w:rFonts w:ascii="Times New Roman" w:hAnsi="Times New Roman"/>
          <w:sz w:val="28"/>
          <w:szCs w:val="28"/>
        </w:rPr>
        <w:t>,</w:t>
      </w:r>
      <w:r w:rsidRPr="00BC586A">
        <w:rPr>
          <w:rFonts w:ascii="Times New Roman" w:hAnsi="Times New Roman"/>
          <w:sz w:val="28"/>
          <w:szCs w:val="28"/>
        </w:rPr>
        <w:t xml:space="preserve"> на официальном Портале государственных и муниципальных услуг (функций) Краснодарского края </w:t>
      </w:r>
      <w:hyperlink r:id="rId13" w:history="1">
        <w:r w:rsidRPr="00450C64">
          <w:rPr>
            <w:rStyle w:val="a5"/>
            <w:rFonts w:ascii="Times New Roman" w:hAnsi="Times New Roman"/>
            <w:color w:val="auto"/>
            <w:sz w:val="28"/>
            <w:szCs w:val="28"/>
            <w:u w:val="none"/>
          </w:rPr>
          <w:t>www.pgu.krasnodar.ru</w:t>
        </w:r>
      </w:hyperlink>
      <w:r w:rsidRPr="00470AFB">
        <w:rPr>
          <w:rFonts w:ascii="Times New Roman" w:hAnsi="Times New Roman"/>
          <w:sz w:val="28"/>
          <w:szCs w:val="28"/>
        </w:rPr>
        <w:t>(далее – Портал).</w:t>
      </w:r>
    </w:p>
    <w:p w:rsidR="005B756A" w:rsidRPr="00DD6FCC" w:rsidRDefault="005B756A" w:rsidP="005B756A">
      <w:pPr>
        <w:pStyle w:val="af0"/>
        <w:suppressAutoHyphens/>
        <w:spacing w:before="0" w:after="0"/>
        <w:ind w:firstLine="709"/>
        <w:jc w:val="both"/>
        <w:rPr>
          <w:rFonts w:ascii="Times New Roman" w:hAnsi="Times New Roman" w:cs="Times New Roman"/>
          <w:sz w:val="28"/>
          <w:szCs w:val="28"/>
        </w:rPr>
      </w:pPr>
      <w:r w:rsidRPr="00DD6FCC">
        <w:rPr>
          <w:rFonts w:ascii="Times New Roman" w:hAnsi="Times New Roman" w:cs="Times New Roman"/>
          <w:sz w:val="28"/>
          <w:szCs w:val="28"/>
        </w:rPr>
        <w:t xml:space="preserve">На </w:t>
      </w:r>
      <w:r>
        <w:rPr>
          <w:rFonts w:ascii="Times New Roman" w:hAnsi="Times New Roman" w:cs="Times New Roman"/>
          <w:sz w:val="28"/>
          <w:szCs w:val="28"/>
        </w:rPr>
        <w:t>П</w:t>
      </w:r>
      <w:r w:rsidRPr="00DD6FCC">
        <w:rPr>
          <w:rFonts w:ascii="Times New Roman" w:hAnsi="Times New Roman" w:cs="Times New Roman"/>
          <w:sz w:val="28"/>
          <w:szCs w:val="28"/>
        </w:rPr>
        <w:t>ортале размещается следующая информация:</w:t>
      </w:r>
    </w:p>
    <w:p w:rsidR="005B756A" w:rsidRPr="00BC586A" w:rsidRDefault="005B756A" w:rsidP="005B756A">
      <w:pPr>
        <w:ind w:firstLine="709"/>
        <w:jc w:val="both"/>
        <w:rPr>
          <w:rFonts w:ascii="Times New Roman" w:hAnsi="Times New Roman"/>
          <w:sz w:val="28"/>
          <w:szCs w:val="28"/>
        </w:rPr>
      </w:pPr>
      <w:r w:rsidRPr="00BC586A">
        <w:rPr>
          <w:rFonts w:ascii="Times New Roman" w:hAnsi="Times New Roman"/>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B756A" w:rsidRPr="00BC586A" w:rsidRDefault="005B756A" w:rsidP="005B756A">
      <w:pPr>
        <w:ind w:firstLine="709"/>
        <w:jc w:val="both"/>
        <w:rPr>
          <w:rFonts w:ascii="Times New Roman" w:hAnsi="Times New Roman"/>
          <w:sz w:val="28"/>
          <w:szCs w:val="28"/>
        </w:rPr>
      </w:pPr>
      <w:r w:rsidRPr="00BC586A">
        <w:rPr>
          <w:rFonts w:ascii="Times New Roman" w:hAnsi="Times New Roman"/>
          <w:sz w:val="28"/>
          <w:szCs w:val="28"/>
        </w:rPr>
        <w:t>круг заявителей;</w:t>
      </w:r>
    </w:p>
    <w:p w:rsidR="005B756A" w:rsidRPr="00BC586A" w:rsidRDefault="005B756A" w:rsidP="005B756A">
      <w:pPr>
        <w:ind w:firstLine="709"/>
        <w:jc w:val="both"/>
        <w:rPr>
          <w:rFonts w:ascii="Times New Roman" w:hAnsi="Times New Roman"/>
          <w:sz w:val="28"/>
          <w:szCs w:val="28"/>
        </w:rPr>
      </w:pPr>
      <w:r w:rsidRPr="00BC586A">
        <w:rPr>
          <w:rFonts w:ascii="Times New Roman" w:hAnsi="Times New Roman"/>
          <w:sz w:val="28"/>
          <w:szCs w:val="28"/>
        </w:rPr>
        <w:t>срок предоставления муниципальной услуги;</w:t>
      </w:r>
    </w:p>
    <w:p w:rsidR="005B756A" w:rsidRPr="00BC586A" w:rsidRDefault="005B756A" w:rsidP="005B756A">
      <w:pPr>
        <w:ind w:firstLine="709"/>
        <w:jc w:val="both"/>
        <w:rPr>
          <w:rFonts w:ascii="Times New Roman" w:hAnsi="Times New Roman"/>
          <w:sz w:val="28"/>
          <w:szCs w:val="28"/>
        </w:rPr>
      </w:pPr>
      <w:r w:rsidRPr="00BC586A">
        <w:rPr>
          <w:rFonts w:ascii="Times New Roman" w:hAnsi="Times New Roman"/>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B756A" w:rsidRPr="00BC586A" w:rsidRDefault="005B756A" w:rsidP="005B756A">
      <w:pPr>
        <w:ind w:firstLine="709"/>
        <w:jc w:val="both"/>
        <w:rPr>
          <w:rFonts w:ascii="Times New Roman" w:hAnsi="Times New Roman"/>
          <w:sz w:val="28"/>
          <w:szCs w:val="28"/>
        </w:rPr>
      </w:pPr>
      <w:r w:rsidRPr="00BC586A">
        <w:rPr>
          <w:rFonts w:ascii="Times New Roman" w:hAnsi="Times New Roman"/>
          <w:sz w:val="28"/>
          <w:szCs w:val="28"/>
        </w:rPr>
        <w:t>размер государственной пошлины, взимаемой за предоставление муниципальной услуги;</w:t>
      </w:r>
    </w:p>
    <w:p w:rsidR="005B756A" w:rsidRPr="00BC586A" w:rsidRDefault="005B756A" w:rsidP="005B756A">
      <w:pPr>
        <w:ind w:firstLine="709"/>
        <w:jc w:val="both"/>
        <w:rPr>
          <w:rFonts w:ascii="Times New Roman" w:hAnsi="Times New Roman"/>
          <w:sz w:val="28"/>
          <w:szCs w:val="28"/>
        </w:rPr>
      </w:pPr>
      <w:r w:rsidRPr="00BC586A">
        <w:rPr>
          <w:rFonts w:ascii="Times New Roman" w:hAnsi="Times New Roman"/>
          <w:sz w:val="28"/>
          <w:szCs w:val="28"/>
        </w:rPr>
        <w:t xml:space="preserve">исчерпывающий перечень оснований для приостановления или отказа </w:t>
      </w:r>
    </w:p>
    <w:p w:rsidR="005B756A" w:rsidRPr="00BC586A" w:rsidRDefault="005B756A" w:rsidP="005B756A">
      <w:pPr>
        <w:ind w:firstLine="709"/>
        <w:jc w:val="both"/>
        <w:rPr>
          <w:rFonts w:ascii="Times New Roman" w:hAnsi="Times New Roman"/>
          <w:sz w:val="28"/>
          <w:szCs w:val="28"/>
        </w:rPr>
      </w:pPr>
      <w:r w:rsidRPr="00BC586A">
        <w:rPr>
          <w:rFonts w:ascii="Times New Roman" w:hAnsi="Times New Roman"/>
          <w:sz w:val="28"/>
          <w:szCs w:val="28"/>
        </w:rPr>
        <w:t>в предоставлении муниципальной услуги;</w:t>
      </w:r>
    </w:p>
    <w:p w:rsidR="005B756A" w:rsidRPr="00BC586A" w:rsidRDefault="005B756A" w:rsidP="005B756A">
      <w:pPr>
        <w:ind w:firstLine="709"/>
        <w:jc w:val="both"/>
        <w:rPr>
          <w:rFonts w:ascii="Times New Roman" w:hAnsi="Times New Roman"/>
          <w:sz w:val="28"/>
          <w:szCs w:val="28"/>
        </w:rPr>
      </w:pPr>
      <w:r w:rsidRPr="00BC586A">
        <w:rPr>
          <w:rFonts w:ascii="Times New Roman" w:hAnsi="Times New Roman"/>
          <w:sz w:val="28"/>
          <w:szCs w:val="28"/>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B756A" w:rsidRPr="00BC586A" w:rsidRDefault="005B756A" w:rsidP="005B756A">
      <w:pPr>
        <w:ind w:firstLine="709"/>
        <w:jc w:val="both"/>
        <w:rPr>
          <w:rFonts w:ascii="Times New Roman" w:hAnsi="Times New Roman"/>
          <w:sz w:val="28"/>
          <w:szCs w:val="28"/>
        </w:rPr>
      </w:pPr>
      <w:r w:rsidRPr="00BC586A">
        <w:rPr>
          <w:rFonts w:ascii="Times New Roman" w:hAnsi="Times New Roman"/>
          <w:sz w:val="28"/>
          <w:szCs w:val="28"/>
        </w:rPr>
        <w:t>формы заявлений (уведо</w:t>
      </w:r>
      <w:r>
        <w:rPr>
          <w:rFonts w:ascii="Times New Roman" w:hAnsi="Times New Roman"/>
          <w:sz w:val="28"/>
          <w:szCs w:val="28"/>
        </w:rPr>
        <w:t>млений, сообщений), используемых</w:t>
      </w:r>
      <w:r w:rsidRPr="00BC586A">
        <w:rPr>
          <w:rFonts w:ascii="Times New Roman" w:hAnsi="Times New Roman"/>
          <w:sz w:val="28"/>
          <w:szCs w:val="28"/>
        </w:rPr>
        <w:t xml:space="preserve"> при предоставлении муниципальной услуги.</w:t>
      </w:r>
    </w:p>
    <w:p w:rsidR="005B756A" w:rsidRPr="00BC586A" w:rsidRDefault="005B756A" w:rsidP="005B756A">
      <w:pPr>
        <w:ind w:firstLine="709"/>
        <w:jc w:val="both"/>
        <w:rPr>
          <w:rFonts w:ascii="Times New Roman" w:hAnsi="Times New Roman"/>
          <w:sz w:val="28"/>
          <w:szCs w:val="28"/>
        </w:rPr>
      </w:pPr>
      <w:r w:rsidRPr="00BC586A">
        <w:rPr>
          <w:rFonts w:ascii="Times New Roman" w:hAnsi="Times New Roman"/>
          <w:sz w:val="28"/>
          <w:szCs w:val="28"/>
        </w:rPr>
        <w:t>Информация на Портале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5B756A" w:rsidRPr="00BC586A" w:rsidRDefault="005B756A" w:rsidP="005B756A">
      <w:pPr>
        <w:ind w:firstLine="709"/>
        <w:jc w:val="both"/>
        <w:rPr>
          <w:rFonts w:ascii="Times New Roman" w:hAnsi="Times New Roman"/>
          <w:sz w:val="28"/>
          <w:szCs w:val="28"/>
        </w:rPr>
      </w:pPr>
      <w:r w:rsidRPr="00BC586A">
        <w:rPr>
          <w:rFonts w:ascii="Times New Roman" w:hAnsi="Times New Roman"/>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B756A" w:rsidRPr="00DD6FCC" w:rsidRDefault="005B756A" w:rsidP="005B756A">
      <w:pPr>
        <w:pStyle w:val="af0"/>
        <w:suppressAutoHyphens/>
        <w:spacing w:before="0" w:after="0"/>
        <w:ind w:firstLine="567"/>
        <w:jc w:val="both"/>
        <w:rPr>
          <w:rFonts w:ascii="Times New Roman" w:hAnsi="Times New Roman" w:cs="Times New Roman"/>
          <w:sz w:val="28"/>
          <w:szCs w:val="28"/>
        </w:rPr>
      </w:pPr>
      <w:r w:rsidRPr="00DD6FCC">
        <w:rPr>
          <w:rFonts w:ascii="Times New Roman" w:hAnsi="Times New Roman" w:cs="Times New Roman"/>
          <w:sz w:val="28"/>
          <w:szCs w:val="28"/>
        </w:rPr>
        <w:t>1.3.6. Посредством размещения информационных стендов в уполномоченном органе.</w:t>
      </w:r>
    </w:p>
    <w:p w:rsidR="005B756A" w:rsidRPr="00DD6FCC" w:rsidRDefault="005B756A" w:rsidP="005B756A">
      <w:pPr>
        <w:pStyle w:val="af0"/>
        <w:suppressAutoHyphens/>
        <w:spacing w:before="0" w:after="0"/>
        <w:ind w:firstLine="567"/>
        <w:jc w:val="both"/>
        <w:rPr>
          <w:rFonts w:ascii="Times New Roman" w:hAnsi="Times New Roman" w:cs="Times New Roman"/>
          <w:sz w:val="28"/>
          <w:szCs w:val="28"/>
        </w:rPr>
      </w:pPr>
      <w:r w:rsidRPr="00DD6FCC">
        <w:rPr>
          <w:rFonts w:ascii="Times New Roman" w:hAnsi="Times New Roman" w:cs="Times New Roman"/>
          <w:sz w:val="28"/>
          <w:szCs w:val="28"/>
        </w:rPr>
        <w:t>Консультирование по вопросам предоставления муниципальной услуги осуществляется бесплатно.</w:t>
      </w:r>
    </w:p>
    <w:p w:rsidR="005B756A" w:rsidRPr="00DD6FCC" w:rsidRDefault="005B756A" w:rsidP="005B756A">
      <w:pPr>
        <w:pStyle w:val="af0"/>
        <w:suppressAutoHyphens/>
        <w:spacing w:before="0" w:after="0"/>
        <w:ind w:firstLine="567"/>
        <w:jc w:val="both"/>
        <w:rPr>
          <w:rFonts w:ascii="Times New Roman" w:hAnsi="Times New Roman" w:cs="Times New Roman"/>
          <w:sz w:val="28"/>
          <w:szCs w:val="28"/>
        </w:rPr>
      </w:pPr>
      <w:r w:rsidRPr="00DD6FCC">
        <w:rPr>
          <w:rFonts w:ascii="Times New Roman" w:hAnsi="Times New Roman" w:cs="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5B756A" w:rsidRPr="00DD6FCC" w:rsidRDefault="005B756A" w:rsidP="005B756A">
      <w:pPr>
        <w:pStyle w:val="af0"/>
        <w:suppressAutoHyphens/>
        <w:spacing w:before="0" w:after="0"/>
        <w:ind w:firstLine="567"/>
        <w:jc w:val="both"/>
        <w:rPr>
          <w:rFonts w:ascii="Times New Roman" w:hAnsi="Times New Roman" w:cs="Times New Roman"/>
          <w:sz w:val="28"/>
          <w:szCs w:val="28"/>
        </w:rPr>
      </w:pPr>
      <w:proofErr w:type="gramStart"/>
      <w:r w:rsidRPr="00DD6FCC">
        <w:rPr>
          <w:rFonts w:ascii="Times New Roman" w:hAnsi="Times New Roman" w:cs="Times New Roman"/>
          <w:sz w:val="28"/>
          <w:szCs w:val="28"/>
        </w:rPr>
        <w:t xml:space="preserve">При консультировании по телефону специалист должен назвать свою фамилию, имя и отчество, должность, а затем в вежливой форме четко и </w:t>
      </w:r>
      <w:r w:rsidRPr="00DD6FCC">
        <w:rPr>
          <w:rFonts w:ascii="Times New Roman" w:hAnsi="Times New Roman" w:cs="Times New Roman"/>
          <w:sz w:val="28"/>
          <w:szCs w:val="28"/>
        </w:rPr>
        <w:lastRenderedPageBreak/>
        <w:t>подробно проинформировать обратившегося по интересующим его вопросам.</w:t>
      </w:r>
      <w:proofErr w:type="gramEnd"/>
    </w:p>
    <w:p w:rsidR="005B756A" w:rsidRPr="00DD6FCC" w:rsidRDefault="005B756A" w:rsidP="005B756A">
      <w:pPr>
        <w:pStyle w:val="af0"/>
        <w:suppressAutoHyphens/>
        <w:spacing w:before="0" w:after="0"/>
        <w:ind w:firstLine="567"/>
        <w:jc w:val="both"/>
        <w:rPr>
          <w:rFonts w:ascii="Times New Roman" w:hAnsi="Times New Roman" w:cs="Times New Roman"/>
          <w:sz w:val="28"/>
          <w:szCs w:val="28"/>
        </w:rPr>
      </w:pPr>
      <w:r w:rsidRPr="00DD6FCC">
        <w:rPr>
          <w:rFonts w:ascii="Times New Roman" w:hAnsi="Times New Roman" w:cs="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5B756A" w:rsidRPr="00DD6FCC" w:rsidRDefault="005B756A" w:rsidP="005B756A">
      <w:pPr>
        <w:pStyle w:val="af0"/>
        <w:suppressAutoHyphens/>
        <w:spacing w:before="0" w:after="0"/>
        <w:ind w:firstLine="567"/>
        <w:jc w:val="both"/>
        <w:rPr>
          <w:rFonts w:ascii="Times New Roman" w:hAnsi="Times New Roman" w:cs="Times New Roman"/>
          <w:sz w:val="28"/>
          <w:szCs w:val="28"/>
        </w:rPr>
      </w:pPr>
      <w:r w:rsidRPr="00DD6FCC">
        <w:rPr>
          <w:rFonts w:ascii="Times New Roman" w:hAnsi="Times New Roman" w:cs="Times New Roman"/>
          <w:sz w:val="28"/>
          <w:szCs w:val="28"/>
        </w:rPr>
        <w:t>Рекомендуемое время для телефонного разговора – не более 10 минут, личного устного информирования – не более 20 минут.</w:t>
      </w:r>
    </w:p>
    <w:p w:rsidR="005B756A" w:rsidRPr="00DD6FCC" w:rsidRDefault="005B756A" w:rsidP="005B756A">
      <w:pPr>
        <w:pStyle w:val="af0"/>
        <w:suppressAutoHyphens/>
        <w:spacing w:before="0" w:after="0"/>
        <w:ind w:firstLine="567"/>
        <w:jc w:val="both"/>
        <w:rPr>
          <w:rFonts w:ascii="Times New Roman" w:hAnsi="Times New Roman" w:cs="Times New Roman"/>
          <w:sz w:val="28"/>
          <w:szCs w:val="28"/>
        </w:rPr>
      </w:pPr>
      <w:r w:rsidRPr="00DD6FCC">
        <w:rPr>
          <w:rFonts w:ascii="Times New Roman" w:hAnsi="Times New Roman" w:cs="Times New Roman"/>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5B756A" w:rsidRPr="00DD6FCC" w:rsidRDefault="005B756A" w:rsidP="005B756A">
      <w:pPr>
        <w:pStyle w:val="af0"/>
        <w:suppressAutoHyphens/>
        <w:spacing w:before="0" w:after="0"/>
        <w:ind w:firstLine="567"/>
        <w:jc w:val="both"/>
        <w:rPr>
          <w:rFonts w:ascii="Times New Roman" w:hAnsi="Times New Roman" w:cs="Times New Roman"/>
          <w:sz w:val="28"/>
          <w:szCs w:val="28"/>
        </w:rPr>
      </w:pPr>
      <w:r w:rsidRPr="00DD6FCC">
        <w:rPr>
          <w:rFonts w:ascii="Times New Roman" w:hAnsi="Times New Roman" w:cs="Times New Roman"/>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5B756A" w:rsidRPr="00DD6FCC" w:rsidRDefault="005B756A" w:rsidP="005B756A">
      <w:pPr>
        <w:pStyle w:val="af0"/>
        <w:suppressAutoHyphens/>
        <w:spacing w:before="0" w:after="0"/>
        <w:ind w:firstLine="567"/>
        <w:jc w:val="both"/>
        <w:rPr>
          <w:rFonts w:ascii="Times New Roman" w:hAnsi="Times New Roman" w:cs="Times New Roman"/>
          <w:sz w:val="28"/>
          <w:szCs w:val="28"/>
        </w:rPr>
      </w:pPr>
      <w:r w:rsidRPr="00DD6FCC">
        <w:rPr>
          <w:rFonts w:ascii="Times New Roman" w:hAnsi="Times New Roman" w:cs="Times New Roman"/>
          <w:sz w:val="28"/>
          <w:szCs w:val="28"/>
        </w:rPr>
        <w:t>1.3.7.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МФЦ.</w:t>
      </w:r>
    </w:p>
    <w:p w:rsidR="005B756A" w:rsidRPr="00BC586A" w:rsidRDefault="005B756A" w:rsidP="005B756A">
      <w:pPr>
        <w:ind w:firstLine="709"/>
        <w:jc w:val="both"/>
        <w:rPr>
          <w:rFonts w:ascii="Times New Roman" w:hAnsi="Times New Roman"/>
          <w:sz w:val="28"/>
          <w:szCs w:val="28"/>
        </w:rPr>
      </w:pPr>
      <w:r w:rsidRPr="00BC586A">
        <w:rPr>
          <w:rFonts w:ascii="Times New Roman" w:hAnsi="Times New Roman"/>
          <w:sz w:val="28"/>
          <w:szCs w:val="28"/>
        </w:rPr>
        <w:t xml:space="preserve">Информационные стенды, размещенные в администрации </w:t>
      </w:r>
      <w:r>
        <w:rPr>
          <w:rFonts w:ascii="Times New Roman" w:hAnsi="Times New Roman"/>
          <w:sz w:val="28"/>
          <w:szCs w:val="28"/>
        </w:rPr>
        <w:t xml:space="preserve">Николенского сельского </w:t>
      </w:r>
      <w:r w:rsidRPr="00BC586A">
        <w:rPr>
          <w:rFonts w:ascii="Times New Roman" w:hAnsi="Times New Roman"/>
          <w:sz w:val="28"/>
          <w:szCs w:val="28"/>
        </w:rPr>
        <w:t>Гулькевичского района и МФЦ, должны содержать справочную информацию:</w:t>
      </w:r>
    </w:p>
    <w:p w:rsidR="005B756A" w:rsidRPr="00BC586A" w:rsidRDefault="005B756A" w:rsidP="005B756A">
      <w:pPr>
        <w:ind w:firstLine="709"/>
        <w:jc w:val="both"/>
        <w:rPr>
          <w:rFonts w:ascii="Times New Roman" w:hAnsi="Times New Roman"/>
          <w:sz w:val="28"/>
          <w:szCs w:val="28"/>
        </w:rPr>
      </w:pPr>
      <w:r w:rsidRPr="00BC586A">
        <w:rPr>
          <w:rFonts w:ascii="Times New Roman" w:hAnsi="Times New Roman"/>
          <w:sz w:val="28"/>
          <w:szCs w:val="28"/>
        </w:rPr>
        <w:t>режим работы, адреса уполномоченного органа и МФЦ;</w:t>
      </w:r>
    </w:p>
    <w:p w:rsidR="005B756A" w:rsidRPr="00BC586A" w:rsidRDefault="005B756A" w:rsidP="005B756A">
      <w:pPr>
        <w:ind w:firstLine="709"/>
        <w:jc w:val="both"/>
        <w:rPr>
          <w:rFonts w:ascii="Times New Roman" w:hAnsi="Times New Roman"/>
          <w:sz w:val="28"/>
          <w:szCs w:val="28"/>
        </w:rPr>
      </w:pPr>
      <w:r w:rsidRPr="00BC586A">
        <w:rPr>
          <w:rFonts w:ascii="Times New Roman" w:hAnsi="Times New Roman"/>
          <w:sz w:val="28"/>
          <w:szCs w:val="28"/>
        </w:rPr>
        <w:t>адрес официального сайта и адрес электронной почты уполномоченного органа;</w:t>
      </w:r>
    </w:p>
    <w:p w:rsidR="005B756A" w:rsidRPr="00BC586A" w:rsidRDefault="005B756A" w:rsidP="005B756A">
      <w:pPr>
        <w:ind w:firstLine="709"/>
        <w:jc w:val="both"/>
        <w:rPr>
          <w:rFonts w:ascii="Times New Roman" w:hAnsi="Times New Roman"/>
          <w:sz w:val="28"/>
          <w:szCs w:val="28"/>
        </w:rPr>
      </w:pPr>
      <w:r w:rsidRPr="00BC586A">
        <w:rPr>
          <w:rFonts w:ascii="Times New Roman" w:hAnsi="Times New Roman"/>
          <w:sz w:val="28"/>
          <w:szCs w:val="28"/>
        </w:rPr>
        <w:t>почтовые адреса, телефоны, фамилии руководителей уполномоченного органа и МФЦ;</w:t>
      </w:r>
    </w:p>
    <w:p w:rsidR="005B756A" w:rsidRPr="00BC586A" w:rsidRDefault="005B756A" w:rsidP="005B756A">
      <w:pPr>
        <w:ind w:firstLine="709"/>
        <w:jc w:val="both"/>
        <w:rPr>
          <w:rFonts w:ascii="Times New Roman" w:hAnsi="Times New Roman"/>
          <w:sz w:val="28"/>
          <w:szCs w:val="28"/>
        </w:rPr>
      </w:pPr>
      <w:r w:rsidRPr="00BC586A">
        <w:rPr>
          <w:rFonts w:ascii="Times New Roman" w:hAnsi="Times New Roman"/>
          <w:sz w:val="28"/>
          <w:szCs w:val="28"/>
        </w:rPr>
        <w:t>порядок получения консультаций о предоставлении муниципальной услуги;</w:t>
      </w:r>
    </w:p>
    <w:p w:rsidR="005B756A" w:rsidRPr="00BC586A" w:rsidRDefault="005B756A" w:rsidP="005B756A">
      <w:pPr>
        <w:ind w:firstLine="709"/>
        <w:jc w:val="both"/>
        <w:rPr>
          <w:rFonts w:ascii="Times New Roman" w:hAnsi="Times New Roman"/>
          <w:sz w:val="28"/>
          <w:szCs w:val="28"/>
        </w:rPr>
      </w:pPr>
      <w:r w:rsidRPr="00BC586A">
        <w:rPr>
          <w:rFonts w:ascii="Times New Roman" w:hAnsi="Times New Roman"/>
          <w:sz w:val="28"/>
          <w:szCs w:val="28"/>
        </w:rPr>
        <w:t>порядок и сроки предоставления муниципальной услуги;</w:t>
      </w:r>
    </w:p>
    <w:p w:rsidR="005B756A" w:rsidRPr="00BC586A" w:rsidRDefault="005B756A" w:rsidP="005B756A">
      <w:pPr>
        <w:ind w:firstLine="709"/>
        <w:jc w:val="both"/>
        <w:rPr>
          <w:rFonts w:ascii="Times New Roman" w:hAnsi="Times New Roman"/>
          <w:sz w:val="28"/>
          <w:szCs w:val="28"/>
        </w:rPr>
      </w:pPr>
      <w:r w:rsidRPr="00BC586A">
        <w:rPr>
          <w:rFonts w:ascii="Times New Roman" w:hAnsi="Times New Roman"/>
          <w:sz w:val="28"/>
          <w:szCs w:val="28"/>
        </w:rPr>
        <w:t>образцы заявлений о предоставлении муниципальной услуги и образцы заполнения таких заявлений;</w:t>
      </w:r>
    </w:p>
    <w:p w:rsidR="005B756A" w:rsidRPr="00BC586A" w:rsidRDefault="005B756A" w:rsidP="005B756A">
      <w:pPr>
        <w:ind w:firstLine="709"/>
        <w:jc w:val="both"/>
        <w:rPr>
          <w:rFonts w:ascii="Times New Roman" w:hAnsi="Times New Roman"/>
          <w:sz w:val="28"/>
          <w:szCs w:val="28"/>
        </w:rPr>
      </w:pPr>
      <w:r w:rsidRPr="00BC586A">
        <w:rPr>
          <w:rFonts w:ascii="Times New Roman" w:hAnsi="Times New Roman"/>
          <w:sz w:val="28"/>
          <w:szCs w:val="28"/>
        </w:rPr>
        <w:t>перечень документов, необходимых для предоставления муниципальной услуги;</w:t>
      </w:r>
    </w:p>
    <w:p w:rsidR="005B756A" w:rsidRPr="00BC586A" w:rsidRDefault="005B756A" w:rsidP="005B756A">
      <w:pPr>
        <w:ind w:firstLine="709"/>
        <w:jc w:val="both"/>
        <w:rPr>
          <w:rFonts w:ascii="Times New Roman" w:hAnsi="Times New Roman"/>
          <w:sz w:val="28"/>
          <w:szCs w:val="28"/>
        </w:rPr>
      </w:pPr>
      <w:r w:rsidRPr="00BC586A">
        <w:rPr>
          <w:rFonts w:ascii="Times New Roman" w:hAnsi="Times New Roman"/>
          <w:sz w:val="28"/>
          <w:szCs w:val="28"/>
        </w:rPr>
        <w:t>основания для отказа в приеме документов о предоставлении муниципальной услуги;</w:t>
      </w:r>
    </w:p>
    <w:p w:rsidR="005B756A" w:rsidRPr="00BC586A" w:rsidRDefault="005B756A" w:rsidP="005B756A">
      <w:pPr>
        <w:ind w:firstLine="709"/>
        <w:jc w:val="both"/>
        <w:rPr>
          <w:rFonts w:ascii="Times New Roman" w:hAnsi="Times New Roman"/>
          <w:sz w:val="28"/>
          <w:szCs w:val="28"/>
        </w:rPr>
      </w:pPr>
      <w:r w:rsidRPr="00BC586A">
        <w:rPr>
          <w:rFonts w:ascii="Times New Roman" w:hAnsi="Times New Roman"/>
          <w:sz w:val="28"/>
          <w:szCs w:val="28"/>
        </w:rPr>
        <w:t>основания для отказа в предоставлении муниципальной услуги;</w:t>
      </w:r>
    </w:p>
    <w:p w:rsidR="005B756A" w:rsidRPr="00BC586A" w:rsidRDefault="005B756A" w:rsidP="005B756A">
      <w:pPr>
        <w:ind w:firstLine="709"/>
        <w:jc w:val="both"/>
        <w:rPr>
          <w:rFonts w:ascii="Times New Roman" w:hAnsi="Times New Roman"/>
          <w:sz w:val="28"/>
          <w:szCs w:val="28"/>
        </w:rPr>
      </w:pPr>
      <w:r w:rsidRPr="00BC586A">
        <w:rPr>
          <w:rFonts w:ascii="Times New Roman" w:hAnsi="Times New Roman"/>
          <w:sz w:val="28"/>
          <w:szCs w:val="28"/>
        </w:rPr>
        <w:t xml:space="preserve">досудебный (внесудебный) порядок обжалования решений и действий (бездействия) администрации </w:t>
      </w:r>
      <w:r>
        <w:rPr>
          <w:rFonts w:ascii="Times New Roman" w:hAnsi="Times New Roman"/>
          <w:sz w:val="28"/>
          <w:szCs w:val="28"/>
        </w:rPr>
        <w:t>Николенского сельского поселения Гулькевичского района</w:t>
      </w:r>
      <w:r w:rsidRPr="00BC586A">
        <w:rPr>
          <w:rFonts w:ascii="Times New Roman" w:hAnsi="Times New Roman"/>
          <w:sz w:val="28"/>
          <w:szCs w:val="28"/>
        </w:rPr>
        <w:t>, МФЦ,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w:t>
      </w:r>
      <w:r>
        <w:rPr>
          <w:rFonts w:ascii="Times New Roman" w:hAnsi="Times New Roman"/>
          <w:sz w:val="28"/>
          <w:szCs w:val="28"/>
        </w:rPr>
        <w:t xml:space="preserve"> </w:t>
      </w:r>
      <w:r w:rsidRPr="00470AFB">
        <w:rPr>
          <w:rFonts w:ascii="Times New Roman" w:hAnsi="Times New Roman"/>
          <w:sz w:val="28"/>
          <w:szCs w:val="28"/>
        </w:rPr>
        <w:t>(далее также – Федеральный закон № 210-ФЗ)</w:t>
      </w:r>
      <w:r w:rsidRPr="00BC586A">
        <w:rPr>
          <w:rFonts w:ascii="Times New Roman" w:hAnsi="Times New Roman"/>
          <w:sz w:val="28"/>
          <w:szCs w:val="28"/>
        </w:rPr>
        <w:t>, а также их должностных лиц, муниципальных служащих, работников;</w:t>
      </w:r>
    </w:p>
    <w:p w:rsidR="005B756A" w:rsidRPr="00BC586A" w:rsidRDefault="005B756A" w:rsidP="005B756A">
      <w:pPr>
        <w:ind w:firstLine="709"/>
        <w:jc w:val="both"/>
        <w:rPr>
          <w:rFonts w:ascii="Times New Roman" w:hAnsi="Times New Roman"/>
          <w:sz w:val="28"/>
          <w:szCs w:val="28"/>
        </w:rPr>
      </w:pPr>
      <w:r w:rsidRPr="00BC586A">
        <w:rPr>
          <w:rFonts w:ascii="Times New Roman" w:hAnsi="Times New Roman"/>
          <w:sz w:val="28"/>
          <w:szCs w:val="28"/>
        </w:rPr>
        <w:lastRenderedPageBreak/>
        <w:t>иную информацию, необходимую для получения муниципальной услуги.</w:t>
      </w:r>
    </w:p>
    <w:p w:rsidR="005B756A" w:rsidRPr="00BC586A" w:rsidRDefault="005B756A" w:rsidP="005B756A">
      <w:pPr>
        <w:ind w:firstLine="709"/>
        <w:jc w:val="both"/>
        <w:rPr>
          <w:rFonts w:ascii="Times New Roman" w:hAnsi="Times New Roman"/>
          <w:sz w:val="28"/>
          <w:szCs w:val="28"/>
        </w:rPr>
      </w:pPr>
      <w:r w:rsidRPr="00BC586A">
        <w:rPr>
          <w:rFonts w:ascii="Times New Roman" w:hAnsi="Times New Roman"/>
          <w:sz w:val="28"/>
          <w:szCs w:val="28"/>
        </w:rPr>
        <w:t>1.3</w:t>
      </w:r>
      <w:r>
        <w:rPr>
          <w:rFonts w:ascii="Times New Roman" w:hAnsi="Times New Roman"/>
          <w:sz w:val="28"/>
          <w:szCs w:val="28"/>
        </w:rPr>
        <w:t>.8</w:t>
      </w:r>
      <w:r w:rsidRPr="00BC586A">
        <w:rPr>
          <w:rFonts w:ascii="Times New Roman" w:hAnsi="Times New Roman"/>
          <w:sz w:val="28"/>
          <w:szCs w:val="28"/>
        </w:rPr>
        <w:t xml:space="preserve">. Справочная информация также подлежит обязательному размещению на официальном сайте, на Портале. </w:t>
      </w:r>
    </w:p>
    <w:p w:rsidR="005B756A" w:rsidRPr="00BC586A" w:rsidRDefault="005B756A" w:rsidP="005B756A">
      <w:pPr>
        <w:ind w:firstLine="709"/>
        <w:jc w:val="both"/>
        <w:rPr>
          <w:rFonts w:ascii="Times New Roman" w:hAnsi="Times New Roman"/>
          <w:sz w:val="28"/>
          <w:szCs w:val="28"/>
        </w:rPr>
      </w:pPr>
      <w:r w:rsidRPr="00BC586A">
        <w:rPr>
          <w:rFonts w:ascii="Times New Roman" w:hAnsi="Times New Roman"/>
          <w:sz w:val="28"/>
          <w:szCs w:val="28"/>
        </w:rPr>
        <w:t>При изменении условий и порядка предоставления муниципальной услуги, информация об изменениях должна быть размещена на стендах, на официальном сайте, на Портале.</w:t>
      </w:r>
    </w:p>
    <w:p w:rsidR="005B756A" w:rsidRPr="0060345B" w:rsidRDefault="005B756A" w:rsidP="005B756A">
      <w:pPr>
        <w:ind w:firstLine="709"/>
        <w:jc w:val="both"/>
        <w:rPr>
          <w:rFonts w:ascii="Times New Roman" w:hAnsi="Times New Roman"/>
          <w:sz w:val="28"/>
          <w:szCs w:val="28"/>
        </w:rPr>
      </w:pPr>
    </w:p>
    <w:p w:rsidR="005B756A" w:rsidRPr="002D4861" w:rsidRDefault="005B756A" w:rsidP="005B756A">
      <w:pPr>
        <w:tabs>
          <w:tab w:val="left" w:pos="0"/>
        </w:tabs>
        <w:jc w:val="center"/>
        <w:rPr>
          <w:rFonts w:ascii="Times New Roman" w:hAnsi="Times New Roman"/>
          <w:sz w:val="28"/>
          <w:szCs w:val="28"/>
        </w:rPr>
      </w:pPr>
      <w:r w:rsidRPr="002D4861">
        <w:rPr>
          <w:rFonts w:ascii="Times New Roman" w:hAnsi="Times New Roman"/>
          <w:sz w:val="28"/>
          <w:szCs w:val="28"/>
        </w:rPr>
        <w:t>2.</w:t>
      </w:r>
      <w:r>
        <w:rPr>
          <w:rFonts w:ascii="Times New Roman" w:hAnsi="Times New Roman"/>
          <w:sz w:val="28"/>
          <w:szCs w:val="28"/>
        </w:rPr>
        <w:t xml:space="preserve"> </w:t>
      </w:r>
      <w:r w:rsidRPr="002D4861">
        <w:rPr>
          <w:rFonts w:ascii="Times New Roman" w:hAnsi="Times New Roman"/>
          <w:sz w:val="28"/>
          <w:szCs w:val="28"/>
        </w:rPr>
        <w:t>Стандарт предоставления муниципальной услуги</w:t>
      </w:r>
    </w:p>
    <w:p w:rsidR="005B756A" w:rsidRPr="00DD6FCC" w:rsidRDefault="005B756A" w:rsidP="005B756A">
      <w:pPr>
        <w:ind w:firstLine="540"/>
        <w:jc w:val="both"/>
        <w:rPr>
          <w:rFonts w:ascii="Times New Roman" w:hAnsi="Times New Roman" w:cs="Times New Roman"/>
          <w:sz w:val="28"/>
          <w:szCs w:val="28"/>
        </w:rPr>
      </w:pPr>
    </w:p>
    <w:p w:rsidR="005B756A" w:rsidRPr="00DD6FCC" w:rsidRDefault="005B756A" w:rsidP="005B756A">
      <w:pPr>
        <w:ind w:firstLine="567"/>
        <w:jc w:val="both"/>
        <w:rPr>
          <w:rFonts w:ascii="Times New Roman" w:hAnsi="Times New Roman" w:cs="Times New Roman"/>
          <w:sz w:val="28"/>
          <w:szCs w:val="28"/>
        </w:rPr>
      </w:pPr>
      <w:r w:rsidRPr="00DD6FCC">
        <w:rPr>
          <w:rFonts w:ascii="Times New Roman" w:hAnsi="Times New Roman" w:cs="Times New Roman"/>
          <w:sz w:val="28"/>
          <w:szCs w:val="28"/>
        </w:rPr>
        <w:t>2.1. Наименование муниципальной услуги –</w:t>
      </w:r>
      <w:r>
        <w:rPr>
          <w:rFonts w:ascii="Times New Roman" w:hAnsi="Times New Roman" w:cs="Times New Roman"/>
          <w:sz w:val="28"/>
          <w:szCs w:val="28"/>
        </w:rPr>
        <w:t xml:space="preserve"> «</w:t>
      </w:r>
      <w:r w:rsidRPr="00DD6FCC">
        <w:rPr>
          <w:rFonts w:ascii="Times New Roman" w:hAnsi="Times New Roman" w:cs="Times New Roman"/>
          <w:sz w:val="28"/>
          <w:szCs w:val="28"/>
        </w:rPr>
        <w:t>Предоставление муниципального имущества в аренду, безвозмездное пользование без проведения торгов</w:t>
      </w:r>
      <w:r>
        <w:rPr>
          <w:rFonts w:ascii="Times New Roman" w:hAnsi="Times New Roman" w:cs="Times New Roman"/>
          <w:sz w:val="28"/>
          <w:szCs w:val="28"/>
        </w:rPr>
        <w:t>».</w:t>
      </w:r>
    </w:p>
    <w:p w:rsidR="005B756A" w:rsidRPr="00EE4CF0" w:rsidRDefault="005B756A" w:rsidP="005B756A">
      <w:pPr>
        <w:ind w:firstLine="709"/>
        <w:jc w:val="both"/>
        <w:rPr>
          <w:rFonts w:ascii="Times New Roman" w:hAnsi="Times New Roman"/>
          <w:sz w:val="28"/>
          <w:szCs w:val="28"/>
        </w:rPr>
      </w:pPr>
      <w:r w:rsidRPr="00EE4CF0">
        <w:rPr>
          <w:rFonts w:ascii="Times New Roman" w:hAnsi="Times New Roman"/>
          <w:sz w:val="28"/>
          <w:szCs w:val="28"/>
        </w:rPr>
        <w:t>Полномочия по предоставлению муниципальной услуги осуществляются администраци</w:t>
      </w:r>
      <w:r>
        <w:rPr>
          <w:rFonts w:ascii="Times New Roman" w:hAnsi="Times New Roman"/>
          <w:sz w:val="28"/>
          <w:szCs w:val="28"/>
        </w:rPr>
        <w:t xml:space="preserve">ей Николенского сельского поселения </w:t>
      </w:r>
      <w:r w:rsidRPr="00D6526C">
        <w:rPr>
          <w:rFonts w:ascii="Times New Roman" w:hAnsi="Times New Roman"/>
          <w:sz w:val="28"/>
          <w:szCs w:val="28"/>
        </w:rPr>
        <w:t>Гулькевичского района.</w:t>
      </w:r>
    </w:p>
    <w:p w:rsidR="005B756A" w:rsidRPr="00EE4CF0" w:rsidRDefault="005B756A" w:rsidP="005B756A">
      <w:pPr>
        <w:ind w:firstLine="709"/>
        <w:jc w:val="both"/>
        <w:rPr>
          <w:rFonts w:ascii="Times New Roman" w:hAnsi="Times New Roman"/>
          <w:sz w:val="28"/>
          <w:szCs w:val="28"/>
        </w:rPr>
      </w:pPr>
      <w:r w:rsidRPr="00EE4CF0">
        <w:rPr>
          <w:rFonts w:ascii="Times New Roman" w:hAnsi="Times New Roman"/>
          <w:sz w:val="28"/>
          <w:szCs w:val="28"/>
        </w:rPr>
        <w:t>2.2.2.</w:t>
      </w:r>
      <w:r>
        <w:rPr>
          <w:rFonts w:ascii="Times New Roman" w:hAnsi="Times New Roman"/>
          <w:sz w:val="28"/>
          <w:szCs w:val="28"/>
        </w:rPr>
        <w:t xml:space="preserve"> </w:t>
      </w:r>
      <w:r w:rsidRPr="00EE4CF0">
        <w:rPr>
          <w:rFonts w:ascii="Times New Roman" w:hAnsi="Times New Roman"/>
          <w:sz w:val="28"/>
          <w:szCs w:val="28"/>
        </w:rPr>
        <w:t>Прием документов, необходимых для предоставления муниципальной услуги, и выдача документов по результатам оказания муниципальной услуги, осуществляется:</w:t>
      </w:r>
    </w:p>
    <w:p w:rsidR="005B756A" w:rsidRPr="00EE4CF0" w:rsidRDefault="005B756A" w:rsidP="005B756A">
      <w:pPr>
        <w:ind w:firstLine="709"/>
        <w:jc w:val="both"/>
        <w:rPr>
          <w:rFonts w:ascii="Times New Roman" w:hAnsi="Times New Roman"/>
          <w:sz w:val="28"/>
          <w:szCs w:val="28"/>
        </w:rPr>
      </w:pPr>
      <w:r>
        <w:rPr>
          <w:rFonts w:ascii="Times New Roman" w:hAnsi="Times New Roman"/>
          <w:sz w:val="28"/>
          <w:szCs w:val="28"/>
        </w:rPr>
        <w:t xml:space="preserve">в </w:t>
      </w:r>
      <w:r w:rsidRPr="00EE4CF0">
        <w:rPr>
          <w:rFonts w:ascii="Times New Roman" w:hAnsi="Times New Roman"/>
          <w:sz w:val="28"/>
          <w:szCs w:val="28"/>
        </w:rPr>
        <w:t>администраци</w:t>
      </w:r>
      <w:r>
        <w:rPr>
          <w:rFonts w:ascii="Times New Roman" w:hAnsi="Times New Roman"/>
          <w:sz w:val="28"/>
          <w:szCs w:val="28"/>
        </w:rPr>
        <w:t>и</w:t>
      </w:r>
      <w:r w:rsidRPr="00EE4CF0">
        <w:rPr>
          <w:rFonts w:ascii="Times New Roman" w:hAnsi="Times New Roman"/>
          <w:sz w:val="28"/>
          <w:szCs w:val="28"/>
        </w:rPr>
        <w:t xml:space="preserve"> </w:t>
      </w:r>
      <w:r>
        <w:rPr>
          <w:rFonts w:ascii="Times New Roman" w:hAnsi="Times New Roman"/>
          <w:sz w:val="28"/>
          <w:szCs w:val="28"/>
        </w:rPr>
        <w:t xml:space="preserve">Николенского сельского поселения Гулькевичского района </w:t>
      </w:r>
      <w:r w:rsidRPr="00EE4CF0">
        <w:rPr>
          <w:rFonts w:ascii="Times New Roman" w:hAnsi="Times New Roman"/>
          <w:sz w:val="28"/>
          <w:szCs w:val="28"/>
        </w:rPr>
        <w:t>в соответствии с административным регламентом;</w:t>
      </w:r>
    </w:p>
    <w:p w:rsidR="005B756A" w:rsidRDefault="005B756A" w:rsidP="005B756A">
      <w:pPr>
        <w:ind w:firstLine="709"/>
        <w:jc w:val="both"/>
        <w:rPr>
          <w:rFonts w:ascii="Times New Roman" w:hAnsi="Times New Roman"/>
          <w:sz w:val="28"/>
          <w:szCs w:val="28"/>
        </w:rPr>
      </w:pPr>
      <w:r>
        <w:rPr>
          <w:rFonts w:ascii="Times New Roman" w:hAnsi="Times New Roman"/>
          <w:sz w:val="28"/>
          <w:szCs w:val="28"/>
        </w:rPr>
        <w:t>«МФЦ»</w:t>
      </w:r>
      <w:r w:rsidRPr="00EE4CF0">
        <w:rPr>
          <w:rFonts w:ascii="Times New Roman" w:hAnsi="Times New Roman"/>
          <w:sz w:val="28"/>
          <w:szCs w:val="28"/>
        </w:rPr>
        <w:t>, в соответствии с регламентом работы</w:t>
      </w:r>
      <w:r>
        <w:rPr>
          <w:rFonts w:ascii="Times New Roman" w:hAnsi="Times New Roman"/>
          <w:sz w:val="28"/>
          <w:szCs w:val="28"/>
        </w:rPr>
        <w:t>.</w:t>
      </w:r>
      <w:r w:rsidRPr="00EE4CF0">
        <w:rPr>
          <w:rFonts w:ascii="Times New Roman" w:hAnsi="Times New Roman"/>
          <w:sz w:val="28"/>
          <w:szCs w:val="28"/>
        </w:rPr>
        <w:t xml:space="preserve"> </w:t>
      </w:r>
    </w:p>
    <w:p w:rsidR="005B756A" w:rsidRPr="004B262D" w:rsidRDefault="005B756A" w:rsidP="005B756A">
      <w:pPr>
        <w:ind w:firstLine="709"/>
        <w:contextualSpacing/>
        <w:jc w:val="both"/>
        <w:rPr>
          <w:rFonts w:ascii="Times New Roman" w:hAnsi="Times New Roman"/>
          <w:sz w:val="28"/>
          <w:szCs w:val="28"/>
        </w:rPr>
      </w:pPr>
      <w:r w:rsidRPr="00470AFB">
        <w:rPr>
          <w:rFonts w:ascii="Times New Roman" w:hAnsi="Times New Roman"/>
          <w:sz w:val="28"/>
          <w:szCs w:val="28"/>
        </w:rPr>
        <w:t xml:space="preserve">2.2.3. </w:t>
      </w:r>
      <w:proofErr w:type="gramStart"/>
      <w:r w:rsidRPr="00470AFB">
        <w:rPr>
          <w:rFonts w:ascii="Times New Roman" w:hAnsi="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470AFB">
        <w:rPr>
          <w:rFonts w:ascii="Times New Roman" w:hAnsi="Times New Roman"/>
          <w:sz w:val="28"/>
          <w:szCs w:val="28"/>
        </w:rPr>
        <w:t xml:space="preserve"> услуг, включенных в перечень услуг, которые являются необходимыми и обязательными для предоставления муниципальных услуг, утвержденный </w:t>
      </w:r>
      <w:r w:rsidRPr="004B262D">
        <w:rPr>
          <w:rFonts w:ascii="Times New Roman" w:hAnsi="Times New Roman"/>
          <w:sz w:val="28"/>
          <w:szCs w:val="28"/>
        </w:rPr>
        <w:t xml:space="preserve">решением Совета </w:t>
      </w:r>
      <w:r>
        <w:rPr>
          <w:rFonts w:ascii="Times New Roman" w:hAnsi="Times New Roman"/>
          <w:sz w:val="28"/>
          <w:szCs w:val="28"/>
        </w:rPr>
        <w:t xml:space="preserve">Николенского сельского поселения </w:t>
      </w:r>
      <w:r w:rsidRPr="004B262D">
        <w:rPr>
          <w:rFonts w:ascii="Times New Roman" w:hAnsi="Times New Roman"/>
          <w:sz w:val="28"/>
          <w:szCs w:val="28"/>
        </w:rPr>
        <w:t>Гулькевичского района.</w:t>
      </w:r>
    </w:p>
    <w:p w:rsidR="005B756A" w:rsidRDefault="005B756A" w:rsidP="005B756A">
      <w:pPr>
        <w:ind w:firstLine="709"/>
        <w:jc w:val="center"/>
        <w:rPr>
          <w:rFonts w:ascii="Times New Roman" w:hAnsi="Times New Roman"/>
          <w:sz w:val="28"/>
          <w:szCs w:val="28"/>
        </w:rPr>
      </w:pPr>
    </w:p>
    <w:p w:rsidR="005B756A" w:rsidRPr="002D4861" w:rsidRDefault="005B756A" w:rsidP="005B756A">
      <w:pPr>
        <w:ind w:firstLine="709"/>
        <w:jc w:val="center"/>
        <w:rPr>
          <w:rFonts w:ascii="Times New Roman" w:hAnsi="Times New Roman"/>
          <w:sz w:val="28"/>
          <w:szCs w:val="28"/>
        </w:rPr>
      </w:pPr>
      <w:r w:rsidRPr="002D4861">
        <w:rPr>
          <w:rFonts w:ascii="Times New Roman" w:hAnsi="Times New Roman"/>
          <w:sz w:val="28"/>
          <w:szCs w:val="28"/>
        </w:rPr>
        <w:t>2.3.</w:t>
      </w:r>
      <w:r>
        <w:rPr>
          <w:rFonts w:ascii="Times New Roman" w:hAnsi="Times New Roman"/>
          <w:sz w:val="28"/>
          <w:szCs w:val="28"/>
        </w:rPr>
        <w:t xml:space="preserve"> </w:t>
      </w:r>
      <w:r w:rsidRPr="002D4861">
        <w:rPr>
          <w:rFonts w:ascii="Times New Roman" w:hAnsi="Times New Roman"/>
          <w:sz w:val="28"/>
          <w:szCs w:val="28"/>
        </w:rPr>
        <w:t>Описание результата предоставления</w:t>
      </w:r>
      <w:r>
        <w:rPr>
          <w:rFonts w:ascii="Times New Roman" w:hAnsi="Times New Roman"/>
          <w:sz w:val="28"/>
          <w:szCs w:val="28"/>
        </w:rPr>
        <w:t xml:space="preserve"> </w:t>
      </w:r>
      <w:r w:rsidRPr="002D4861">
        <w:rPr>
          <w:rFonts w:ascii="Times New Roman" w:hAnsi="Times New Roman"/>
          <w:sz w:val="28"/>
          <w:szCs w:val="28"/>
        </w:rPr>
        <w:t>муниципальной услуги</w:t>
      </w:r>
    </w:p>
    <w:p w:rsidR="005B756A" w:rsidRDefault="005B756A" w:rsidP="005B756A">
      <w:pPr>
        <w:rPr>
          <w:rFonts w:ascii="Times New Roman" w:hAnsi="Times New Roman"/>
          <w:sz w:val="28"/>
          <w:szCs w:val="28"/>
        </w:rPr>
      </w:pPr>
    </w:p>
    <w:p w:rsidR="005B756A" w:rsidRPr="00DD6FCC" w:rsidRDefault="005B756A" w:rsidP="005B756A">
      <w:pPr>
        <w:ind w:firstLine="559"/>
        <w:jc w:val="both"/>
        <w:rPr>
          <w:rFonts w:ascii="Times New Roman" w:hAnsi="Times New Roman" w:cs="Times New Roman"/>
          <w:sz w:val="28"/>
          <w:szCs w:val="28"/>
        </w:rPr>
      </w:pPr>
      <w:r>
        <w:rPr>
          <w:rFonts w:ascii="Times New Roman" w:hAnsi="Times New Roman" w:cs="Times New Roman"/>
          <w:sz w:val="28"/>
          <w:szCs w:val="28"/>
        </w:rPr>
        <w:t xml:space="preserve">2.3.1. </w:t>
      </w:r>
      <w:r w:rsidRPr="00DD6FCC">
        <w:rPr>
          <w:rFonts w:ascii="Times New Roman" w:hAnsi="Times New Roman" w:cs="Times New Roman"/>
          <w:sz w:val="28"/>
          <w:szCs w:val="28"/>
        </w:rPr>
        <w:t>Результатом предоставления муниципальной услуги является направление (выдача) заявителю:</w:t>
      </w:r>
    </w:p>
    <w:p w:rsidR="005B756A" w:rsidRPr="00DD6FCC" w:rsidRDefault="005B756A" w:rsidP="005B756A">
      <w:pPr>
        <w:ind w:firstLine="559"/>
        <w:jc w:val="both"/>
        <w:rPr>
          <w:rFonts w:ascii="Times New Roman" w:hAnsi="Times New Roman" w:cs="Times New Roman"/>
          <w:sz w:val="28"/>
          <w:szCs w:val="28"/>
        </w:rPr>
      </w:pPr>
      <w:r w:rsidRPr="00DD6FCC">
        <w:rPr>
          <w:rFonts w:ascii="Times New Roman" w:hAnsi="Times New Roman" w:cs="Times New Roman"/>
          <w:sz w:val="28"/>
          <w:szCs w:val="28"/>
        </w:rPr>
        <w:t>проекта договора о предоставлении муниципального имущества в аренду, безвозмездное пользование без проведения торгов;</w:t>
      </w:r>
    </w:p>
    <w:p w:rsidR="005B756A" w:rsidRDefault="005B756A" w:rsidP="005B756A">
      <w:pPr>
        <w:ind w:firstLine="559"/>
        <w:jc w:val="both"/>
        <w:rPr>
          <w:rFonts w:ascii="Times New Roman" w:hAnsi="Times New Roman" w:cs="Times New Roman"/>
          <w:sz w:val="28"/>
          <w:szCs w:val="28"/>
        </w:rPr>
      </w:pPr>
      <w:r w:rsidRPr="00DD6FCC">
        <w:rPr>
          <w:rFonts w:ascii="Times New Roman" w:hAnsi="Times New Roman" w:cs="Times New Roman"/>
          <w:sz w:val="28"/>
          <w:szCs w:val="28"/>
        </w:rPr>
        <w:t>решения об отказе в предоставлении муниципального имущества в аренду, безвозмездное пользование без проведения торгов с указанием оснований для отказа.</w:t>
      </w:r>
    </w:p>
    <w:p w:rsidR="005B756A" w:rsidRPr="00482F75" w:rsidRDefault="005B756A" w:rsidP="005B756A">
      <w:pPr>
        <w:ind w:firstLine="709"/>
        <w:contextualSpacing/>
        <w:jc w:val="both"/>
        <w:rPr>
          <w:rFonts w:ascii="Times New Roman" w:hAnsi="Times New Roman"/>
          <w:sz w:val="28"/>
          <w:szCs w:val="28"/>
        </w:rPr>
      </w:pPr>
      <w:r w:rsidRPr="00482F75">
        <w:rPr>
          <w:rFonts w:ascii="Times New Roman" w:hAnsi="Times New Roman"/>
          <w:sz w:val="28"/>
          <w:szCs w:val="28"/>
        </w:rPr>
        <w:t xml:space="preserve">2.3.2. Результаты предоставления муниципальной услуги по </w:t>
      </w:r>
      <w:r w:rsidRPr="00482F75">
        <w:rPr>
          <w:rFonts w:ascii="Times New Roman" w:hAnsi="Times New Roman"/>
          <w:sz w:val="28"/>
          <w:szCs w:val="28"/>
        </w:rPr>
        <w:lastRenderedPageBreak/>
        <w:t xml:space="preserve">экстерриториальному принципу в виде электронных документов и (или) электронных образов документов заверяются главой </w:t>
      </w:r>
      <w:r>
        <w:rPr>
          <w:rFonts w:ascii="Times New Roman" w:hAnsi="Times New Roman"/>
          <w:sz w:val="28"/>
          <w:szCs w:val="28"/>
        </w:rPr>
        <w:t xml:space="preserve">Николенского сельского поселения </w:t>
      </w:r>
      <w:r w:rsidRPr="00482F75">
        <w:rPr>
          <w:rFonts w:ascii="Times New Roman" w:hAnsi="Times New Roman"/>
          <w:sz w:val="28"/>
          <w:szCs w:val="28"/>
        </w:rPr>
        <w:t>Гулькевичского района посредством использования электронной цифровой подписи.</w:t>
      </w:r>
    </w:p>
    <w:p w:rsidR="005B756A" w:rsidRPr="00482F75" w:rsidRDefault="005B756A" w:rsidP="005B756A">
      <w:pPr>
        <w:spacing w:line="240" w:lineRule="atLeast"/>
        <w:ind w:firstLine="709"/>
        <w:jc w:val="both"/>
        <w:rPr>
          <w:rFonts w:ascii="Times New Roman" w:hAnsi="Times New Roman"/>
          <w:sz w:val="28"/>
          <w:szCs w:val="28"/>
        </w:rPr>
      </w:pPr>
      <w:r w:rsidRPr="00482F75">
        <w:rPr>
          <w:rFonts w:ascii="Times New Roman" w:hAnsi="Times New Roman"/>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w:t>
      </w:r>
      <w:r w:rsidRPr="00482F75">
        <w:rPr>
          <w:rFonts w:ascii="Times New Roman" w:hAnsi="Times New Roman"/>
          <w:i/>
          <w:sz w:val="28"/>
          <w:szCs w:val="28"/>
        </w:rPr>
        <w:t xml:space="preserve"> </w:t>
      </w:r>
      <w:r w:rsidRPr="00482F75">
        <w:rPr>
          <w:rFonts w:ascii="Times New Roman" w:hAnsi="Times New Roman"/>
          <w:sz w:val="28"/>
          <w:szCs w:val="28"/>
        </w:rPr>
        <w:t>администрацию</w:t>
      </w:r>
      <w:r w:rsidRPr="00BC586A">
        <w:t xml:space="preserve"> </w:t>
      </w:r>
      <w:r>
        <w:rPr>
          <w:rFonts w:ascii="Times New Roman" w:hAnsi="Times New Roman"/>
          <w:sz w:val="28"/>
          <w:szCs w:val="28"/>
        </w:rPr>
        <w:t xml:space="preserve">Николенского сельского поселения </w:t>
      </w:r>
      <w:r w:rsidRPr="00BC586A">
        <w:rPr>
          <w:rFonts w:ascii="Times New Roman" w:hAnsi="Times New Roman"/>
          <w:sz w:val="28"/>
          <w:szCs w:val="28"/>
        </w:rPr>
        <w:t>Гулькевичского района</w:t>
      </w:r>
      <w:r w:rsidRPr="00482F75">
        <w:rPr>
          <w:rFonts w:ascii="Times New Roman" w:hAnsi="Times New Roman"/>
          <w:sz w:val="28"/>
          <w:szCs w:val="28"/>
        </w:rPr>
        <w:t>, уполномоченную на принятие решений о предоставлении муниципальной услуги.</w:t>
      </w:r>
    </w:p>
    <w:p w:rsidR="005B756A" w:rsidRDefault="005B756A" w:rsidP="005B756A">
      <w:pPr>
        <w:contextualSpacing/>
        <w:jc w:val="center"/>
        <w:rPr>
          <w:rFonts w:ascii="Times New Roman" w:hAnsi="Times New Roman"/>
          <w:sz w:val="28"/>
          <w:szCs w:val="28"/>
        </w:rPr>
      </w:pPr>
    </w:p>
    <w:p w:rsidR="005B756A" w:rsidRDefault="005B756A" w:rsidP="005B756A">
      <w:pPr>
        <w:contextualSpacing/>
        <w:jc w:val="center"/>
        <w:rPr>
          <w:rFonts w:ascii="Times New Roman" w:hAnsi="Times New Roman"/>
          <w:sz w:val="28"/>
          <w:szCs w:val="28"/>
        </w:rPr>
      </w:pPr>
      <w:r w:rsidRPr="00482F75">
        <w:rPr>
          <w:rFonts w:ascii="Times New Roman" w:hAnsi="Times New Roman"/>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5B756A" w:rsidRPr="00DD6FCC" w:rsidRDefault="005B756A" w:rsidP="005B756A">
      <w:pPr>
        <w:ind w:firstLine="559"/>
        <w:jc w:val="both"/>
        <w:rPr>
          <w:rFonts w:ascii="Times New Roman" w:hAnsi="Times New Roman" w:cs="Times New Roman"/>
          <w:sz w:val="28"/>
          <w:szCs w:val="28"/>
        </w:rPr>
      </w:pPr>
    </w:p>
    <w:p w:rsidR="005B756A" w:rsidRDefault="005B756A" w:rsidP="005B756A">
      <w:pPr>
        <w:ind w:firstLine="567"/>
        <w:jc w:val="both"/>
        <w:rPr>
          <w:rFonts w:ascii="Times New Roman" w:hAnsi="Times New Roman" w:cs="Times New Roman"/>
          <w:sz w:val="28"/>
          <w:szCs w:val="28"/>
          <w:u w:val="single"/>
        </w:rPr>
      </w:pPr>
      <w:r w:rsidRPr="00DD6FCC">
        <w:rPr>
          <w:rFonts w:ascii="Times New Roman" w:hAnsi="Times New Roman" w:cs="Times New Roman"/>
          <w:sz w:val="28"/>
          <w:szCs w:val="28"/>
        </w:rPr>
        <w:t>Срок предоставления муниципальной услуги составляет не более 30 дней со дня поступления заявления</w:t>
      </w:r>
      <w:r w:rsidRPr="00136E8B">
        <w:rPr>
          <w:rFonts w:ascii="Times New Roman" w:hAnsi="Times New Roman" w:cs="Times New Roman"/>
          <w:sz w:val="28"/>
          <w:szCs w:val="28"/>
        </w:rPr>
        <w:t>.</w:t>
      </w:r>
    </w:p>
    <w:p w:rsidR="005B756A" w:rsidRDefault="005B756A" w:rsidP="005B756A">
      <w:pPr>
        <w:ind w:firstLine="567"/>
        <w:jc w:val="both"/>
        <w:rPr>
          <w:rFonts w:ascii="Times New Roman" w:hAnsi="Times New Roman" w:cs="Times New Roman"/>
          <w:sz w:val="28"/>
          <w:szCs w:val="28"/>
        </w:rPr>
      </w:pPr>
      <w:r w:rsidRPr="007C21B1">
        <w:rPr>
          <w:rFonts w:ascii="Times New Roman" w:hAnsi="Times New Roman" w:cs="Times New Roman"/>
          <w:sz w:val="28"/>
          <w:szCs w:val="28"/>
        </w:rPr>
        <w:t>Срок предоставления муниципальной услуги в качестве муниципальной преференции составляет 60 дней со дня поступления заявления.</w:t>
      </w:r>
    </w:p>
    <w:p w:rsidR="005B756A" w:rsidRDefault="005B756A" w:rsidP="005B756A">
      <w:pPr>
        <w:ind w:firstLine="567"/>
        <w:jc w:val="both"/>
        <w:rPr>
          <w:rFonts w:ascii="Times New Roman" w:hAnsi="Times New Roman" w:cs="Times New Roman"/>
          <w:sz w:val="28"/>
          <w:szCs w:val="28"/>
        </w:rPr>
      </w:pPr>
      <w:r w:rsidRPr="00DD6FCC">
        <w:rPr>
          <w:rFonts w:ascii="Times New Roman" w:hAnsi="Times New Roman" w:cs="Times New Roman"/>
          <w:sz w:val="28"/>
          <w:szCs w:val="28"/>
        </w:rPr>
        <w:t>В случае представления заявителем документов через МФЦ срок предоставления муниципальной услуги исчисляется со дня передачи документов в администрацию.</w:t>
      </w:r>
    </w:p>
    <w:p w:rsidR="005B756A" w:rsidRDefault="005B756A" w:rsidP="005B756A">
      <w:pPr>
        <w:suppressAutoHyphens w:val="0"/>
        <w:contextualSpacing/>
        <w:jc w:val="center"/>
        <w:rPr>
          <w:rFonts w:ascii="Times New Roman" w:hAnsi="Times New Roman"/>
          <w:sz w:val="28"/>
          <w:szCs w:val="28"/>
        </w:rPr>
      </w:pPr>
    </w:p>
    <w:p w:rsidR="005B756A" w:rsidRPr="003E5211" w:rsidRDefault="005B756A" w:rsidP="005B756A">
      <w:pPr>
        <w:suppressAutoHyphens w:val="0"/>
        <w:contextualSpacing/>
        <w:jc w:val="center"/>
        <w:rPr>
          <w:rFonts w:ascii="Times New Roman" w:hAnsi="Times New Roman"/>
          <w:kern w:val="28"/>
          <w:sz w:val="28"/>
          <w:szCs w:val="28"/>
        </w:rPr>
      </w:pPr>
      <w:r w:rsidRPr="003E5211">
        <w:rPr>
          <w:rFonts w:ascii="Times New Roman" w:hAnsi="Times New Roman"/>
          <w:sz w:val="28"/>
          <w:szCs w:val="28"/>
        </w:rPr>
        <w:t xml:space="preserve">2.5. </w:t>
      </w:r>
      <w:r w:rsidRPr="003E5211">
        <w:rPr>
          <w:rFonts w:ascii="Times New Roman" w:hAnsi="Times New Roman"/>
          <w:kern w:val="28"/>
          <w:sz w:val="28"/>
          <w:szCs w:val="28"/>
        </w:rPr>
        <w:t>Нормативные правовые акты, регулирующие предоставление муниципальной услуги</w:t>
      </w:r>
    </w:p>
    <w:p w:rsidR="005B756A" w:rsidRPr="00DD6FCC" w:rsidRDefault="005B756A" w:rsidP="005B756A">
      <w:pPr>
        <w:ind w:firstLine="567"/>
        <w:jc w:val="both"/>
        <w:rPr>
          <w:rFonts w:ascii="Times New Roman" w:hAnsi="Times New Roman" w:cs="Times New Roman"/>
          <w:sz w:val="28"/>
          <w:szCs w:val="28"/>
        </w:rPr>
      </w:pPr>
    </w:p>
    <w:p w:rsidR="005B756A" w:rsidRPr="0067441C" w:rsidRDefault="005B756A" w:rsidP="005B756A">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2.5.1. </w:t>
      </w:r>
      <w:r w:rsidRPr="0067441C">
        <w:rPr>
          <w:rFonts w:ascii="Times New Roman" w:hAnsi="Times New Roman" w:cs="Times New Roman"/>
          <w:sz w:val="28"/>
          <w:szCs w:val="28"/>
        </w:rPr>
        <w:t>Предоставление муниципальной услуги осуществляется в соответствии со следующими нормативными правовыми актами:</w:t>
      </w:r>
    </w:p>
    <w:p w:rsidR="005B756A" w:rsidRPr="00D7011B" w:rsidRDefault="005B756A" w:rsidP="005B756A">
      <w:pPr>
        <w:pStyle w:val="ConsPlusNormal0"/>
        <w:ind w:firstLine="709"/>
        <w:jc w:val="both"/>
        <w:rPr>
          <w:rFonts w:ascii="Times New Roman" w:hAnsi="Times New Roman" w:cs="Times New Roman"/>
          <w:sz w:val="28"/>
          <w:szCs w:val="28"/>
          <w:lang w:eastAsia="en-US"/>
        </w:rPr>
      </w:pPr>
      <w:r w:rsidRPr="00D7011B">
        <w:rPr>
          <w:rFonts w:ascii="Times New Roman" w:hAnsi="Times New Roman" w:cs="Times New Roman"/>
          <w:sz w:val="28"/>
          <w:szCs w:val="28"/>
        </w:rPr>
        <w:t>Конституцией Российской Федерации (газета «</w:t>
      </w:r>
      <w:r w:rsidRPr="00D7011B">
        <w:rPr>
          <w:rFonts w:ascii="Times New Roman" w:hAnsi="Times New Roman" w:cs="Times New Roman"/>
          <w:sz w:val="28"/>
          <w:szCs w:val="28"/>
          <w:lang w:eastAsia="en-US"/>
        </w:rPr>
        <w:t xml:space="preserve">Российская газета» от </w:t>
      </w:r>
      <w:r>
        <w:rPr>
          <w:rFonts w:ascii="Times New Roman" w:hAnsi="Times New Roman" w:cs="Times New Roman"/>
          <w:sz w:val="28"/>
          <w:szCs w:val="28"/>
          <w:lang w:eastAsia="en-US"/>
        </w:rPr>
        <w:t xml:space="preserve">               25</w:t>
      </w:r>
      <w:r w:rsidRPr="00D7011B">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декабря</w:t>
      </w:r>
      <w:r w:rsidRPr="00D7011B">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19</w:t>
      </w:r>
      <w:r w:rsidRPr="00D7011B">
        <w:rPr>
          <w:rFonts w:ascii="Times New Roman" w:hAnsi="Times New Roman" w:cs="Times New Roman"/>
          <w:sz w:val="28"/>
          <w:szCs w:val="28"/>
          <w:lang w:eastAsia="en-US"/>
        </w:rPr>
        <w:t>9</w:t>
      </w:r>
      <w:r>
        <w:rPr>
          <w:rFonts w:ascii="Times New Roman" w:hAnsi="Times New Roman" w:cs="Times New Roman"/>
          <w:sz w:val="28"/>
          <w:szCs w:val="28"/>
          <w:lang w:eastAsia="en-US"/>
        </w:rPr>
        <w:t>3</w:t>
      </w:r>
      <w:r w:rsidRPr="00D7011B">
        <w:rPr>
          <w:rFonts w:ascii="Times New Roman" w:hAnsi="Times New Roman" w:cs="Times New Roman"/>
          <w:sz w:val="28"/>
          <w:szCs w:val="28"/>
          <w:lang w:eastAsia="en-US"/>
        </w:rPr>
        <w:t xml:space="preserve"> года № </w:t>
      </w:r>
      <w:r>
        <w:rPr>
          <w:rFonts w:ascii="Times New Roman" w:hAnsi="Times New Roman" w:cs="Times New Roman"/>
          <w:sz w:val="28"/>
          <w:szCs w:val="28"/>
          <w:lang w:eastAsia="en-US"/>
        </w:rPr>
        <w:t>23</w:t>
      </w:r>
      <w:r w:rsidRPr="00D7011B">
        <w:rPr>
          <w:rFonts w:ascii="Times New Roman" w:hAnsi="Times New Roman" w:cs="Times New Roman"/>
          <w:sz w:val="28"/>
          <w:szCs w:val="28"/>
          <w:lang w:eastAsia="en-US"/>
        </w:rPr>
        <w:t>7);</w:t>
      </w:r>
    </w:p>
    <w:p w:rsidR="005B756A" w:rsidRPr="00D7011B" w:rsidRDefault="005B756A" w:rsidP="005B756A">
      <w:pPr>
        <w:ind w:firstLine="709"/>
        <w:jc w:val="both"/>
        <w:rPr>
          <w:rFonts w:ascii="Times New Roman" w:hAnsi="Times New Roman"/>
          <w:sz w:val="28"/>
          <w:szCs w:val="28"/>
        </w:rPr>
      </w:pPr>
      <w:r w:rsidRPr="0067441C">
        <w:rPr>
          <w:rFonts w:ascii="Times New Roman" w:hAnsi="Times New Roman"/>
          <w:sz w:val="28"/>
          <w:szCs w:val="28"/>
        </w:rPr>
        <w:t>Федеральным законом от 21</w:t>
      </w:r>
      <w:r>
        <w:rPr>
          <w:rFonts w:ascii="Times New Roman" w:hAnsi="Times New Roman"/>
          <w:sz w:val="28"/>
          <w:szCs w:val="28"/>
        </w:rPr>
        <w:t xml:space="preserve"> июля </w:t>
      </w:r>
      <w:r w:rsidRPr="0067441C">
        <w:rPr>
          <w:rFonts w:ascii="Times New Roman" w:hAnsi="Times New Roman"/>
          <w:sz w:val="28"/>
          <w:szCs w:val="28"/>
        </w:rPr>
        <w:t>1997</w:t>
      </w:r>
      <w:r>
        <w:rPr>
          <w:rFonts w:ascii="Times New Roman" w:hAnsi="Times New Roman"/>
          <w:sz w:val="28"/>
          <w:szCs w:val="28"/>
        </w:rPr>
        <w:t xml:space="preserve"> года</w:t>
      </w:r>
      <w:r w:rsidRPr="0067441C">
        <w:rPr>
          <w:rFonts w:ascii="Times New Roman" w:hAnsi="Times New Roman"/>
          <w:sz w:val="28"/>
          <w:szCs w:val="28"/>
        </w:rPr>
        <w:t xml:space="preserve"> № 122-ФЗ</w:t>
      </w:r>
      <w:r>
        <w:rPr>
          <w:rFonts w:ascii="Times New Roman" w:hAnsi="Times New Roman"/>
          <w:sz w:val="28"/>
          <w:szCs w:val="28"/>
        </w:rPr>
        <w:t xml:space="preserve"> </w:t>
      </w:r>
      <w:r w:rsidRPr="0067441C">
        <w:rPr>
          <w:rFonts w:ascii="Times New Roman" w:hAnsi="Times New Roman"/>
          <w:sz w:val="28"/>
          <w:szCs w:val="28"/>
        </w:rPr>
        <w:t xml:space="preserve">«О государственной регистрации прав на недвижимое имущество и сделок с ним </w:t>
      </w:r>
      <w:r w:rsidRPr="00D7011B">
        <w:rPr>
          <w:rFonts w:ascii="Times New Roman" w:hAnsi="Times New Roman"/>
          <w:sz w:val="28"/>
          <w:szCs w:val="28"/>
        </w:rPr>
        <w:t>(газет</w:t>
      </w:r>
      <w:r>
        <w:rPr>
          <w:rFonts w:ascii="Times New Roman" w:hAnsi="Times New Roman"/>
          <w:sz w:val="28"/>
          <w:szCs w:val="28"/>
        </w:rPr>
        <w:t>а</w:t>
      </w:r>
      <w:r w:rsidRPr="00D7011B">
        <w:rPr>
          <w:rFonts w:ascii="Times New Roman" w:hAnsi="Times New Roman"/>
          <w:sz w:val="28"/>
          <w:szCs w:val="28"/>
        </w:rPr>
        <w:t xml:space="preserve"> «Российская газета» от </w:t>
      </w:r>
      <w:r>
        <w:rPr>
          <w:rFonts w:ascii="Times New Roman" w:hAnsi="Times New Roman"/>
          <w:sz w:val="28"/>
          <w:szCs w:val="28"/>
        </w:rPr>
        <w:t>30</w:t>
      </w:r>
      <w:r w:rsidRPr="00D7011B">
        <w:rPr>
          <w:rFonts w:ascii="Times New Roman" w:hAnsi="Times New Roman"/>
          <w:sz w:val="28"/>
          <w:szCs w:val="28"/>
        </w:rPr>
        <w:t xml:space="preserve"> </w:t>
      </w:r>
      <w:r>
        <w:rPr>
          <w:rFonts w:ascii="Times New Roman" w:hAnsi="Times New Roman"/>
          <w:sz w:val="28"/>
          <w:szCs w:val="28"/>
        </w:rPr>
        <w:t>июля</w:t>
      </w:r>
      <w:r w:rsidRPr="00D7011B">
        <w:rPr>
          <w:rFonts w:ascii="Times New Roman" w:hAnsi="Times New Roman"/>
          <w:sz w:val="28"/>
          <w:szCs w:val="28"/>
        </w:rPr>
        <w:t xml:space="preserve"> </w:t>
      </w:r>
      <w:r>
        <w:rPr>
          <w:rFonts w:ascii="Times New Roman" w:hAnsi="Times New Roman"/>
          <w:sz w:val="28"/>
          <w:szCs w:val="28"/>
        </w:rPr>
        <w:t>1997</w:t>
      </w:r>
      <w:r w:rsidRPr="00D7011B">
        <w:rPr>
          <w:rFonts w:ascii="Times New Roman" w:hAnsi="Times New Roman"/>
          <w:sz w:val="28"/>
          <w:szCs w:val="28"/>
        </w:rPr>
        <w:t xml:space="preserve"> года</w:t>
      </w:r>
      <w:r>
        <w:rPr>
          <w:rFonts w:ascii="Times New Roman" w:hAnsi="Times New Roman"/>
          <w:sz w:val="28"/>
          <w:szCs w:val="28"/>
        </w:rPr>
        <w:t xml:space="preserve"> № 145</w:t>
      </w:r>
      <w:r w:rsidRPr="00D7011B">
        <w:rPr>
          <w:rFonts w:ascii="Times New Roman" w:hAnsi="Times New Roman"/>
          <w:sz w:val="28"/>
          <w:szCs w:val="28"/>
        </w:rPr>
        <w:t xml:space="preserve">); </w:t>
      </w:r>
    </w:p>
    <w:p w:rsidR="005B756A" w:rsidRDefault="007351E3" w:rsidP="005B756A">
      <w:pPr>
        <w:ind w:firstLine="709"/>
        <w:contextualSpacing/>
        <w:jc w:val="both"/>
        <w:rPr>
          <w:rFonts w:ascii="Times New Roman" w:hAnsi="Times New Roman"/>
          <w:sz w:val="28"/>
          <w:szCs w:val="28"/>
        </w:rPr>
      </w:pPr>
      <w:hyperlink r:id="rId14" w:history="1">
        <w:proofErr w:type="gramStart"/>
        <w:r w:rsidR="005B756A" w:rsidRPr="00677C84">
          <w:rPr>
            <w:rStyle w:val="a5"/>
            <w:rFonts w:ascii="Times New Roman" w:hAnsi="Times New Roman"/>
            <w:color w:val="auto"/>
            <w:sz w:val="28"/>
            <w:szCs w:val="28"/>
            <w:u w:val="none"/>
          </w:rPr>
          <w:t>Федеральным закон</w:t>
        </w:r>
      </w:hyperlink>
      <w:r w:rsidR="005B756A" w:rsidRPr="00146040">
        <w:rPr>
          <w:rFonts w:ascii="Times New Roman" w:hAnsi="Times New Roman"/>
          <w:sz w:val="28"/>
          <w:szCs w:val="28"/>
        </w:rPr>
        <w:t>ом от 6 октября 2003 года № 131-ФЗ «Об общих принципах организации местного самоуправления в Российской Федерации» (газета «Российская газета» от 8 октября 2003 года № 202, газета «Парламентская газета» от 8 октября 2003 года № 186, Собрание законодательства Российской Федерации от 6 октября 2003 года № 40 ст. 3822);</w:t>
      </w:r>
      <w:r w:rsidR="005B756A">
        <w:rPr>
          <w:rFonts w:ascii="Times New Roman" w:hAnsi="Times New Roman"/>
          <w:sz w:val="28"/>
          <w:szCs w:val="28"/>
        </w:rPr>
        <w:t xml:space="preserve"> </w:t>
      </w:r>
      <w:proofErr w:type="gramEnd"/>
    </w:p>
    <w:p w:rsidR="005B756A" w:rsidRPr="00146040" w:rsidRDefault="005B756A" w:rsidP="005B756A">
      <w:pPr>
        <w:ind w:firstLine="709"/>
        <w:contextualSpacing/>
        <w:jc w:val="both"/>
        <w:rPr>
          <w:rFonts w:ascii="Times New Roman" w:hAnsi="Times New Roman"/>
          <w:color w:val="000000"/>
          <w:sz w:val="28"/>
          <w:szCs w:val="28"/>
        </w:rPr>
      </w:pPr>
      <w:r w:rsidRPr="00146040">
        <w:rPr>
          <w:rFonts w:ascii="Times New Roman" w:hAnsi="Times New Roman"/>
          <w:color w:val="000000"/>
          <w:sz w:val="28"/>
          <w:szCs w:val="28"/>
        </w:rPr>
        <w:t xml:space="preserve">Федеральным законом от 27 июля 2006 года № 152-ФЗ «О персональных данных» (газета «Российская газета» от 29 июля 2006 года </w:t>
      </w:r>
      <w:r w:rsidR="007343AD">
        <w:rPr>
          <w:rFonts w:ascii="Times New Roman" w:hAnsi="Times New Roman"/>
          <w:color w:val="000000"/>
          <w:sz w:val="28"/>
          <w:szCs w:val="28"/>
        </w:rPr>
        <w:t xml:space="preserve">    </w:t>
      </w:r>
      <w:r w:rsidRPr="00146040">
        <w:rPr>
          <w:rFonts w:ascii="Times New Roman" w:hAnsi="Times New Roman"/>
          <w:color w:val="000000"/>
          <w:sz w:val="28"/>
          <w:szCs w:val="28"/>
        </w:rPr>
        <w:lastRenderedPageBreak/>
        <w:t xml:space="preserve">№ 165, газета «Парламентская газета» от 3 августа 2006 года № 126-127, Собрание законодательства Российской Федерации от 31 июля 2006 года </w:t>
      </w:r>
      <w:r w:rsidR="007343AD">
        <w:rPr>
          <w:rFonts w:ascii="Times New Roman" w:hAnsi="Times New Roman"/>
          <w:color w:val="000000"/>
          <w:sz w:val="28"/>
          <w:szCs w:val="28"/>
        </w:rPr>
        <w:t xml:space="preserve">    </w:t>
      </w:r>
      <w:r w:rsidRPr="00146040">
        <w:rPr>
          <w:rFonts w:ascii="Times New Roman" w:hAnsi="Times New Roman"/>
          <w:color w:val="000000"/>
          <w:sz w:val="28"/>
          <w:szCs w:val="28"/>
        </w:rPr>
        <w:t xml:space="preserve">№ 31 (часть </w:t>
      </w:r>
      <w:r w:rsidRPr="00146040">
        <w:rPr>
          <w:rFonts w:ascii="Times New Roman" w:hAnsi="Times New Roman"/>
          <w:color w:val="000000"/>
          <w:sz w:val="28"/>
          <w:szCs w:val="28"/>
          <w:lang w:val="en-US"/>
        </w:rPr>
        <w:t>I</w:t>
      </w:r>
      <w:r w:rsidRPr="00146040">
        <w:rPr>
          <w:rFonts w:ascii="Times New Roman" w:hAnsi="Times New Roman"/>
          <w:color w:val="000000"/>
          <w:sz w:val="28"/>
          <w:szCs w:val="28"/>
        </w:rPr>
        <w:t>) ст. 3451,);</w:t>
      </w:r>
    </w:p>
    <w:p w:rsidR="005B756A" w:rsidRPr="00146040" w:rsidRDefault="007351E3" w:rsidP="005B756A">
      <w:pPr>
        <w:ind w:firstLine="709"/>
        <w:contextualSpacing/>
        <w:jc w:val="both"/>
        <w:rPr>
          <w:rFonts w:ascii="Times New Roman" w:hAnsi="Times New Roman"/>
          <w:sz w:val="28"/>
          <w:szCs w:val="28"/>
        </w:rPr>
      </w:pPr>
      <w:hyperlink r:id="rId15" w:history="1">
        <w:proofErr w:type="gramStart"/>
        <w:r w:rsidR="005B756A" w:rsidRPr="00677C84">
          <w:rPr>
            <w:rStyle w:val="a5"/>
            <w:rFonts w:ascii="Times New Roman" w:hAnsi="Times New Roman"/>
            <w:color w:val="auto"/>
            <w:sz w:val="28"/>
            <w:szCs w:val="28"/>
            <w:u w:val="none"/>
          </w:rPr>
          <w:t>Федеральным</w:t>
        </w:r>
        <w:proofErr w:type="gramEnd"/>
        <w:r w:rsidR="005B756A" w:rsidRPr="00677C84">
          <w:rPr>
            <w:rStyle w:val="a5"/>
            <w:rFonts w:ascii="Times New Roman" w:hAnsi="Times New Roman"/>
            <w:color w:val="auto"/>
            <w:sz w:val="28"/>
            <w:szCs w:val="28"/>
            <w:u w:val="none"/>
          </w:rPr>
          <w:t xml:space="preserve"> закон</w:t>
        </w:r>
      </w:hyperlink>
      <w:r w:rsidR="005B756A" w:rsidRPr="00146040">
        <w:rPr>
          <w:rFonts w:ascii="Times New Roman" w:hAnsi="Times New Roman"/>
          <w:sz w:val="28"/>
          <w:szCs w:val="28"/>
        </w:rPr>
        <w:t>ом от 27 июля 2010 года № 210-ФЗ «Об организации предоставления государственных и муниципальных услуг» (газета «Российская газета» от 30 июля 2010 года № 168, Собрание законодательства Российской Федерации от 2 августа 2010 года № 31 ст. 4179);</w:t>
      </w:r>
    </w:p>
    <w:p w:rsidR="005B756A" w:rsidRPr="004F64EB" w:rsidRDefault="007351E3" w:rsidP="005B756A">
      <w:pPr>
        <w:ind w:firstLine="709"/>
        <w:contextualSpacing/>
        <w:jc w:val="both"/>
        <w:rPr>
          <w:rFonts w:ascii="Times New Roman" w:hAnsi="Times New Roman" w:cs="Times New Roman"/>
          <w:sz w:val="28"/>
          <w:szCs w:val="28"/>
        </w:rPr>
      </w:pPr>
      <w:hyperlink r:id="rId16" w:tgtFrame="_blank" w:history="1">
        <w:r w:rsidR="005B756A" w:rsidRPr="00677C84">
          <w:rPr>
            <w:rStyle w:val="a5"/>
            <w:rFonts w:ascii="Times New Roman" w:hAnsi="Times New Roman"/>
            <w:color w:val="auto"/>
            <w:sz w:val="28"/>
            <w:szCs w:val="28"/>
            <w:u w:val="none"/>
          </w:rPr>
          <w:t>Федеральным законом</w:t>
        </w:r>
      </w:hyperlink>
      <w:r w:rsidR="005B756A" w:rsidRPr="00146040">
        <w:rPr>
          <w:rFonts w:ascii="Times New Roman" w:hAnsi="Times New Roman"/>
          <w:sz w:val="28"/>
          <w:szCs w:val="28"/>
        </w:rPr>
        <w:t xml:space="preserve"> от 6 апреля 2011 года № 63-ФЗ «Об электронной подписи» (газета «Российская газета» от 8 апреля 2011 года № 75, газета «Парламентская газета» от 8 апреля 2011 года № 17, Собрание законодательства Российской Федерации от 11 а</w:t>
      </w:r>
      <w:r w:rsidR="005B756A">
        <w:rPr>
          <w:rFonts w:ascii="Times New Roman" w:hAnsi="Times New Roman"/>
          <w:sz w:val="28"/>
          <w:szCs w:val="28"/>
        </w:rPr>
        <w:t>преля 2011 года № 15 ст. 2036);</w:t>
      </w:r>
      <w:r w:rsidR="005B756A" w:rsidRPr="00146040">
        <w:rPr>
          <w:i/>
          <w:sz w:val="28"/>
          <w:szCs w:val="28"/>
        </w:rPr>
        <w:t xml:space="preserve"> </w:t>
      </w:r>
    </w:p>
    <w:p w:rsidR="005B756A" w:rsidRPr="001959A6" w:rsidRDefault="005B756A" w:rsidP="005B756A">
      <w:pPr>
        <w:ind w:firstLine="709"/>
        <w:contextualSpacing/>
        <w:jc w:val="both"/>
        <w:rPr>
          <w:rFonts w:ascii="Times New Roman" w:hAnsi="Times New Roman"/>
          <w:sz w:val="28"/>
          <w:szCs w:val="28"/>
        </w:rPr>
      </w:pPr>
      <w:r w:rsidRPr="001959A6">
        <w:rPr>
          <w:rFonts w:ascii="Times New Roman" w:hAnsi="Times New Roman"/>
          <w:sz w:val="28"/>
          <w:szCs w:val="28"/>
        </w:rPr>
        <w:t xml:space="preserve">Законом Краснодарского края от 2 марта 2012 года № 2446-КЗ «Об отдельных вопросах организации предоставления государственных и муниципальных услуг на </w:t>
      </w:r>
      <w:r>
        <w:rPr>
          <w:rFonts w:ascii="Times New Roman" w:hAnsi="Times New Roman"/>
          <w:sz w:val="28"/>
          <w:szCs w:val="28"/>
        </w:rPr>
        <w:t xml:space="preserve">территории Краснодарского края» </w:t>
      </w:r>
      <w:r w:rsidRPr="001959A6">
        <w:rPr>
          <w:rFonts w:ascii="Times New Roman" w:hAnsi="Times New Roman"/>
          <w:sz w:val="28"/>
          <w:szCs w:val="28"/>
        </w:rPr>
        <w:t>(газета «Кубанские новости» от 12 марта 2012 года № 43, Информационный бюллетень Законодательного Собрания Краснодарского края от 11 марта 2012 года № 52);</w:t>
      </w:r>
    </w:p>
    <w:p w:rsidR="005B756A" w:rsidRPr="00945A7A" w:rsidRDefault="005B756A" w:rsidP="005B756A">
      <w:pPr>
        <w:ind w:firstLine="709"/>
        <w:contextualSpacing/>
        <w:jc w:val="both"/>
        <w:rPr>
          <w:rFonts w:ascii="Times New Roman" w:hAnsi="Times New Roman"/>
          <w:sz w:val="28"/>
          <w:szCs w:val="28"/>
        </w:rPr>
      </w:pPr>
      <w:proofErr w:type="gramStart"/>
      <w:r w:rsidRPr="00146040">
        <w:rPr>
          <w:rFonts w:ascii="Times New Roman" w:hAnsi="Times New Roman"/>
          <w:sz w:val="28"/>
          <w:szCs w:val="28"/>
        </w:rPr>
        <w:t>постановлением Правительства Российской Федерации от 26 марта</w:t>
      </w:r>
      <w:r>
        <w:rPr>
          <w:rFonts w:ascii="Times New Roman" w:hAnsi="Times New Roman"/>
          <w:sz w:val="28"/>
          <w:szCs w:val="28"/>
        </w:rPr>
        <w:t xml:space="preserve">             </w:t>
      </w:r>
      <w:r w:rsidRPr="00146040">
        <w:rPr>
          <w:rFonts w:ascii="Times New Roman" w:hAnsi="Times New Roman"/>
          <w:sz w:val="28"/>
          <w:szCs w:val="28"/>
        </w:rPr>
        <w:t xml:space="preserve"> 2016 года № 236 «О требованиях к предоставлению в электронной форме государственных и муниципальных услуг» (газета «Российская газета»                      от 8 апреля 2016 года № 75, Собрание законодательства Российской Федерации от 11 апреля 2016 года № 15 ст. 2084, официальный интернет-портал правовой информации </w:t>
      </w:r>
      <w:hyperlink r:id="rId17" w:history="1">
        <w:r w:rsidRPr="00E46BEF">
          <w:rPr>
            <w:rStyle w:val="a5"/>
            <w:rFonts w:ascii="Times New Roman" w:hAnsi="Times New Roman"/>
            <w:color w:val="auto"/>
            <w:sz w:val="28"/>
            <w:szCs w:val="28"/>
            <w:u w:val="none"/>
          </w:rPr>
          <w:t>www.pravo.gov.ru</w:t>
        </w:r>
      </w:hyperlink>
      <w:r w:rsidRPr="00146040">
        <w:rPr>
          <w:rFonts w:ascii="Times New Roman" w:hAnsi="Times New Roman"/>
          <w:sz w:val="28"/>
          <w:szCs w:val="28"/>
        </w:rPr>
        <w:t xml:space="preserve"> 5 апреля 2016 года</w:t>
      </w:r>
      <w:r>
        <w:rPr>
          <w:rFonts w:ascii="Times New Roman" w:hAnsi="Times New Roman"/>
          <w:sz w:val="28"/>
          <w:szCs w:val="28"/>
        </w:rPr>
        <w:t>);</w:t>
      </w:r>
      <w:proofErr w:type="gramEnd"/>
    </w:p>
    <w:p w:rsidR="005B756A" w:rsidRDefault="007351E3" w:rsidP="005B756A">
      <w:pPr>
        <w:pStyle w:val="af0"/>
        <w:spacing w:before="0" w:after="0"/>
        <w:ind w:firstLine="709"/>
        <w:jc w:val="both"/>
        <w:rPr>
          <w:rStyle w:val="s0"/>
          <w:rFonts w:ascii="Times New Roman" w:hAnsi="Times New Roman" w:cs="Times New Roman"/>
          <w:sz w:val="28"/>
          <w:szCs w:val="28"/>
        </w:rPr>
      </w:pPr>
      <w:hyperlink r:id="rId18" w:history="1">
        <w:r w:rsidR="005B756A" w:rsidRPr="00E46BEF">
          <w:rPr>
            <w:rStyle w:val="a5"/>
            <w:rFonts w:ascii="Times New Roman" w:hAnsi="Times New Roman"/>
            <w:color w:val="auto"/>
            <w:sz w:val="28"/>
            <w:szCs w:val="28"/>
            <w:u w:val="none"/>
          </w:rPr>
          <w:t>приказ</w:t>
        </w:r>
      </w:hyperlink>
      <w:r w:rsidR="005B756A">
        <w:rPr>
          <w:rFonts w:ascii="Times New Roman" w:hAnsi="Times New Roman"/>
          <w:sz w:val="28"/>
          <w:szCs w:val="28"/>
        </w:rPr>
        <w:t xml:space="preserve">ом </w:t>
      </w:r>
      <w:r w:rsidR="005B756A" w:rsidRPr="0067441C">
        <w:rPr>
          <w:rFonts w:ascii="Times New Roman" w:hAnsi="Times New Roman"/>
          <w:sz w:val="28"/>
          <w:szCs w:val="28"/>
        </w:rPr>
        <w:t>Министерства экономического развития Российской Федерации от 30 августа 2011</w:t>
      </w:r>
      <w:r w:rsidR="005B756A">
        <w:rPr>
          <w:rFonts w:ascii="Times New Roman" w:hAnsi="Times New Roman"/>
          <w:sz w:val="28"/>
          <w:szCs w:val="28"/>
        </w:rPr>
        <w:t xml:space="preserve"> </w:t>
      </w:r>
      <w:r w:rsidR="005B756A" w:rsidRPr="0067441C">
        <w:rPr>
          <w:rFonts w:ascii="Times New Roman" w:hAnsi="Times New Roman"/>
          <w:sz w:val="28"/>
          <w:szCs w:val="28"/>
        </w:rPr>
        <w:t xml:space="preserve">года </w:t>
      </w:r>
      <w:r w:rsidR="005B756A">
        <w:rPr>
          <w:rFonts w:ascii="Times New Roman" w:hAnsi="Times New Roman"/>
          <w:sz w:val="28"/>
          <w:szCs w:val="28"/>
        </w:rPr>
        <w:t xml:space="preserve">№ </w:t>
      </w:r>
      <w:r w:rsidR="005B756A" w:rsidRPr="0067441C">
        <w:rPr>
          <w:rFonts w:ascii="Times New Roman" w:hAnsi="Times New Roman"/>
          <w:sz w:val="28"/>
          <w:szCs w:val="28"/>
        </w:rPr>
        <w:t xml:space="preserve">424 </w:t>
      </w:r>
      <w:r w:rsidR="005B756A">
        <w:rPr>
          <w:rFonts w:ascii="Times New Roman" w:hAnsi="Times New Roman"/>
          <w:sz w:val="28"/>
          <w:szCs w:val="28"/>
        </w:rPr>
        <w:t>«</w:t>
      </w:r>
      <w:r w:rsidR="005B756A" w:rsidRPr="0067441C">
        <w:rPr>
          <w:rFonts w:ascii="Times New Roman" w:hAnsi="Times New Roman"/>
          <w:sz w:val="28"/>
          <w:szCs w:val="28"/>
        </w:rPr>
        <w:t>Об утверждении Порядка ведения органами местного самоуправления реестров муниципального имущества</w:t>
      </w:r>
      <w:r w:rsidR="005B756A">
        <w:rPr>
          <w:rFonts w:ascii="Times New Roman" w:hAnsi="Times New Roman"/>
          <w:sz w:val="28"/>
          <w:szCs w:val="28"/>
        </w:rPr>
        <w:t>»</w:t>
      </w:r>
      <w:r w:rsidR="005B756A" w:rsidRPr="0067441C">
        <w:rPr>
          <w:rFonts w:ascii="Times New Roman" w:hAnsi="Times New Roman"/>
          <w:sz w:val="28"/>
          <w:szCs w:val="28"/>
        </w:rPr>
        <w:t xml:space="preserve"> (</w:t>
      </w:r>
      <w:r w:rsidR="005B756A">
        <w:rPr>
          <w:rFonts w:ascii="Times New Roman" w:hAnsi="Times New Roman"/>
          <w:sz w:val="28"/>
          <w:szCs w:val="28"/>
        </w:rPr>
        <w:t xml:space="preserve">газета </w:t>
      </w:r>
      <w:r w:rsidR="005B756A" w:rsidRPr="0067441C">
        <w:rPr>
          <w:rStyle w:val="s0"/>
          <w:rFonts w:ascii="Times New Roman" w:hAnsi="Times New Roman" w:cs="Times New Roman"/>
          <w:sz w:val="28"/>
          <w:szCs w:val="28"/>
        </w:rPr>
        <w:t>«Российская газета» от 28 декабря 2011 г</w:t>
      </w:r>
      <w:r w:rsidR="005B756A">
        <w:rPr>
          <w:rStyle w:val="s0"/>
          <w:rFonts w:ascii="Times New Roman" w:hAnsi="Times New Roman" w:cs="Times New Roman"/>
          <w:sz w:val="28"/>
          <w:szCs w:val="28"/>
        </w:rPr>
        <w:t>ода</w:t>
      </w:r>
      <w:r w:rsidR="005B756A" w:rsidRPr="0067441C">
        <w:rPr>
          <w:rStyle w:val="s0"/>
          <w:rFonts w:ascii="Times New Roman" w:hAnsi="Times New Roman" w:cs="Times New Roman"/>
          <w:sz w:val="28"/>
          <w:szCs w:val="28"/>
        </w:rPr>
        <w:t xml:space="preserve"> № 293</w:t>
      </w:r>
      <w:r w:rsidR="005B756A" w:rsidRPr="0067441C">
        <w:rPr>
          <w:rStyle w:val="s0"/>
          <w:rFonts w:ascii="Times New Roman" w:hAnsi="Times New Roman" w:cs="Times New Roman"/>
        </w:rPr>
        <w:t>)</w:t>
      </w:r>
      <w:r w:rsidR="005B756A">
        <w:rPr>
          <w:rStyle w:val="s0"/>
          <w:rFonts w:ascii="Times New Roman" w:hAnsi="Times New Roman" w:cs="Times New Roman"/>
          <w:sz w:val="28"/>
          <w:szCs w:val="28"/>
        </w:rPr>
        <w:t>;</w:t>
      </w:r>
    </w:p>
    <w:p w:rsidR="005B756A" w:rsidRDefault="005B756A" w:rsidP="005B756A">
      <w:pPr>
        <w:ind w:firstLine="720"/>
        <w:jc w:val="both"/>
        <w:rPr>
          <w:rFonts w:ascii="Times New Roman" w:hAnsi="Times New Roman"/>
          <w:sz w:val="28"/>
          <w:szCs w:val="28"/>
        </w:rPr>
      </w:pPr>
      <w:r w:rsidRPr="00D6526C">
        <w:rPr>
          <w:rStyle w:val="s0"/>
          <w:rFonts w:ascii="Times New Roman" w:hAnsi="Times New Roman" w:cs="Times New Roman"/>
          <w:sz w:val="28"/>
          <w:szCs w:val="28"/>
        </w:rPr>
        <w:t xml:space="preserve">уставом </w:t>
      </w:r>
      <w:r>
        <w:rPr>
          <w:rStyle w:val="s0"/>
          <w:rFonts w:ascii="Times New Roman" w:hAnsi="Times New Roman" w:cs="Times New Roman"/>
          <w:sz w:val="28"/>
          <w:szCs w:val="28"/>
        </w:rPr>
        <w:t>Николенского сельского поселения Гулькевичского района.</w:t>
      </w:r>
      <w:r w:rsidRPr="00A953A3">
        <w:rPr>
          <w:rFonts w:ascii="Times New Roman" w:hAnsi="Times New Roman"/>
          <w:sz w:val="28"/>
          <w:szCs w:val="28"/>
        </w:rPr>
        <w:t xml:space="preserve"> </w:t>
      </w:r>
    </w:p>
    <w:p w:rsidR="005B756A" w:rsidRPr="00C50931" w:rsidRDefault="005B756A" w:rsidP="005B756A">
      <w:pPr>
        <w:ind w:firstLine="720"/>
        <w:jc w:val="both"/>
        <w:rPr>
          <w:rFonts w:ascii="Times New Roman" w:hAnsi="Times New Roman"/>
          <w:sz w:val="28"/>
          <w:szCs w:val="28"/>
        </w:rPr>
      </w:pPr>
      <w:r w:rsidRPr="00C50931">
        <w:rPr>
          <w:rFonts w:ascii="Times New Roman" w:hAnsi="Times New Roman"/>
          <w:sz w:val="28"/>
          <w:szCs w:val="28"/>
        </w:rPr>
        <w:t>2.5.2</w:t>
      </w:r>
      <w:r w:rsidRPr="00482F75">
        <w:rPr>
          <w:rFonts w:ascii="Times New Roman" w:hAnsi="Times New Roman"/>
          <w:sz w:val="28"/>
          <w:szCs w:val="28"/>
        </w:rPr>
        <w:t>. Перечень нормативных правовых актов, регулирующих предоставление муниципальной услуги, размещен на официальном сайте, на Портале.</w:t>
      </w:r>
    </w:p>
    <w:p w:rsidR="005B756A" w:rsidRPr="006469CD" w:rsidRDefault="005B756A" w:rsidP="005B756A">
      <w:pPr>
        <w:pStyle w:val="af0"/>
        <w:spacing w:before="0" w:after="0"/>
        <w:ind w:firstLine="709"/>
        <w:jc w:val="both"/>
        <w:rPr>
          <w:rFonts w:ascii="Times New Roman" w:hAnsi="Times New Roman"/>
          <w:sz w:val="28"/>
          <w:szCs w:val="28"/>
        </w:rPr>
      </w:pPr>
    </w:p>
    <w:p w:rsidR="005B756A" w:rsidRPr="00046AF5" w:rsidRDefault="005B756A" w:rsidP="005B756A">
      <w:pPr>
        <w:jc w:val="center"/>
        <w:rPr>
          <w:rFonts w:ascii="Times New Roman" w:hAnsi="Times New Roman"/>
          <w:sz w:val="28"/>
          <w:szCs w:val="28"/>
        </w:rPr>
      </w:pPr>
      <w:bookmarkStart w:id="1" w:name="P119"/>
      <w:bookmarkEnd w:id="1"/>
      <w:r w:rsidRPr="00725B52">
        <w:rPr>
          <w:rFonts w:ascii="Times New Roman" w:hAnsi="Times New Roman"/>
          <w:sz w:val="28"/>
          <w:szCs w:val="28"/>
        </w:rPr>
        <w:t>2.</w:t>
      </w:r>
      <w:r w:rsidRPr="00736EFF">
        <w:rPr>
          <w:rFonts w:ascii="Times New Roman" w:hAnsi="Times New Roman"/>
          <w:sz w:val="28"/>
          <w:szCs w:val="28"/>
        </w:rPr>
        <w:t>6.</w:t>
      </w:r>
      <w:r w:rsidRPr="000F5A44">
        <w:rPr>
          <w:rFonts w:ascii="Times New Roman" w:hAnsi="Times New Roman"/>
          <w:sz w:val="28"/>
          <w:szCs w:val="28"/>
        </w:rPr>
        <w:t xml:space="preserve"> </w:t>
      </w:r>
      <w:r w:rsidRPr="00736EFF">
        <w:rPr>
          <w:rFonts w:ascii="Times New Roman" w:hAnsi="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а также способы их получения, в том числе в электронной форме, порядок их предоставления</w:t>
      </w:r>
    </w:p>
    <w:p w:rsidR="005B756A" w:rsidRPr="00177F48" w:rsidRDefault="005B756A" w:rsidP="005B756A">
      <w:pPr>
        <w:suppressAutoHyphens w:val="0"/>
        <w:jc w:val="center"/>
        <w:rPr>
          <w:rFonts w:ascii="Times New Roman" w:hAnsi="Times New Roman"/>
          <w:sz w:val="28"/>
          <w:szCs w:val="28"/>
        </w:rPr>
      </w:pPr>
    </w:p>
    <w:p w:rsidR="005B756A" w:rsidRPr="007C21B1" w:rsidRDefault="005B756A" w:rsidP="005B756A">
      <w:pPr>
        <w:ind w:firstLine="567"/>
        <w:jc w:val="both"/>
        <w:rPr>
          <w:rFonts w:ascii="Times New Roman" w:hAnsi="Times New Roman" w:cs="Times New Roman"/>
          <w:sz w:val="28"/>
          <w:szCs w:val="28"/>
        </w:rPr>
      </w:pPr>
      <w:r w:rsidRPr="007C21B1">
        <w:rPr>
          <w:rFonts w:ascii="Times New Roman" w:hAnsi="Times New Roman" w:cs="Times New Roman"/>
          <w:sz w:val="28"/>
          <w:szCs w:val="28"/>
        </w:rPr>
        <w:t>2.6.1. Для предоставления муниципальной услуги необходимы следующие документы:</w:t>
      </w:r>
    </w:p>
    <w:p w:rsidR="005B756A" w:rsidRPr="007C21B1" w:rsidRDefault="007351E3" w:rsidP="005B756A">
      <w:pPr>
        <w:ind w:firstLine="567"/>
        <w:jc w:val="both"/>
        <w:rPr>
          <w:rFonts w:ascii="Times New Roman" w:hAnsi="Times New Roman" w:cs="Times New Roman"/>
          <w:sz w:val="28"/>
          <w:szCs w:val="28"/>
        </w:rPr>
      </w:pPr>
      <w:hyperlink w:anchor="P378" w:history="1">
        <w:r w:rsidR="005B756A" w:rsidRPr="007C21B1">
          <w:rPr>
            <w:rFonts w:ascii="Times New Roman" w:hAnsi="Times New Roman" w:cs="Times New Roman"/>
            <w:sz w:val="28"/>
            <w:szCs w:val="28"/>
          </w:rPr>
          <w:t>заявление</w:t>
        </w:r>
      </w:hyperlink>
      <w:r w:rsidR="005B756A" w:rsidRPr="007C21B1">
        <w:rPr>
          <w:rFonts w:ascii="Times New Roman" w:hAnsi="Times New Roman" w:cs="Times New Roman"/>
          <w:sz w:val="28"/>
          <w:szCs w:val="28"/>
        </w:rPr>
        <w:t xml:space="preserve"> о предоставлении муниципального имущества в аренду или </w:t>
      </w:r>
      <w:r w:rsidR="005B756A" w:rsidRPr="007C21B1">
        <w:rPr>
          <w:rFonts w:ascii="Times New Roman" w:hAnsi="Times New Roman" w:cs="Times New Roman"/>
          <w:sz w:val="28"/>
          <w:szCs w:val="28"/>
        </w:rPr>
        <w:lastRenderedPageBreak/>
        <w:t xml:space="preserve">безвозмездное пользование без проведения торгов, по форме, установленной в приложении </w:t>
      </w:r>
      <w:r w:rsidR="005B756A">
        <w:rPr>
          <w:rFonts w:ascii="Times New Roman" w:hAnsi="Times New Roman" w:cs="Times New Roman"/>
          <w:sz w:val="28"/>
          <w:szCs w:val="28"/>
        </w:rPr>
        <w:t>№</w:t>
      </w:r>
      <w:r w:rsidR="005B756A" w:rsidRPr="007C21B1">
        <w:rPr>
          <w:rFonts w:ascii="Times New Roman" w:hAnsi="Times New Roman" w:cs="Times New Roman"/>
          <w:sz w:val="28"/>
          <w:szCs w:val="28"/>
        </w:rPr>
        <w:t xml:space="preserve"> 1 к Административному регламенту;</w:t>
      </w:r>
    </w:p>
    <w:p w:rsidR="005B756A" w:rsidRPr="007C21B1" w:rsidRDefault="005B756A" w:rsidP="005B756A">
      <w:pPr>
        <w:ind w:firstLine="567"/>
        <w:jc w:val="both"/>
        <w:rPr>
          <w:rFonts w:ascii="Times New Roman" w:hAnsi="Times New Roman" w:cs="Times New Roman"/>
          <w:sz w:val="28"/>
          <w:szCs w:val="28"/>
        </w:rPr>
      </w:pPr>
      <w:r w:rsidRPr="007C21B1">
        <w:rPr>
          <w:rFonts w:ascii="Times New Roman" w:hAnsi="Times New Roman" w:cs="Times New Roman"/>
          <w:sz w:val="28"/>
          <w:szCs w:val="28"/>
        </w:rPr>
        <w:t>для заявителя - физического лица (индивидуального предпринимателя):</w:t>
      </w:r>
    </w:p>
    <w:p w:rsidR="005B756A" w:rsidRPr="007C21B1" w:rsidRDefault="005B756A" w:rsidP="005B756A">
      <w:pPr>
        <w:ind w:firstLine="567"/>
        <w:jc w:val="both"/>
        <w:rPr>
          <w:rFonts w:ascii="Times New Roman" w:hAnsi="Times New Roman" w:cs="Times New Roman"/>
          <w:sz w:val="28"/>
          <w:szCs w:val="28"/>
        </w:rPr>
      </w:pPr>
      <w:r w:rsidRPr="007C21B1">
        <w:rPr>
          <w:rFonts w:ascii="Times New Roman" w:hAnsi="Times New Roman" w:cs="Times New Roman"/>
          <w:sz w:val="28"/>
          <w:szCs w:val="28"/>
        </w:rPr>
        <w:t>копия документа, удостоверяющего личность физического лица;</w:t>
      </w:r>
    </w:p>
    <w:p w:rsidR="005B756A" w:rsidRPr="007C21B1" w:rsidRDefault="005B756A" w:rsidP="005B756A">
      <w:pPr>
        <w:ind w:firstLine="567"/>
        <w:jc w:val="both"/>
        <w:rPr>
          <w:rFonts w:ascii="Times New Roman" w:hAnsi="Times New Roman" w:cs="Times New Roman"/>
          <w:sz w:val="28"/>
          <w:szCs w:val="28"/>
        </w:rPr>
      </w:pPr>
      <w:r w:rsidRPr="007C21B1">
        <w:rPr>
          <w:rFonts w:ascii="Times New Roman" w:hAnsi="Times New Roman" w:cs="Times New Roman"/>
          <w:sz w:val="28"/>
          <w:szCs w:val="28"/>
        </w:rPr>
        <w:t>копия документа, подтверждающего полномочия лица действовать от имени заявителя;</w:t>
      </w:r>
    </w:p>
    <w:p w:rsidR="005B756A" w:rsidRPr="007C21B1" w:rsidRDefault="005B756A" w:rsidP="005B756A">
      <w:pPr>
        <w:ind w:firstLine="567"/>
        <w:jc w:val="both"/>
        <w:rPr>
          <w:rFonts w:ascii="Times New Roman" w:hAnsi="Times New Roman" w:cs="Times New Roman"/>
          <w:sz w:val="28"/>
          <w:szCs w:val="28"/>
        </w:rPr>
      </w:pPr>
      <w:r w:rsidRPr="007C21B1">
        <w:rPr>
          <w:rFonts w:ascii="Times New Roman" w:hAnsi="Times New Roman" w:cs="Times New Roman"/>
          <w:sz w:val="28"/>
          <w:szCs w:val="28"/>
        </w:rPr>
        <w:t>для заявителя - юридического лица:</w:t>
      </w:r>
    </w:p>
    <w:p w:rsidR="005B756A" w:rsidRPr="007C21B1" w:rsidRDefault="005B756A" w:rsidP="005B756A">
      <w:pPr>
        <w:ind w:firstLine="567"/>
        <w:jc w:val="both"/>
        <w:rPr>
          <w:rFonts w:ascii="Times New Roman" w:hAnsi="Times New Roman" w:cs="Times New Roman"/>
          <w:sz w:val="28"/>
          <w:szCs w:val="28"/>
        </w:rPr>
      </w:pPr>
      <w:r w:rsidRPr="007C21B1">
        <w:rPr>
          <w:rFonts w:ascii="Times New Roman" w:hAnsi="Times New Roman" w:cs="Times New Roman"/>
          <w:sz w:val="28"/>
          <w:szCs w:val="28"/>
        </w:rPr>
        <w:t>копия документа, подтверждающего полномочия лица действовать от имени заявителя.</w:t>
      </w:r>
    </w:p>
    <w:p w:rsidR="005B756A" w:rsidRPr="007C21B1" w:rsidRDefault="005B756A" w:rsidP="005B756A">
      <w:pPr>
        <w:ind w:firstLine="567"/>
        <w:jc w:val="both"/>
        <w:rPr>
          <w:rFonts w:ascii="Times New Roman" w:hAnsi="Times New Roman" w:cs="Times New Roman"/>
          <w:sz w:val="28"/>
          <w:szCs w:val="28"/>
        </w:rPr>
      </w:pPr>
      <w:bookmarkStart w:id="2" w:name="P126"/>
      <w:bookmarkEnd w:id="2"/>
      <w:r w:rsidRPr="007C21B1">
        <w:rPr>
          <w:rFonts w:ascii="Times New Roman" w:hAnsi="Times New Roman" w:cs="Times New Roman"/>
          <w:sz w:val="28"/>
          <w:szCs w:val="28"/>
        </w:rPr>
        <w:t>2.6.2. Для предоставления муниципальной услуги в порядке предоставления муниципальной преференции дополнительно необходимы следующие документы:</w:t>
      </w:r>
    </w:p>
    <w:p w:rsidR="005B756A" w:rsidRPr="007C21B1" w:rsidRDefault="005B756A" w:rsidP="005B756A">
      <w:pPr>
        <w:ind w:firstLine="567"/>
        <w:jc w:val="both"/>
        <w:rPr>
          <w:rFonts w:ascii="Times New Roman" w:hAnsi="Times New Roman" w:cs="Times New Roman"/>
          <w:sz w:val="28"/>
          <w:szCs w:val="28"/>
        </w:rPr>
      </w:pPr>
      <w:proofErr w:type="gramStart"/>
      <w:r w:rsidRPr="007C21B1">
        <w:rPr>
          <w:rFonts w:ascii="Times New Roman" w:hAnsi="Times New Roman" w:cs="Times New Roman"/>
          <w:sz w:val="28"/>
          <w:szCs w:val="28"/>
        </w:rPr>
        <w:t>перечень видов деятельности, осуществляемых и (или) осуществлявшихся заявителем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roofErr w:type="gramEnd"/>
    </w:p>
    <w:p w:rsidR="005B756A" w:rsidRPr="007C21B1" w:rsidRDefault="005B756A" w:rsidP="005B756A">
      <w:pPr>
        <w:ind w:firstLine="567"/>
        <w:jc w:val="both"/>
        <w:rPr>
          <w:rFonts w:ascii="Times New Roman" w:hAnsi="Times New Roman" w:cs="Times New Roman"/>
          <w:sz w:val="28"/>
          <w:szCs w:val="28"/>
        </w:rPr>
      </w:pPr>
      <w:r w:rsidRPr="007C21B1">
        <w:rPr>
          <w:rFonts w:ascii="Times New Roman" w:hAnsi="Times New Roman" w:cs="Times New Roman"/>
          <w:sz w:val="28"/>
          <w:szCs w:val="28"/>
        </w:rPr>
        <w:t>наименование видов товаров, объем товаров, произведенных и (или) реализованных хозяйствующим субъектом,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5B756A" w:rsidRPr="007C21B1" w:rsidRDefault="005B756A" w:rsidP="005B756A">
      <w:pPr>
        <w:ind w:firstLine="567"/>
        <w:jc w:val="both"/>
        <w:rPr>
          <w:rFonts w:ascii="Times New Roman" w:hAnsi="Times New Roman" w:cs="Times New Roman"/>
          <w:sz w:val="28"/>
          <w:szCs w:val="28"/>
        </w:rPr>
      </w:pPr>
      <w:r w:rsidRPr="007C21B1">
        <w:rPr>
          <w:rFonts w:ascii="Times New Roman" w:hAnsi="Times New Roman" w:cs="Times New Roman"/>
          <w:sz w:val="28"/>
          <w:szCs w:val="28"/>
        </w:rPr>
        <w:t>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5B756A" w:rsidRPr="007C21B1" w:rsidRDefault="005B756A" w:rsidP="005B756A">
      <w:pPr>
        <w:ind w:firstLine="567"/>
        <w:jc w:val="both"/>
        <w:rPr>
          <w:rFonts w:ascii="Times New Roman" w:hAnsi="Times New Roman" w:cs="Times New Roman"/>
          <w:sz w:val="28"/>
          <w:szCs w:val="28"/>
        </w:rPr>
      </w:pPr>
      <w:r w:rsidRPr="007C21B1">
        <w:rPr>
          <w:rFonts w:ascii="Times New Roman" w:hAnsi="Times New Roman" w:cs="Times New Roman"/>
          <w:sz w:val="28"/>
          <w:szCs w:val="28"/>
        </w:rPr>
        <w:t>бухгалтерский баланс заявителя, являющегося хозяйствующим субъектом,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либо, если заявитель, являющийся хозяйствующим субъектом, не представляет в налоговые органы бухгалтерский баланс, иную предусмотренную законодательством Российской Федерации о налогах и сборах документацию;</w:t>
      </w:r>
    </w:p>
    <w:p w:rsidR="005B756A" w:rsidRPr="007C21B1" w:rsidRDefault="005B756A" w:rsidP="005B756A">
      <w:pPr>
        <w:ind w:firstLine="567"/>
        <w:jc w:val="both"/>
        <w:rPr>
          <w:rFonts w:ascii="Times New Roman" w:hAnsi="Times New Roman" w:cs="Times New Roman"/>
          <w:sz w:val="28"/>
          <w:szCs w:val="28"/>
        </w:rPr>
      </w:pPr>
      <w:r w:rsidRPr="007C21B1">
        <w:rPr>
          <w:rFonts w:ascii="Times New Roman" w:hAnsi="Times New Roman" w:cs="Times New Roman"/>
          <w:sz w:val="28"/>
          <w:szCs w:val="28"/>
        </w:rPr>
        <w:t>нотариально заверенные копии учредительных документов.</w:t>
      </w:r>
    </w:p>
    <w:p w:rsidR="005B756A" w:rsidRPr="007C21B1" w:rsidRDefault="005B756A" w:rsidP="005B756A">
      <w:pPr>
        <w:ind w:firstLine="567"/>
        <w:jc w:val="both"/>
        <w:rPr>
          <w:rFonts w:ascii="Times New Roman" w:hAnsi="Times New Roman" w:cs="Times New Roman"/>
          <w:sz w:val="28"/>
          <w:szCs w:val="28"/>
        </w:rPr>
      </w:pPr>
      <w:r w:rsidRPr="007C21B1">
        <w:rPr>
          <w:rFonts w:ascii="Times New Roman" w:hAnsi="Times New Roman" w:cs="Times New Roman"/>
          <w:sz w:val="28"/>
          <w:szCs w:val="28"/>
        </w:rPr>
        <w:t>2.6.3. 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участвующих в предоставлении муниципальной услуги и подлежат представлению в рамках межведомственного информационного взаимодействия, и которые заявитель вправе представить по собственной инициативе, являются:</w:t>
      </w:r>
    </w:p>
    <w:p w:rsidR="005B756A" w:rsidRPr="007C21B1" w:rsidRDefault="005B756A" w:rsidP="005B756A">
      <w:pPr>
        <w:ind w:firstLine="567"/>
        <w:jc w:val="both"/>
        <w:rPr>
          <w:rFonts w:ascii="Times New Roman" w:hAnsi="Times New Roman" w:cs="Times New Roman"/>
          <w:sz w:val="28"/>
          <w:szCs w:val="28"/>
        </w:rPr>
      </w:pPr>
      <w:r w:rsidRPr="007C21B1">
        <w:rPr>
          <w:rFonts w:ascii="Times New Roman" w:hAnsi="Times New Roman" w:cs="Times New Roman"/>
          <w:sz w:val="28"/>
          <w:szCs w:val="28"/>
        </w:rPr>
        <w:t xml:space="preserve">для заявителя - физического лица (индивидуального предпринимателя) - </w:t>
      </w:r>
      <w:r w:rsidRPr="007C21B1">
        <w:rPr>
          <w:rFonts w:ascii="Times New Roman" w:hAnsi="Times New Roman" w:cs="Times New Roman"/>
          <w:sz w:val="28"/>
          <w:szCs w:val="28"/>
        </w:rPr>
        <w:lastRenderedPageBreak/>
        <w:t>выписка из единого государственного реестра индивидуальных предпринимателей или нотариально заверенная копия такой выписки;</w:t>
      </w:r>
    </w:p>
    <w:p w:rsidR="005B756A" w:rsidRPr="007C21B1" w:rsidRDefault="005B756A" w:rsidP="005B756A">
      <w:pPr>
        <w:ind w:firstLine="567"/>
        <w:jc w:val="both"/>
        <w:rPr>
          <w:rFonts w:ascii="Times New Roman" w:hAnsi="Times New Roman" w:cs="Times New Roman"/>
          <w:sz w:val="28"/>
          <w:szCs w:val="28"/>
        </w:rPr>
      </w:pPr>
      <w:r w:rsidRPr="007C21B1">
        <w:rPr>
          <w:rFonts w:ascii="Times New Roman" w:hAnsi="Times New Roman" w:cs="Times New Roman"/>
          <w:sz w:val="28"/>
          <w:szCs w:val="28"/>
        </w:rPr>
        <w:t>для заявителя - юридического лица - выписка из единого государственного реестра юридических лиц или нотариально заверенная копия такой выписки.</w:t>
      </w:r>
    </w:p>
    <w:p w:rsidR="005B756A" w:rsidRDefault="005B756A" w:rsidP="005B756A">
      <w:pPr>
        <w:ind w:firstLine="567"/>
        <w:jc w:val="both"/>
        <w:rPr>
          <w:rFonts w:ascii="Times New Roman" w:hAnsi="Times New Roman" w:cs="Times New Roman"/>
          <w:sz w:val="28"/>
          <w:szCs w:val="28"/>
        </w:rPr>
      </w:pPr>
      <w:r w:rsidRPr="007C21B1">
        <w:rPr>
          <w:rFonts w:ascii="Times New Roman" w:hAnsi="Times New Roman" w:cs="Times New Roman"/>
          <w:sz w:val="28"/>
          <w:szCs w:val="28"/>
        </w:rPr>
        <w:t>Указанные документы не могут быть затребованы у заявителя.</w:t>
      </w:r>
    </w:p>
    <w:p w:rsidR="005B756A" w:rsidRDefault="005B756A" w:rsidP="005B756A">
      <w:pPr>
        <w:jc w:val="center"/>
        <w:rPr>
          <w:rFonts w:ascii="Times New Roman" w:hAnsi="Times New Roman"/>
          <w:sz w:val="28"/>
          <w:szCs w:val="28"/>
        </w:rPr>
      </w:pPr>
    </w:p>
    <w:p w:rsidR="005B756A" w:rsidRDefault="005B756A" w:rsidP="005B756A">
      <w:pPr>
        <w:jc w:val="center"/>
        <w:rPr>
          <w:rFonts w:ascii="Times New Roman" w:hAnsi="Times New Roman"/>
          <w:sz w:val="28"/>
          <w:szCs w:val="28"/>
        </w:rPr>
      </w:pPr>
      <w:r w:rsidRPr="00736EFF">
        <w:rPr>
          <w:rFonts w:ascii="Times New Roman" w:hAnsi="Times New Roman"/>
          <w:sz w:val="28"/>
          <w:szCs w:val="28"/>
        </w:rPr>
        <w:t>2.7.</w:t>
      </w:r>
      <w:r w:rsidRPr="00095EAB">
        <w:rPr>
          <w:rFonts w:ascii="Times New Roman" w:hAnsi="Times New Roman"/>
          <w:sz w:val="28"/>
          <w:szCs w:val="28"/>
        </w:rPr>
        <w:t xml:space="preserve"> </w:t>
      </w:r>
      <w:proofErr w:type="gramStart"/>
      <w:r w:rsidRPr="00736EFF">
        <w:rPr>
          <w:rFonts w:ascii="Times New Roman" w:hAnsi="Times New Roman"/>
          <w:sz w:val="28"/>
          <w:szCs w:val="28"/>
        </w:rPr>
        <w:t>Исчерпывающий перечень документов, необходимых в</w:t>
      </w:r>
      <w:r>
        <w:rPr>
          <w:rFonts w:ascii="Times New Roman" w:hAnsi="Times New Roman"/>
          <w:sz w:val="28"/>
          <w:szCs w:val="28"/>
        </w:rPr>
        <w:t xml:space="preserve"> </w:t>
      </w:r>
      <w:r w:rsidRPr="00736EFF">
        <w:rPr>
          <w:rFonts w:ascii="Times New Roman" w:hAnsi="Times New Roman"/>
          <w:sz w:val="28"/>
          <w:szCs w:val="28"/>
        </w:rPr>
        <w:t>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5B756A" w:rsidRDefault="005B756A" w:rsidP="005B756A">
      <w:pPr>
        <w:suppressAutoHyphens w:val="0"/>
        <w:ind w:firstLine="851"/>
        <w:jc w:val="both"/>
        <w:rPr>
          <w:rFonts w:ascii="Times New Roman" w:hAnsi="Times New Roman"/>
          <w:sz w:val="28"/>
          <w:szCs w:val="28"/>
        </w:rPr>
      </w:pPr>
    </w:p>
    <w:p w:rsidR="005B756A" w:rsidRDefault="005B756A" w:rsidP="005B756A">
      <w:pPr>
        <w:suppressAutoHyphens w:val="0"/>
        <w:ind w:firstLine="709"/>
        <w:jc w:val="both"/>
        <w:rPr>
          <w:rFonts w:ascii="Times New Roman" w:hAnsi="Times New Roman"/>
          <w:sz w:val="28"/>
          <w:szCs w:val="28"/>
        </w:rPr>
      </w:pPr>
      <w:r w:rsidRPr="00725B52">
        <w:rPr>
          <w:rFonts w:ascii="Times New Roman" w:hAnsi="Times New Roman"/>
          <w:sz w:val="28"/>
          <w:szCs w:val="28"/>
        </w:rPr>
        <w:t>2.</w:t>
      </w:r>
      <w:r>
        <w:rPr>
          <w:rFonts w:ascii="Times New Roman" w:hAnsi="Times New Roman"/>
          <w:sz w:val="28"/>
          <w:szCs w:val="28"/>
        </w:rPr>
        <w:t>7</w:t>
      </w:r>
      <w:r w:rsidRPr="00725B52">
        <w:rPr>
          <w:rFonts w:ascii="Times New Roman" w:hAnsi="Times New Roman"/>
          <w:sz w:val="28"/>
          <w:szCs w:val="28"/>
        </w:rPr>
        <w:t>.</w:t>
      </w:r>
      <w:r>
        <w:rPr>
          <w:rFonts w:ascii="Times New Roman" w:hAnsi="Times New Roman"/>
          <w:sz w:val="28"/>
          <w:szCs w:val="28"/>
        </w:rPr>
        <w:t>1</w:t>
      </w:r>
      <w:r w:rsidRPr="00725B52">
        <w:rPr>
          <w:rFonts w:ascii="Times New Roman" w:hAnsi="Times New Roman"/>
          <w:sz w:val="28"/>
          <w:szCs w:val="28"/>
        </w:rPr>
        <w:t>.</w:t>
      </w:r>
      <w:r>
        <w:rPr>
          <w:rFonts w:ascii="Times New Roman" w:hAnsi="Times New Roman"/>
          <w:sz w:val="28"/>
          <w:szCs w:val="28"/>
        </w:rPr>
        <w:t xml:space="preserve"> Д</w:t>
      </w:r>
      <w:r w:rsidRPr="00051F01">
        <w:rPr>
          <w:rFonts w:ascii="Times New Roman" w:hAnsi="Times New Roman"/>
          <w:sz w:val="28"/>
          <w:szCs w:val="28"/>
        </w:rPr>
        <w:t>окумент</w:t>
      </w:r>
      <w:r>
        <w:rPr>
          <w:rFonts w:ascii="Times New Roman" w:hAnsi="Times New Roman"/>
          <w:sz w:val="28"/>
          <w:szCs w:val="28"/>
        </w:rPr>
        <w:t>ы</w:t>
      </w:r>
      <w:r w:rsidRPr="00051F01">
        <w:rPr>
          <w:rFonts w:ascii="Times New Roman" w:hAnsi="Times New Roman"/>
          <w:sz w:val="28"/>
          <w:szCs w:val="28"/>
        </w:rPr>
        <w:t>, необходимы</w:t>
      </w:r>
      <w:r>
        <w:rPr>
          <w:rFonts w:ascii="Times New Roman" w:hAnsi="Times New Roman"/>
          <w:sz w:val="28"/>
          <w:szCs w:val="28"/>
        </w:rPr>
        <w:t>е</w:t>
      </w:r>
      <w:r w:rsidRPr="00051F01">
        <w:rPr>
          <w:rFonts w:ascii="Times New Roman" w:hAnsi="Times New Roman"/>
          <w:sz w:val="28"/>
          <w:szCs w:val="28"/>
        </w:rPr>
        <w:t xml:space="preserve">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r>
        <w:rPr>
          <w:rFonts w:ascii="Times New Roman" w:hAnsi="Times New Roman"/>
          <w:sz w:val="28"/>
          <w:szCs w:val="28"/>
        </w:rPr>
        <w:t xml:space="preserve"> по собственной инициативе (предоставляемые в рамках межведомственного взаимодействия), отсутствуют.</w:t>
      </w:r>
    </w:p>
    <w:p w:rsidR="005B756A" w:rsidRPr="007C21B1" w:rsidRDefault="005B756A" w:rsidP="005B756A">
      <w:pPr>
        <w:ind w:firstLine="567"/>
        <w:jc w:val="both"/>
        <w:rPr>
          <w:rFonts w:ascii="Times New Roman" w:hAnsi="Times New Roman" w:cs="Times New Roman"/>
          <w:sz w:val="28"/>
          <w:szCs w:val="28"/>
        </w:rPr>
      </w:pPr>
    </w:p>
    <w:p w:rsidR="005B756A" w:rsidRDefault="005B756A" w:rsidP="005B756A">
      <w:pPr>
        <w:contextualSpacing/>
        <w:jc w:val="center"/>
        <w:rPr>
          <w:rFonts w:ascii="Times New Roman" w:hAnsi="Times New Roman"/>
          <w:sz w:val="28"/>
          <w:szCs w:val="28"/>
        </w:rPr>
      </w:pPr>
      <w:r w:rsidRPr="00B148C5">
        <w:rPr>
          <w:rFonts w:ascii="Times New Roman" w:hAnsi="Times New Roman"/>
          <w:sz w:val="28"/>
          <w:szCs w:val="28"/>
        </w:rPr>
        <w:t>2.8. Указание на запрет требовать от заявителя</w:t>
      </w:r>
    </w:p>
    <w:p w:rsidR="005B756A" w:rsidRDefault="005B756A" w:rsidP="005B756A">
      <w:pPr>
        <w:contextualSpacing/>
        <w:jc w:val="center"/>
        <w:rPr>
          <w:rFonts w:ascii="Times New Roman" w:hAnsi="Times New Roman"/>
          <w:sz w:val="28"/>
          <w:szCs w:val="28"/>
        </w:rPr>
      </w:pPr>
    </w:p>
    <w:p w:rsidR="005B756A" w:rsidRPr="00B148C5" w:rsidRDefault="005B756A" w:rsidP="005B756A">
      <w:pPr>
        <w:ind w:firstLine="708"/>
        <w:jc w:val="both"/>
        <w:outlineLvl w:val="1"/>
        <w:rPr>
          <w:rFonts w:ascii="Times New Roman" w:hAnsi="Times New Roman"/>
          <w:sz w:val="28"/>
          <w:szCs w:val="28"/>
        </w:rPr>
      </w:pPr>
      <w:r w:rsidRPr="00B148C5">
        <w:rPr>
          <w:rFonts w:ascii="Times New Roman" w:hAnsi="Times New Roman"/>
          <w:sz w:val="28"/>
          <w:szCs w:val="28"/>
        </w:rPr>
        <w:t xml:space="preserve">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5B756A" w:rsidRPr="00B148C5" w:rsidRDefault="005B756A" w:rsidP="005B756A">
      <w:pPr>
        <w:ind w:firstLine="720"/>
        <w:jc w:val="both"/>
        <w:rPr>
          <w:rFonts w:ascii="Times New Roman" w:hAnsi="Times New Roman"/>
          <w:color w:val="000000"/>
          <w:sz w:val="28"/>
          <w:szCs w:val="28"/>
        </w:rPr>
      </w:pPr>
      <w:proofErr w:type="gramStart"/>
      <w:r w:rsidRPr="00B148C5">
        <w:rPr>
          <w:rFonts w:ascii="Times New Roman" w:hAnsi="Times New Roman"/>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отраслевых (функциональных)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w:t>
      </w:r>
      <w:proofErr w:type="gramEnd"/>
      <w:r w:rsidRPr="00B148C5">
        <w:rPr>
          <w:rFonts w:ascii="Times New Roman" w:hAnsi="Times New Roman"/>
          <w:sz w:val="28"/>
          <w:szCs w:val="28"/>
        </w:rPr>
        <w:t xml:space="preserve"> 6 статьи 7 Федерального закона от 27 июля 2010 года № 210-ФЗ «Об организации предоставления государственных и муниципальных услуг»</w:t>
      </w:r>
      <w:r w:rsidRPr="00B148C5">
        <w:rPr>
          <w:rFonts w:ascii="Times New Roman" w:hAnsi="Times New Roman"/>
          <w:color w:val="000000"/>
          <w:sz w:val="28"/>
          <w:szCs w:val="28"/>
        </w:rPr>
        <w:t>.</w:t>
      </w:r>
    </w:p>
    <w:p w:rsidR="005B756A" w:rsidRPr="00B148C5" w:rsidRDefault="005B756A" w:rsidP="005B756A">
      <w:pPr>
        <w:ind w:firstLine="709"/>
        <w:contextualSpacing/>
        <w:jc w:val="both"/>
        <w:rPr>
          <w:rFonts w:ascii="Times New Roman" w:hAnsi="Times New Roman"/>
          <w:sz w:val="28"/>
          <w:szCs w:val="28"/>
        </w:rPr>
      </w:pPr>
      <w:r w:rsidRPr="00B148C5">
        <w:rPr>
          <w:rFonts w:ascii="Times New Roman" w:hAnsi="Times New Roman"/>
          <w:sz w:val="28"/>
          <w:szCs w:val="28"/>
        </w:rPr>
        <w:t xml:space="preserve">При предоставлении муниципальной услуги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w:t>
      </w:r>
      <w:r w:rsidRPr="00B148C5">
        <w:rPr>
          <w:rFonts w:ascii="Times New Roman" w:hAnsi="Times New Roman"/>
          <w:sz w:val="28"/>
          <w:szCs w:val="28"/>
        </w:rPr>
        <w:lastRenderedPageBreak/>
        <w:t>законодательством, регламентирующим предоставление муниципальных услуг.</w:t>
      </w:r>
    </w:p>
    <w:p w:rsidR="005B756A" w:rsidRPr="00B148C5" w:rsidRDefault="005B756A" w:rsidP="005B756A">
      <w:pPr>
        <w:ind w:firstLine="720"/>
        <w:jc w:val="both"/>
        <w:rPr>
          <w:rFonts w:ascii="Times New Roman" w:hAnsi="Times New Roman"/>
          <w:sz w:val="28"/>
          <w:szCs w:val="28"/>
          <w:highlight w:val="yellow"/>
        </w:rPr>
      </w:pPr>
      <w:proofErr w:type="gramStart"/>
      <w:r w:rsidRPr="00B148C5">
        <w:rPr>
          <w:rFonts w:ascii="Times New Roman" w:hAnsi="Times New Roman"/>
          <w:sz w:val="28"/>
          <w:szCs w:val="28"/>
        </w:rPr>
        <w:t>Запрещено требовать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пункте 4 части 1 статьи 7 Федерального закона от 27 июля 2010 года № 210-ФЗ «Об организации предоставления государственных и муниципальных услуг»</w:t>
      </w:r>
      <w:r w:rsidRPr="00B148C5">
        <w:rPr>
          <w:rFonts w:ascii="Times New Roman" w:hAnsi="Times New Roman"/>
        </w:rPr>
        <w:t>.</w:t>
      </w:r>
      <w:proofErr w:type="gramEnd"/>
    </w:p>
    <w:p w:rsidR="005B756A" w:rsidRPr="00B148C5" w:rsidRDefault="005B756A" w:rsidP="005B756A">
      <w:pPr>
        <w:ind w:firstLine="709"/>
        <w:contextualSpacing/>
        <w:jc w:val="both"/>
        <w:rPr>
          <w:rFonts w:ascii="Times New Roman" w:hAnsi="Times New Roman"/>
          <w:sz w:val="28"/>
          <w:szCs w:val="28"/>
        </w:rPr>
      </w:pPr>
      <w:r w:rsidRPr="00B148C5">
        <w:rPr>
          <w:rFonts w:ascii="Times New Roman" w:hAnsi="Times New Roman"/>
          <w:sz w:val="28"/>
          <w:szCs w:val="28"/>
        </w:rPr>
        <w:t>Запрещено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5B756A" w:rsidRPr="00B148C5" w:rsidRDefault="005B756A" w:rsidP="005B756A">
      <w:pPr>
        <w:ind w:firstLine="709"/>
        <w:contextualSpacing/>
        <w:jc w:val="both"/>
        <w:rPr>
          <w:rFonts w:ascii="Times New Roman" w:hAnsi="Times New Roman"/>
          <w:sz w:val="28"/>
          <w:szCs w:val="28"/>
        </w:rPr>
      </w:pPr>
      <w:r w:rsidRPr="00B148C5">
        <w:rPr>
          <w:rFonts w:ascii="Times New Roman" w:hAnsi="Times New Roman"/>
          <w:sz w:val="28"/>
          <w:szCs w:val="28"/>
        </w:rPr>
        <w:t>Запрещено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5B756A" w:rsidRPr="00B148C5" w:rsidRDefault="005B756A" w:rsidP="005B756A">
      <w:pPr>
        <w:ind w:firstLine="709"/>
        <w:contextualSpacing/>
        <w:jc w:val="both"/>
        <w:rPr>
          <w:rFonts w:ascii="Times New Roman" w:hAnsi="Times New Roman"/>
          <w:sz w:val="28"/>
          <w:szCs w:val="28"/>
        </w:rPr>
      </w:pPr>
      <w:proofErr w:type="gramStart"/>
      <w:r w:rsidRPr="00B148C5">
        <w:rPr>
          <w:rFonts w:ascii="Times New Roman" w:hAnsi="Times New Roman"/>
          <w:sz w:val="28"/>
          <w:szCs w:val="28"/>
        </w:rPr>
        <w:t>Запрещено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roofErr w:type="gramEnd"/>
    </w:p>
    <w:p w:rsidR="005B756A" w:rsidRPr="008B6AE2" w:rsidRDefault="005B756A" w:rsidP="005B756A">
      <w:pPr>
        <w:ind w:firstLine="567"/>
        <w:jc w:val="both"/>
        <w:rPr>
          <w:rFonts w:ascii="Times New Roman" w:hAnsi="Times New Roman" w:cs="Times New Roman"/>
          <w:sz w:val="28"/>
          <w:szCs w:val="28"/>
          <w:shd w:val="clear" w:color="auto" w:fill="FFFFFF"/>
        </w:rPr>
      </w:pPr>
    </w:p>
    <w:p w:rsidR="005B756A" w:rsidRDefault="005B756A" w:rsidP="0071172A">
      <w:pPr>
        <w:pStyle w:val="ConsPlusNormal0"/>
        <w:ind w:firstLine="567"/>
        <w:jc w:val="center"/>
        <w:outlineLvl w:val="2"/>
        <w:rPr>
          <w:rFonts w:ascii="Times New Roman" w:hAnsi="Times New Roman" w:cs="Times New Roman"/>
          <w:sz w:val="28"/>
          <w:szCs w:val="28"/>
        </w:rPr>
      </w:pPr>
      <w:r w:rsidRPr="007C21B1">
        <w:rPr>
          <w:rFonts w:ascii="Times New Roman" w:hAnsi="Times New Roman" w:cs="Times New Roman"/>
          <w:sz w:val="28"/>
          <w:szCs w:val="28"/>
        </w:rPr>
        <w:t>2.</w:t>
      </w:r>
      <w:r>
        <w:rPr>
          <w:rFonts w:ascii="Times New Roman" w:hAnsi="Times New Roman" w:cs="Times New Roman"/>
          <w:sz w:val="28"/>
          <w:szCs w:val="28"/>
        </w:rPr>
        <w:t>9</w:t>
      </w:r>
      <w:r w:rsidRPr="007C21B1">
        <w:rPr>
          <w:rFonts w:ascii="Times New Roman" w:hAnsi="Times New Roman" w:cs="Times New Roman"/>
          <w:sz w:val="28"/>
          <w:szCs w:val="28"/>
        </w:rPr>
        <w:t>. Исчерпывающий перечень оснований для отказа в приеме документов, необходимых для предоставления муниципальной услуги</w:t>
      </w:r>
    </w:p>
    <w:p w:rsidR="005B756A" w:rsidRDefault="005B756A" w:rsidP="005B756A">
      <w:pPr>
        <w:pStyle w:val="ConsPlusNormal0"/>
        <w:ind w:firstLine="540"/>
        <w:jc w:val="both"/>
        <w:rPr>
          <w:rFonts w:ascii="Times New Roman" w:hAnsi="Times New Roman" w:cs="Times New Roman"/>
          <w:sz w:val="28"/>
          <w:szCs w:val="28"/>
        </w:rPr>
      </w:pPr>
    </w:p>
    <w:p w:rsidR="005B756A" w:rsidRDefault="005B756A" w:rsidP="005B756A">
      <w:pPr>
        <w:pStyle w:val="ConsPlusNormal0"/>
        <w:ind w:firstLine="540"/>
        <w:jc w:val="both"/>
        <w:rPr>
          <w:rFonts w:ascii="Times New Roman" w:hAnsi="Times New Roman" w:cs="Times New Roman"/>
          <w:sz w:val="28"/>
          <w:szCs w:val="28"/>
        </w:rPr>
      </w:pPr>
      <w:r w:rsidRPr="007C21B1">
        <w:rPr>
          <w:rFonts w:ascii="Times New Roman" w:hAnsi="Times New Roman" w:cs="Times New Roman"/>
          <w:sz w:val="28"/>
          <w:szCs w:val="28"/>
        </w:rPr>
        <w:t>2.</w:t>
      </w:r>
      <w:r>
        <w:rPr>
          <w:rFonts w:ascii="Times New Roman" w:hAnsi="Times New Roman" w:cs="Times New Roman"/>
          <w:sz w:val="28"/>
          <w:szCs w:val="28"/>
        </w:rPr>
        <w:t>9</w:t>
      </w:r>
      <w:r w:rsidRPr="007C21B1">
        <w:rPr>
          <w:rFonts w:ascii="Times New Roman" w:hAnsi="Times New Roman" w:cs="Times New Roman"/>
          <w:sz w:val="28"/>
          <w:szCs w:val="28"/>
        </w:rPr>
        <w:t>.1. Основаниями для отказа в приеме документов, необходимых для предоставления муниципальной услуги, являются:</w:t>
      </w:r>
    </w:p>
    <w:p w:rsidR="005B756A" w:rsidRPr="007C21B1" w:rsidRDefault="005B756A" w:rsidP="005B756A">
      <w:pPr>
        <w:pStyle w:val="ConsPlusNormal0"/>
        <w:ind w:firstLine="540"/>
        <w:jc w:val="both"/>
        <w:rPr>
          <w:rFonts w:ascii="Times New Roman" w:hAnsi="Times New Roman" w:cs="Times New Roman"/>
          <w:sz w:val="28"/>
          <w:szCs w:val="28"/>
        </w:rPr>
      </w:pPr>
      <w:r w:rsidRPr="007C21B1">
        <w:rPr>
          <w:rFonts w:ascii="Times New Roman" w:hAnsi="Times New Roman" w:cs="Times New Roman"/>
          <w:sz w:val="28"/>
          <w:szCs w:val="28"/>
        </w:rPr>
        <w:t>обращение с заявлением о предоставлении муниципальной услуги лица, не относящегося к категории заявителей;</w:t>
      </w:r>
    </w:p>
    <w:p w:rsidR="005B756A" w:rsidRPr="007C21B1" w:rsidRDefault="005B756A" w:rsidP="005B756A">
      <w:pPr>
        <w:pStyle w:val="ConsPlusNormal0"/>
        <w:ind w:firstLine="540"/>
        <w:jc w:val="both"/>
        <w:rPr>
          <w:rFonts w:ascii="Times New Roman" w:hAnsi="Times New Roman" w:cs="Times New Roman"/>
          <w:sz w:val="28"/>
          <w:szCs w:val="28"/>
        </w:rPr>
      </w:pPr>
      <w:r w:rsidRPr="007C21B1">
        <w:rPr>
          <w:rFonts w:ascii="Times New Roman" w:hAnsi="Times New Roman" w:cs="Times New Roman"/>
          <w:sz w:val="28"/>
          <w:szCs w:val="28"/>
        </w:rPr>
        <w:t>представление заявления, не соответствующего форме, предусмотренной Административным регламентом;</w:t>
      </w:r>
    </w:p>
    <w:p w:rsidR="005B756A" w:rsidRPr="007C21B1" w:rsidRDefault="005B756A" w:rsidP="005B756A">
      <w:pPr>
        <w:pStyle w:val="ConsPlusNormal0"/>
        <w:ind w:firstLine="540"/>
        <w:jc w:val="both"/>
        <w:rPr>
          <w:rFonts w:ascii="Times New Roman" w:hAnsi="Times New Roman" w:cs="Times New Roman"/>
          <w:sz w:val="28"/>
          <w:szCs w:val="28"/>
        </w:rPr>
      </w:pPr>
      <w:r w:rsidRPr="007C21B1">
        <w:rPr>
          <w:rFonts w:ascii="Times New Roman" w:hAnsi="Times New Roman" w:cs="Times New Roman"/>
          <w:sz w:val="28"/>
          <w:szCs w:val="28"/>
        </w:rPr>
        <w:t>представление заявителем документов, имеющих повреждения и исправления, не позволяющие однозначно истолковать их содержание; не содержащих обратного адреса, подписи, печати (при наличии);</w:t>
      </w:r>
    </w:p>
    <w:p w:rsidR="005B756A" w:rsidRPr="00B148C5" w:rsidRDefault="005B756A" w:rsidP="005B756A">
      <w:pPr>
        <w:ind w:firstLine="709"/>
        <w:contextualSpacing/>
        <w:jc w:val="both"/>
        <w:rPr>
          <w:rFonts w:ascii="Times New Roman" w:hAnsi="Times New Roman"/>
          <w:sz w:val="28"/>
          <w:szCs w:val="28"/>
        </w:rPr>
      </w:pPr>
      <w:proofErr w:type="gramStart"/>
      <w:r w:rsidRPr="007C21B1">
        <w:rPr>
          <w:rFonts w:ascii="Times New Roman" w:hAnsi="Times New Roman" w:cs="Times New Roman"/>
          <w:sz w:val="28"/>
          <w:szCs w:val="28"/>
        </w:rPr>
        <w:t xml:space="preserve">несоответствие усиленной квалифицированной электронной подписи </w:t>
      </w:r>
      <w:hyperlink r:id="rId19" w:history="1">
        <w:r w:rsidRPr="007C21B1">
          <w:rPr>
            <w:rFonts w:ascii="Times New Roman" w:hAnsi="Times New Roman" w:cs="Times New Roman"/>
            <w:sz w:val="28"/>
            <w:szCs w:val="28"/>
          </w:rPr>
          <w:t>Правилам</w:t>
        </w:r>
      </w:hyperlink>
      <w:r w:rsidRPr="007C21B1">
        <w:rPr>
          <w:rFonts w:ascii="Times New Roman" w:hAnsi="Times New Roman" w:cs="Times New Roman"/>
          <w:sz w:val="28"/>
          <w:szCs w:val="28"/>
        </w:rPr>
        <w:t xml:space="preserve"> использования усиленной квалифицированной электронной подписи при обращении за получением государственных и муниципальных услуг, утвержденным </w:t>
      </w:r>
      <w:r>
        <w:rPr>
          <w:rFonts w:ascii="Times New Roman" w:hAnsi="Times New Roman" w:cs="Times New Roman"/>
          <w:sz w:val="28"/>
          <w:szCs w:val="28"/>
        </w:rPr>
        <w:t>п</w:t>
      </w:r>
      <w:r w:rsidRPr="007C21B1">
        <w:rPr>
          <w:rFonts w:ascii="Times New Roman" w:hAnsi="Times New Roman" w:cs="Times New Roman"/>
          <w:sz w:val="28"/>
          <w:szCs w:val="28"/>
        </w:rPr>
        <w:t xml:space="preserve">остановлением Правительства Российской Федерации от 25 августа 2012 года </w:t>
      </w:r>
      <w:r>
        <w:rPr>
          <w:rFonts w:ascii="Times New Roman" w:hAnsi="Times New Roman" w:cs="Times New Roman"/>
          <w:sz w:val="28"/>
          <w:szCs w:val="28"/>
        </w:rPr>
        <w:t>№</w:t>
      </w:r>
      <w:r w:rsidRPr="007C21B1">
        <w:rPr>
          <w:rFonts w:ascii="Times New Roman" w:hAnsi="Times New Roman" w:cs="Times New Roman"/>
          <w:sz w:val="28"/>
          <w:szCs w:val="28"/>
        </w:rPr>
        <w:t xml:space="preserve"> 852 </w:t>
      </w:r>
      <w:r>
        <w:rPr>
          <w:rFonts w:ascii="Times New Roman" w:hAnsi="Times New Roman" w:cs="Times New Roman"/>
          <w:sz w:val="28"/>
          <w:szCs w:val="28"/>
        </w:rPr>
        <w:t>«</w:t>
      </w:r>
      <w:r w:rsidRPr="007C21B1">
        <w:rPr>
          <w:rFonts w:ascii="Times New Roman" w:hAnsi="Times New Roman" w:cs="Times New Roman"/>
          <w:sz w:val="28"/>
          <w:szCs w:val="28"/>
        </w:rPr>
        <w:t xml:space="preserve">Об утверждении Правил использования усиленной квалифицированной электронной подписи при обращении за </w:t>
      </w:r>
      <w:r w:rsidRPr="007C21B1">
        <w:rPr>
          <w:rFonts w:ascii="Times New Roman" w:hAnsi="Times New Roman" w:cs="Times New Roman"/>
          <w:sz w:val="28"/>
          <w:szCs w:val="28"/>
        </w:rPr>
        <w:lastRenderedPageBreak/>
        <w:t>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r>
        <w:rPr>
          <w:rFonts w:ascii="Times New Roman" w:hAnsi="Times New Roman" w:cs="Times New Roman"/>
          <w:sz w:val="28"/>
          <w:szCs w:val="28"/>
        </w:rPr>
        <w:t>»</w:t>
      </w:r>
      <w:r w:rsidRPr="00A220E6">
        <w:rPr>
          <w:rFonts w:ascii="Times New Roman" w:hAnsi="Times New Roman"/>
          <w:sz w:val="28"/>
          <w:szCs w:val="28"/>
        </w:rPr>
        <w:t xml:space="preserve"> </w:t>
      </w:r>
      <w:r w:rsidRPr="00B148C5">
        <w:rPr>
          <w:rFonts w:ascii="Times New Roman" w:hAnsi="Times New Roman"/>
          <w:sz w:val="28"/>
          <w:szCs w:val="28"/>
        </w:rPr>
        <w:t>О наличии основания для отказа в приеме документов заявителя информирует специалист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5B756A" w:rsidRPr="00B148C5" w:rsidRDefault="005B756A" w:rsidP="005B756A">
      <w:pPr>
        <w:ind w:firstLine="709"/>
        <w:contextualSpacing/>
        <w:jc w:val="both"/>
        <w:rPr>
          <w:rFonts w:ascii="Times New Roman" w:hAnsi="Times New Roman"/>
          <w:sz w:val="28"/>
          <w:szCs w:val="28"/>
        </w:rPr>
      </w:pPr>
      <w:r>
        <w:rPr>
          <w:rFonts w:ascii="Times New Roman" w:hAnsi="Times New Roman"/>
          <w:sz w:val="28"/>
          <w:szCs w:val="28"/>
        </w:rPr>
        <w:t xml:space="preserve">2.9.2. </w:t>
      </w:r>
      <w:r w:rsidRPr="00B148C5">
        <w:rPr>
          <w:rFonts w:ascii="Times New Roman" w:hAnsi="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5B756A" w:rsidRPr="00B148C5" w:rsidRDefault="005B756A" w:rsidP="005B756A">
      <w:pPr>
        <w:ind w:firstLine="709"/>
        <w:contextualSpacing/>
        <w:jc w:val="both"/>
        <w:rPr>
          <w:rFonts w:ascii="Times New Roman" w:hAnsi="Times New Roman"/>
          <w:sz w:val="28"/>
          <w:szCs w:val="28"/>
        </w:rPr>
      </w:pPr>
      <w:r w:rsidRPr="00B148C5">
        <w:rPr>
          <w:rFonts w:ascii="Times New Roman" w:hAnsi="Times New Roman"/>
          <w:sz w:val="28"/>
          <w:szCs w:val="28"/>
        </w:rPr>
        <w:t>Не может быть отказано заявителю в приеме дополнительных документов при наличии намерения их сдать.</w:t>
      </w:r>
    </w:p>
    <w:p w:rsidR="005B756A" w:rsidRPr="00B148C5" w:rsidRDefault="005B756A" w:rsidP="005B756A">
      <w:pPr>
        <w:ind w:firstLine="709"/>
        <w:contextualSpacing/>
        <w:jc w:val="both"/>
        <w:rPr>
          <w:rFonts w:ascii="Times New Roman" w:hAnsi="Times New Roman"/>
          <w:sz w:val="28"/>
          <w:szCs w:val="28"/>
        </w:rPr>
      </w:pPr>
      <w:r w:rsidRPr="00B148C5">
        <w:rPr>
          <w:rFonts w:ascii="Times New Roman" w:hAnsi="Times New Roman"/>
          <w:sz w:val="28"/>
          <w:szCs w:val="28"/>
        </w:rPr>
        <w:t>2.9.3.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5B756A" w:rsidRPr="00B148C5" w:rsidRDefault="005B756A" w:rsidP="005B756A">
      <w:pPr>
        <w:autoSpaceDN w:val="0"/>
        <w:adjustRightInd w:val="0"/>
        <w:ind w:firstLine="851"/>
        <w:jc w:val="both"/>
        <w:rPr>
          <w:rFonts w:ascii="Times New Roman" w:hAnsi="Times New Roman"/>
          <w:sz w:val="28"/>
          <w:szCs w:val="28"/>
        </w:rPr>
      </w:pPr>
    </w:p>
    <w:p w:rsidR="005B756A" w:rsidRDefault="005B756A" w:rsidP="005B756A">
      <w:pPr>
        <w:suppressAutoHyphens w:val="0"/>
        <w:jc w:val="center"/>
        <w:rPr>
          <w:rFonts w:ascii="Times New Roman" w:hAnsi="Times New Roman"/>
          <w:sz w:val="28"/>
          <w:szCs w:val="28"/>
        </w:rPr>
      </w:pPr>
      <w:r w:rsidRPr="0059316D">
        <w:rPr>
          <w:rFonts w:ascii="Times New Roman" w:hAnsi="Times New Roman"/>
          <w:sz w:val="28"/>
          <w:szCs w:val="28"/>
        </w:rPr>
        <w:t>2.</w:t>
      </w:r>
      <w:r>
        <w:rPr>
          <w:rFonts w:ascii="Times New Roman" w:hAnsi="Times New Roman"/>
          <w:sz w:val="28"/>
          <w:szCs w:val="28"/>
        </w:rPr>
        <w:t>10</w:t>
      </w:r>
      <w:r w:rsidRPr="0059316D">
        <w:rPr>
          <w:rFonts w:ascii="Times New Roman" w:hAnsi="Times New Roman"/>
          <w:sz w:val="28"/>
          <w:szCs w:val="28"/>
        </w:rPr>
        <w:t>.</w:t>
      </w:r>
      <w:r>
        <w:rPr>
          <w:rFonts w:ascii="Times New Roman" w:hAnsi="Times New Roman"/>
          <w:sz w:val="28"/>
          <w:szCs w:val="28"/>
        </w:rPr>
        <w:t xml:space="preserve"> </w:t>
      </w:r>
      <w:r w:rsidRPr="0059316D">
        <w:rPr>
          <w:rFonts w:ascii="Times New Roman" w:hAnsi="Times New Roman"/>
          <w:sz w:val="28"/>
          <w:szCs w:val="28"/>
        </w:rPr>
        <w:t>Исчерпывающий перечень оснований для</w:t>
      </w:r>
      <w:r>
        <w:rPr>
          <w:rFonts w:ascii="Times New Roman" w:hAnsi="Times New Roman"/>
          <w:sz w:val="28"/>
          <w:szCs w:val="28"/>
        </w:rPr>
        <w:t xml:space="preserve"> приостановления или </w:t>
      </w:r>
      <w:r w:rsidRPr="0059316D">
        <w:rPr>
          <w:rFonts w:ascii="Times New Roman" w:hAnsi="Times New Roman"/>
          <w:sz w:val="28"/>
          <w:szCs w:val="28"/>
        </w:rPr>
        <w:t>отказа в предоставлении муниципальной услуги</w:t>
      </w:r>
    </w:p>
    <w:p w:rsidR="005B756A" w:rsidRPr="0059316D" w:rsidRDefault="005B756A" w:rsidP="005B756A">
      <w:pPr>
        <w:suppressAutoHyphens w:val="0"/>
        <w:jc w:val="center"/>
        <w:rPr>
          <w:rFonts w:ascii="Times New Roman" w:hAnsi="Times New Roman"/>
          <w:sz w:val="28"/>
          <w:szCs w:val="28"/>
        </w:rPr>
      </w:pPr>
    </w:p>
    <w:p w:rsidR="005B756A" w:rsidRPr="00823E7B" w:rsidRDefault="005B756A" w:rsidP="005B756A">
      <w:pPr>
        <w:pStyle w:val="ConsPlusNormal0"/>
        <w:ind w:firstLine="540"/>
        <w:jc w:val="both"/>
        <w:rPr>
          <w:rFonts w:ascii="Times New Roman" w:hAnsi="Times New Roman" w:cs="Times New Roman"/>
          <w:sz w:val="28"/>
          <w:szCs w:val="28"/>
          <w:lang w:eastAsia="ru-RU"/>
        </w:rPr>
      </w:pPr>
      <w:r w:rsidRPr="007C21B1">
        <w:rPr>
          <w:rFonts w:ascii="Times New Roman" w:hAnsi="Times New Roman" w:cs="Times New Roman"/>
          <w:sz w:val="28"/>
          <w:szCs w:val="28"/>
        </w:rPr>
        <w:t>2.</w:t>
      </w:r>
      <w:r>
        <w:rPr>
          <w:rFonts w:ascii="Times New Roman" w:hAnsi="Times New Roman" w:cs="Times New Roman"/>
          <w:sz w:val="28"/>
          <w:szCs w:val="28"/>
        </w:rPr>
        <w:t>10</w:t>
      </w:r>
      <w:r w:rsidRPr="007C21B1">
        <w:rPr>
          <w:rFonts w:ascii="Times New Roman" w:hAnsi="Times New Roman" w:cs="Times New Roman"/>
          <w:sz w:val="28"/>
          <w:szCs w:val="28"/>
        </w:rPr>
        <w:t xml:space="preserve">.1. Основанием для приостановления муниципальной услуги в качестве муниципальной преференции является решение антимонопольного органа </w:t>
      </w:r>
      <w:r w:rsidRPr="007C21B1">
        <w:rPr>
          <w:rFonts w:ascii="Times New Roman" w:hAnsi="Times New Roman" w:cs="Times New Roman"/>
          <w:sz w:val="28"/>
          <w:szCs w:val="28"/>
          <w:lang w:eastAsia="ru-RU"/>
        </w:rPr>
        <w:t xml:space="preserve">о </w:t>
      </w:r>
      <w:hyperlink r:id="rId20" w:history="1">
        <w:r w:rsidRPr="007C21B1">
          <w:rPr>
            <w:rFonts w:ascii="Times New Roman" w:hAnsi="Times New Roman" w:cs="Times New Roman"/>
            <w:sz w:val="28"/>
            <w:szCs w:val="28"/>
            <w:lang w:eastAsia="ru-RU"/>
          </w:rPr>
          <w:t>продлении</w:t>
        </w:r>
      </w:hyperlink>
      <w:r w:rsidRPr="007C21B1">
        <w:rPr>
          <w:rFonts w:ascii="Times New Roman" w:hAnsi="Times New Roman" w:cs="Times New Roman"/>
          <w:sz w:val="28"/>
          <w:szCs w:val="28"/>
          <w:lang w:eastAsia="ru-RU"/>
        </w:rPr>
        <w:t xml:space="preserve"> срока рассмотрения заявления о даче согласия на предоставление муниципальной преференции. По указанному основанию предоставление муниципальной услуги приостанавливается до рассмотрения заявления, но не более чем на два месяца.</w:t>
      </w:r>
    </w:p>
    <w:p w:rsidR="005B756A" w:rsidRPr="007C21B1" w:rsidRDefault="005B756A" w:rsidP="005B756A">
      <w:pPr>
        <w:ind w:firstLine="567"/>
        <w:jc w:val="both"/>
        <w:rPr>
          <w:rFonts w:ascii="Times New Roman" w:hAnsi="Times New Roman" w:cs="Times New Roman"/>
          <w:sz w:val="28"/>
          <w:szCs w:val="28"/>
        </w:rPr>
      </w:pPr>
      <w:r w:rsidRPr="007C21B1">
        <w:rPr>
          <w:rFonts w:ascii="Times New Roman" w:hAnsi="Times New Roman" w:cs="Times New Roman"/>
          <w:sz w:val="28"/>
          <w:szCs w:val="28"/>
        </w:rPr>
        <w:t>2.</w:t>
      </w:r>
      <w:r>
        <w:rPr>
          <w:rFonts w:ascii="Times New Roman" w:hAnsi="Times New Roman" w:cs="Times New Roman"/>
          <w:sz w:val="28"/>
          <w:szCs w:val="28"/>
        </w:rPr>
        <w:t>10</w:t>
      </w:r>
      <w:r w:rsidRPr="007C21B1">
        <w:rPr>
          <w:rFonts w:ascii="Times New Roman" w:hAnsi="Times New Roman" w:cs="Times New Roman"/>
          <w:sz w:val="28"/>
          <w:szCs w:val="28"/>
        </w:rPr>
        <w:t>.2. Исчерпывающий перечень оснований для отказа в предоставлении муниципальной услуги</w:t>
      </w:r>
    </w:p>
    <w:p w:rsidR="005B756A" w:rsidRPr="007C21B1" w:rsidRDefault="005B756A" w:rsidP="005B756A">
      <w:pPr>
        <w:ind w:firstLine="567"/>
        <w:jc w:val="both"/>
        <w:rPr>
          <w:rFonts w:ascii="Times New Roman" w:hAnsi="Times New Roman" w:cs="Times New Roman"/>
          <w:sz w:val="28"/>
          <w:szCs w:val="28"/>
        </w:rPr>
      </w:pPr>
      <w:r w:rsidRPr="007C21B1">
        <w:rPr>
          <w:rFonts w:ascii="Times New Roman" w:hAnsi="Times New Roman" w:cs="Times New Roman"/>
          <w:sz w:val="28"/>
          <w:szCs w:val="28"/>
        </w:rPr>
        <w:t>Основания для отказа в предоставлении муниципальной услуги:</w:t>
      </w:r>
    </w:p>
    <w:p w:rsidR="005B756A" w:rsidRPr="007C21B1" w:rsidRDefault="005B756A" w:rsidP="005B756A">
      <w:pPr>
        <w:ind w:firstLine="567"/>
        <w:jc w:val="both"/>
        <w:rPr>
          <w:rFonts w:ascii="Times New Roman" w:hAnsi="Times New Roman" w:cs="Times New Roman"/>
          <w:sz w:val="28"/>
          <w:szCs w:val="28"/>
        </w:rPr>
      </w:pPr>
      <w:r w:rsidRPr="007C21B1">
        <w:rPr>
          <w:rFonts w:ascii="Times New Roman" w:hAnsi="Times New Roman" w:cs="Times New Roman"/>
          <w:sz w:val="28"/>
          <w:szCs w:val="28"/>
        </w:rPr>
        <w:t>отсутствие одного или нескольких документов, необходимых для предоставления муниципальной услуги, которые невозможно получить в рамках межведомственного информационного взаимодействия;</w:t>
      </w:r>
    </w:p>
    <w:p w:rsidR="005B756A" w:rsidRPr="007C21B1" w:rsidRDefault="005B756A" w:rsidP="005B756A">
      <w:pPr>
        <w:ind w:firstLine="567"/>
        <w:jc w:val="both"/>
        <w:rPr>
          <w:rFonts w:ascii="Times New Roman" w:hAnsi="Times New Roman" w:cs="Times New Roman"/>
          <w:sz w:val="28"/>
          <w:szCs w:val="28"/>
        </w:rPr>
      </w:pPr>
      <w:r w:rsidRPr="007C21B1">
        <w:rPr>
          <w:rFonts w:ascii="Times New Roman" w:hAnsi="Times New Roman" w:cs="Times New Roman"/>
          <w:sz w:val="28"/>
          <w:szCs w:val="28"/>
        </w:rPr>
        <w:t>неполнота или недостоверность сведений в представленных документах;</w:t>
      </w:r>
    </w:p>
    <w:p w:rsidR="005B756A" w:rsidRPr="007C21B1" w:rsidRDefault="005B756A" w:rsidP="005B756A">
      <w:pPr>
        <w:ind w:firstLine="567"/>
        <w:jc w:val="both"/>
        <w:rPr>
          <w:rFonts w:ascii="Times New Roman" w:hAnsi="Times New Roman" w:cs="Times New Roman"/>
          <w:sz w:val="28"/>
          <w:szCs w:val="28"/>
        </w:rPr>
      </w:pPr>
      <w:r w:rsidRPr="007C21B1">
        <w:rPr>
          <w:rFonts w:ascii="Times New Roman" w:hAnsi="Times New Roman" w:cs="Times New Roman"/>
          <w:sz w:val="28"/>
          <w:szCs w:val="28"/>
        </w:rPr>
        <w:t xml:space="preserve">у заявителя отсутствует право на получение муниципальной услуги, в соответствии с Федеральным </w:t>
      </w:r>
      <w:hyperlink r:id="rId21" w:history="1">
        <w:r w:rsidRPr="007C21B1">
          <w:rPr>
            <w:rFonts w:ascii="Times New Roman" w:hAnsi="Times New Roman" w:cs="Times New Roman"/>
            <w:sz w:val="28"/>
            <w:szCs w:val="28"/>
          </w:rPr>
          <w:t>законом</w:t>
        </w:r>
      </w:hyperlink>
      <w:r w:rsidRPr="007C21B1">
        <w:rPr>
          <w:rFonts w:ascii="Times New Roman" w:hAnsi="Times New Roman" w:cs="Times New Roman"/>
          <w:sz w:val="28"/>
          <w:szCs w:val="28"/>
        </w:rPr>
        <w:t xml:space="preserve"> от 26 июля 2006 года </w:t>
      </w:r>
      <w:r>
        <w:rPr>
          <w:rFonts w:ascii="Times New Roman" w:hAnsi="Times New Roman" w:cs="Times New Roman"/>
          <w:sz w:val="28"/>
          <w:szCs w:val="28"/>
        </w:rPr>
        <w:t>№</w:t>
      </w:r>
      <w:r w:rsidRPr="007C21B1">
        <w:rPr>
          <w:rFonts w:ascii="Times New Roman" w:hAnsi="Times New Roman" w:cs="Times New Roman"/>
          <w:sz w:val="28"/>
          <w:szCs w:val="28"/>
        </w:rPr>
        <w:t xml:space="preserve"> 135-ФЗ;</w:t>
      </w:r>
    </w:p>
    <w:p w:rsidR="005B756A" w:rsidRPr="007C21B1" w:rsidRDefault="005B756A" w:rsidP="005B756A">
      <w:pPr>
        <w:ind w:firstLine="567"/>
        <w:jc w:val="both"/>
        <w:rPr>
          <w:rFonts w:ascii="Times New Roman" w:hAnsi="Times New Roman" w:cs="Times New Roman"/>
          <w:sz w:val="28"/>
          <w:szCs w:val="28"/>
        </w:rPr>
      </w:pPr>
      <w:r w:rsidRPr="007C21B1">
        <w:rPr>
          <w:rFonts w:ascii="Times New Roman" w:hAnsi="Times New Roman" w:cs="Times New Roman"/>
          <w:sz w:val="28"/>
          <w:szCs w:val="28"/>
        </w:rPr>
        <w:t xml:space="preserve">необходимость использования испрашиваемого объекта в целях решения вопросов местного значения, установленных Федеральным </w:t>
      </w:r>
      <w:hyperlink r:id="rId22" w:history="1">
        <w:r w:rsidRPr="007C21B1">
          <w:rPr>
            <w:rFonts w:ascii="Times New Roman" w:hAnsi="Times New Roman" w:cs="Times New Roman"/>
            <w:sz w:val="28"/>
            <w:szCs w:val="28"/>
          </w:rPr>
          <w:t>законом</w:t>
        </w:r>
      </w:hyperlink>
      <w:r w:rsidRPr="007C21B1">
        <w:rPr>
          <w:rFonts w:ascii="Times New Roman" w:hAnsi="Times New Roman" w:cs="Times New Roman"/>
          <w:sz w:val="28"/>
          <w:szCs w:val="28"/>
        </w:rPr>
        <w:t xml:space="preserve"> от 6 октября 2003 года </w:t>
      </w:r>
      <w:r>
        <w:rPr>
          <w:rFonts w:ascii="Times New Roman" w:hAnsi="Times New Roman" w:cs="Times New Roman"/>
          <w:sz w:val="28"/>
          <w:szCs w:val="28"/>
        </w:rPr>
        <w:t>№</w:t>
      </w:r>
      <w:r w:rsidRPr="007C21B1">
        <w:rPr>
          <w:rFonts w:ascii="Times New Roman" w:hAnsi="Times New Roman" w:cs="Times New Roman"/>
          <w:sz w:val="28"/>
          <w:szCs w:val="28"/>
        </w:rPr>
        <w:t xml:space="preserve"> 131-ФЗ </w:t>
      </w:r>
      <w:r>
        <w:rPr>
          <w:rFonts w:ascii="Times New Roman" w:hAnsi="Times New Roman" w:cs="Times New Roman"/>
          <w:sz w:val="28"/>
          <w:szCs w:val="28"/>
        </w:rPr>
        <w:t>«</w:t>
      </w:r>
      <w:r w:rsidRPr="007C21B1">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7C21B1">
        <w:rPr>
          <w:rFonts w:ascii="Times New Roman" w:hAnsi="Times New Roman" w:cs="Times New Roman"/>
          <w:sz w:val="28"/>
          <w:szCs w:val="28"/>
        </w:rPr>
        <w:t xml:space="preserve">, в том числе для пользования органами местного самоуправления </w:t>
      </w:r>
      <w:r>
        <w:rPr>
          <w:rFonts w:ascii="Times New Roman" w:hAnsi="Times New Roman" w:cs="Times New Roman"/>
          <w:sz w:val="28"/>
          <w:szCs w:val="28"/>
        </w:rPr>
        <w:t>Николенского</w:t>
      </w:r>
      <w:r w:rsidRPr="007C21B1">
        <w:rPr>
          <w:rFonts w:ascii="Times New Roman" w:hAnsi="Times New Roman" w:cs="Times New Roman"/>
          <w:sz w:val="28"/>
          <w:szCs w:val="28"/>
        </w:rPr>
        <w:t xml:space="preserve"> сельско</w:t>
      </w:r>
      <w:r>
        <w:rPr>
          <w:rFonts w:ascii="Times New Roman" w:hAnsi="Times New Roman" w:cs="Times New Roman"/>
          <w:sz w:val="28"/>
          <w:szCs w:val="28"/>
        </w:rPr>
        <w:t>го</w:t>
      </w:r>
      <w:r w:rsidRPr="007C21B1">
        <w:rPr>
          <w:rFonts w:ascii="Times New Roman" w:hAnsi="Times New Roman" w:cs="Times New Roman"/>
          <w:sz w:val="28"/>
          <w:szCs w:val="28"/>
        </w:rPr>
        <w:t xml:space="preserve"> поселени</w:t>
      </w:r>
      <w:r>
        <w:rPr>
          <w:rFonts w:ascii="Times New Roman" w:hAnsi="Times New Roman" w:cs="Times New Roman"/>
          <w:sz w:val="28"/>
          <w:szCs w:val="28"/>
        </w:rPr>
        <w:t>я</w:t>
      </w:r>
      <w:r w:rsidRPr="007C21B1">
        <w:rPr>
          <w:rFonts w:ascii="Times New Roman" w:hAnsi="Times New Roman" w:cs="Times New Roman"/>
          <w:sz w:val="28"/>
          <w:szCs w:val="28"/>
        </w:rPr>
        <w:t xml:space="preserve"> </w:t>
      </w:r>
      <w:r>
        <w:rPr>
          <w:rFonts w:ascii="Times New Roman" w:hAnsi="Times New Roman" w:cs="Times New Roman"/>
          <w:sz w:val="28"/>
          <w:szCs w:val="28"/>
        </w:rPr>
        <w:t>Гулькевичского</w:t>
      </w:r>
      <w:r w:rsidRPr="007C21B1">
        <w:rPr>
          <w:rFonts w:ascii="Times New Roman" w:hAnsi="Times New Roman" w:cs="Times New Roman"/>
          <w:sz w:val="28"/>
          <w:szCs w:val="28"/>
        </w:rPr>
        <w:t xml:space="preserve"> района;</w:t>
      </w:r>
    </w:p>
    <w:p w:rsidR="005B756A" w:rsidRPr="007C21B1" w:rsidRDefault="005B756A" w:rsidP="005B756A">
      <w:pPr>
        <w:ind w:firstLine="567"/>
        <w:jc w:val="both"/>
        <w:rPr>
          <w:rFonts w:ascii="Times New Roman" w:hAnsi="Times New Roman" w:cs="Times New Roman"/>
          <w:sz w:val="28"/>
          <w:szCs w:val="28"/>
        </w:rPr>
      </w:pPr>
      <w:r w:rsidRPr="007C21B1">
        <w:rPr>
          <w:rFonts w:ascii="Times New Roman" w:hAnsi="Times New Roman" w:cs="Times New Roman"/>
          <w:sz w:val="28"/>
          <w:szCs w:val="28"/>
        </w:rPr>
        <w:t xml:space="preserve">получение отказа Управления Федеральной антимонопольной службы </w:t>
      </w:r>
      <w:r w:rsidRPr="007C21B1">
        <w:rPr>
          <w:rFonts w:ascii="Times New Roman" w:hAnsi="Times New Roman" w:cs="Times New Roman"/>
          <w:sz w:val="28"/>
          <w:szCs w:val="28"/>
        </w:rPr>
        <w:lastRenderedPageBreak/>
        <w:t xml:space="preserve">России по Краснодарскому краю (далее - УФАС России по Краснодарскому краю) в даче согласия на предоставление муниципальной преференции путем предоставления муниципального имущества в аренду или безвозмездное пользование в порядке, предусмотренном </w:t>
      </w:r>
      <w:hyperlink r:id="rId23" w:history="1">
        <w:r w:rsidRPr="007C21B1">
          <w:rPr>
            <w:rFonts w:ascii="Times New Roman" w:hAnsi="Times New Roman" w:cs="Times New Roman"/>
            <w:sz w:val="28"/>
            <w:szCs w:val="28"/>
          </w:rPr>
          <w:t>главой 5</w:t>
        </w:r>
      </w:hyperlink>
      <w:r w:rsidRPr="007C21B1">
        <w:rPr>
          <w:rFonts w:ascii="Times New Roman" w:hAnsi="Times New Roman" w:cs="Times New Roman"/>
          <w:sz w:val="28"/>
          <w:szCs w:val="28"/>
        </w:rPr>
        <w:t xml:space="preserve"> Федерального закона от 26 июля 2006 года </w:t>
      </w:r>
      <w:r>
        <w:rPr>
          <w:rFonts w:ascii="Times New Roman" w:hAnsi="Times New Roman" w:cs="Times New Roman"/>
          <w:sz w:val="28"/>
          <w:szCs w:val="28"/>
        </w:rPr>
        <w:t>№</w:t>
      </w:r>
      <w:r w:rsidRPr="007C21B1">
        <w:rPr>
          <w:rFonts w:ascii="Times New Roman" w:hAnsi="Times New Roman" w:cs="Times New Roman"/>
          <w:sz w:val="28"/>
          <w:szCs w:val="28"/>
        </w:rPr>
        <w:t>135-ФЗ;</w:t>
      </w:r>
    </w:p>
    <w:p w:rsidR="005B756A" w:rsidRPr="007C21B1" w:rsidRDefault="005B756A" w:rsidP="005B756A">
      <w:pPr>
        <w:ind w:firstLine="567"/>
        <w:jc w:val="both"/>
        <w:rPr>
          <w:rFonts w:ascii="Times New Roman" w:hAnsi="Times New Roman" w:cs="Times New Roman"/>
          <w:sz w:val="28"/>
          <w:szCs w:val="28"/>
        </w:rPr>
      </w:pPr>
      <w:r w:rsidRPr="007C21B1">
        <w:rPr>
          <w:rFonts w:ascii="Times New Roman" w:hAnsi="Times New Roman" w:cs="Times New Roman"/>
          <w:sz w:val="28"/>
          <w:szCs w:val="28"/>
        </w:rPr>
        <w:t xml:space="preserve">отсутствие в Реестре имущества </w:t>
      </w:r>
      <w:r>
        <w:rPr>
          <w:rFonts w:ascii="Times New Roman" w:hAnsi="Times New Roman" w:cs="Times New Roman"/>
          <w:sz w:val="28"/>
          <w:szCs w:val="28"/>
        </w:rPr>
        <w:t>Николенского</w:t>
      </w:r>
      <w:r w:rsidRPr="007C21B1">
        <w:rPr>
          <w:rFonts w:ascii="Times New Roman" w:hAnsi="Times New Roman" w:cs="Times New Roman"/>
          <w:sz w:val="28"/>
          <w:szCs w:val="28"/>
        </w:rPr>
        <w:t xml:space="preserve"> сельско</w:t>
      </w:r>
      <w:r>
        <w:rPr>
          <w:rFonts w:ascii="Times New Roman" w:hAnsi="Times New Roman" w:cs="Times New Roman"/>
          <w:sz w:val="28"/>
          <w:szCs w:val="28"/>
        </w:rPr>
        <w:t>го</w:t>
      </w:r>
      <w:r w:rsidRPr="007C21B1">
        <w:rPr>
          <w:rFonts w:ascii="Times New Roman" w:hAnsi="Times New Roman" w:cs="Times New Roman"/>
          <w:sz w:val="28"/>
          <w:szCs w:val="28"/>
        </w:rPr>
        <w:t xml:space="preserve"> поселени</w:t>
      </w:r>
      <w:r>
        <w:rPr>
          <w:rFonts w:ascii="Times New Roman" w:hAnsi="Times New Roman" w:cs="Times New Roman"/>
          <w:sz w:val="28"/>
          <w:szCs w:val="28"/>
        </w:rPr>
        <w:t>я</w:t>
      </w:r>
      <w:r w:rsidRPr="007C21B1">
        <w:rPr>
          <w:rFonts w:ascii="Times New Roman" w:hAnsi="Times New Roman" w:cs="Times New Roman"/>
          <w:sz w:val="28"/>
          <w:szCs w:val="28"/>
        </w:rPr>
        <w:t xml:space="preserve"> </w:t>
      </w:r>
      <w:r>
        <w:rPr>
          <w:rFonts w:ascii="Times New Roman" w:hAnsi="Times New Roman" w:cs="Times New Roman"/>
          <w:sz w:val="28"/>
          <w:szCs w:val="28"/>
        </w:rPr>
        <w:t>Гулькевичского</w:t>
      </w:r>
      <w:r w:rsidRPr="007C21B1">
        <w:rPr>
          <w:rFonts w:ascii="Times New Roman" w:hAnsi="Times New Roman" w:cs="Times New Roman"/>
          <w:sz w:val="28"/>
          <w:szCs w:val="28"/>
        </w:rPr>
        <w:t xml:space="preserve"> района имущества, указанного в заявлении, либо нахождение его в пользовании другого лица. </w:t>
      </w:r>
    </w:p>
    <w:p w:rsidR="005B756A" w:rsidRDefault="005B756A" w:rsidP="005B756A">
      <w:pPr>
        <w:tabs>
          <w:tab w:val="num" w:pos="709"/>
          <w:tab w:val="left" w:pos="1134"/>
          <w:tab w:val="left" w:pos="1418"/>
        </w:tabs>
        <w:ind w:firstLine="851"/>
        <w:jc w:val="center"/>
        <w:rPr>
          <w:rFonts w:ascii="Times New Roman" w:hAnsi="Times New Roman"/>
          <w:sz w:val="28"/>
          <w:szCs w:val="28"/>
        </w:rPr>
      </w:pPr>
    </w:p>
    <w:p w:rsidR="005B756A" w:rsidRDefault="005B756A" w:rsidP="005B756A">
      <w:pPr>
        <w:tabs>
          <w:tab w:val="num" w:pos="709"/>
          <w:tab w:val="left" w:pos="1134"/>
          <w:tab w:val="left" w:pos="1418"/>
        </w:tabs>
        <w:ind w:firstLine="851"/>
        <w:jc w:val="center"/>
        <w:rPr>
          <w:rFonts w:ascii="Times New Roman" w:hAnsi="Times New Roman"/>
          <w:sz w:val="28"/>
          <w:szCs w:val="28"/>
        </w:rPr>
      </w:pPr>
      <w:r>
        <w:rPr>
          <w:rFonts w:ascii="Times New Roman" w:hAnsi="Times New Roman"/>
          <w:sz w:val="28"/>
          <w:szCs w:val="28"/>
        </w:rPr>
        <w:t>2.11</w:t>
      </w:r>
      <w:r w:rsidRPr="00736EFF">
        <w:rPr>
          <w:rFonts w:ascii="Times New Roman" w:hAnsi="Times New Roman"/>
          <w:sz w:val="28"/>
          <w:szCs w:val="28"/>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B756A" w:rsidRPr="00736EFF" w:rsidRDefault="005B756A" w:rsidP="005B756A">
      <w:pPr>
        <w:tabs>
          <w:tab w:val="num" w:pos="709"/>
          <w:tab w:val="left" w:pos="1134"/>
          <w:tab w:val="left" w:pos="1418"/>
        </w:tabs>
        <w:ind w:firstLine="851"/>
        <w:jc w:val="center"/>
        <w:rPr>
          <w:rFonts w:ascii="Times New Roman" w:hAnsi="Times New Roman"/>
          <w:sz w:val="28"/>
          <w:szCs w:val="28"/>
        </w:rPr>
      </w:pPr>
    </w:p>
    <w:p w:rsidR="005B756A" w:rsidRDefault="005B756A" w:rsidP="005B756A">
      <w:pPr>
        <w:ind w:firstLine="567"/>
        <w:jc w:val="both"/>
        <w:rPr>
          <w:rFonts w:ascii="Times New Roman" w:hAnsi="Times New Roman" w:cs="Times New Roman"/>
          <w:sz w:val="28"/>
          <w:szCs w:val="28"/>
        </w:rPr>
      </w:pPr>
      <w:r w:rsidRPr="00DD6FCC">
        <w:rPr>
          <w:rFonts w:ascii="Times New Roman" w:hAnsi="Times New Roman" w:cs="Times New Roman"/>
          <w:sz w:val="28"/>
          <w:szCs w:val="28"/>
        </w:rPr>
        <w:t>Предоставление услуг, необходимых и обязательных для предоставления муниципальной услуги не требуется.</w:t>
      </w:r>
    </w:p>
    <w:p w:rsidR="005B756A" w:rsidRPr="00DD6FCC" w:rsidRDefault="005B756A" w:rsidP="005B756A">
      <w:pPr>
        <w:ind w:firstLine="567"/>
        <w:jc w:val="both"/>
        <w:rPr>
          <w:rFonts w:ascii="Times New Roman" w:hAnsi="Times New Roman" w:cs="Times New Roman"/>
          <w:sz w:val="28"/>
          <w:szCs w:val="28"/>
        </w:rPr>
      </w:pPr>
    </w:p>
    <w:p w:rsidR="00A86B2F" w:rsidRDefault="005B756A" w:rsidP="005B756A">
      <w:pPr>
        <w:ind w:firstLine="851"/>
        <w:jc w:val="center"/>
        <w:rPr>
          <w:rFonts w:ascii="Times New Roman" w:hAnsi="Times New Roman"/>
          <w:sz w:val="28"/>
          <w:szCs w:val="28"/>
        </w:rPr>
      </w:pPr>
      <w:r w:rsidRPr="00FE144E">
        <w:rPr>
          <w:rFonts w:ascii="Times New Roman" w:hAnsi="Times New Roman"/>
          <w:sz w:val="28"/>
          <w:szCs w:val="28"/>
        </w:rPr>
        <w:t>2.1</w:t>
      </w:r>
      <w:r>
        <w:rPr>
          <w:rFonts w:ascii="Times New Roman" w:hAnsi="Times New Roman"/>
          <w:sz w:val="28"/>
          <w:szCs w:val="28"/>
        </w:rPr>
        <w:t>2</w:t>
      </w:r>
      <w:r w:rsidRPr="00FE144E">
        <w:rPr>
          <w:rFonts w:ascii="Times New Roman" w:hAnsi="Times New Roman"/>
          <w:sz w:val="28"/>
          <w:szCs w:val="28"/>
        </w:rPr>
        <w:t>. Порядок, размер и основания взимания</w:t>
      </w:r>
      <w:r>
        <w:rPr>
          <w:rFonts w:ascii="Times New Roman" w:hAnsi="Times New Roman"/>
          <w:sz w:val="28"/>
          <w:szCs w:val="28"/>
        </w:rPr>
        <w:t xml:space="preserve"> </w:t>
      </w:r>
      <w:r w:rsidRPr="00FE144E">
        <w:rPr>
          <w:rFonts w:ascii="Times New Roman" w:hAnsi="Times New Roman"/>
          <w:sz w:val="28"/>
          <w:szCs w:val="28"/>
        </w:rPr>
        <w:t>государственной пошлины или иной платы,</w:t>
      </w:r>
      <w:r>
        <w:rPr>
          <w:rFonts w:ascii="Times New Roman" w:hAnsi="Times New Roman"/>
          <w:sz w:val="28"/>
          <w:szCs w:val="28"/>
        </w:rPr>
        <w:t xml:space="preserve"> </w:t>
      </w:r>
      <w:r w:rsidRPr="00FE144E">
        <w:rPr>
          <w:rFonts w:ascii="Times New Roman" w:hAnsi="Times New Roman"/>
          <w:sz w:val="28"/>
          <w:szCs w:val="28"/>
        </w:rPr>
        <w:t xml:space="preserve">взимаемой за предоставление </w:t>
      </w:r>
    </w:p>
    <w:p w:rsidR="005B756A" w:rsidRDefault="005B756A" w:rsidP="005B756A">
      <w:pPr>
        <w:ind w:firstLine="851"/>
        <w:jc w:val="center"/>
        <w:rPr>
          <w:rFonts w:ascii="Times New Roman" w:hAnsi="Times New Roman"/>
          <w:sz w:val="28"/>
          <w:szCs w:val="28"/>
        </w:rPr>
      </w:pPr>
      <w:r w:rsidRPr="00FE144E">
        <w:rPr>
          <w:rFonts w:ascii="Times New Roman" w:hAnsi="Times New Roman"/>
          <w:sz w:val="28"/>
          <w:szCs w:val="28"/>
        </w:rPr>
        <w:t>муниципальной услуги</w:t>
      </w:r>
    </w:p>
    <w:p w:rsidR="005B756A" w:rsidRDefault="005B756A" w:rsidP="005B756A">
      <w:pPr>
        <w:ind w:firstLine="851"/>
        <w:jc w:val="center"/>
        <w:rPr>
          <w:rFonts w:ascii="Times New Roman" w:hAnsi="Times New Roman"/>
          <w:sz w:val="28"/>
          <w:szCs w:val="28"/>
        </w:rPr>
      </w:pPr>
    </w:p>
    <w:p w:rsidR="005B756A" w:rsidRDefault="005B756A" w:rsidP="005B756A">
      <w:pPr>
        <w:ind w:firstLine="851"/>
        <w:jc w:val="both"/>
        <w:rPr>
          <w:rFonts w:ascii="Times New Roman" w:hAnsi="Times New Roman"/>
          <w:sz w:val="28"/>
          <w:szCs w:val="28"/>
        </w:rPr>
      </w:pPr>
      <w:r w:rsidRPr="00FE144E">
        <w:rPr>
          <w:rFonts w:ascii="Times New Roman" w:hAnsi="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5B756A" w:rsidRPr="00FE144E" w:rsidRDefault="005B756A" w:rsidP="005B756A">
      <w:pPr>
        <w:ind w:firstLine="851"/>
        <w:jc w:val="both"/>
        <w:rPr>
          <w:rFonts w:ascii="Times New Roman" w:hAnsi="Times New Roman"/>
          <w:sz w:val="28"/>
          <w:szCs w:val="28"/>
        </w:rPr>
      </w:pPr>
    </w:p>
    <w:p w:rsidR="005B756A" w:rsidRPr="00FE144E" w:rsidRDefault="005B756A" w:rsidP="005B756A">
      <w:pPr>
        <w:ind w:firstLine="851"/>
        <w:jc w:val="center"/>
        <w:rPr>
          <w:rFonts w:ascii="Times New Roman" w:hAnsi="Times New Roman"/>
          <w:sz w:val="28"/>
          <w:szCs w:val="28"/>
        </w:rPr>
      </w:pPr>
      <w:r w:rsidRPr="00FE144E">
        <w:rPr>
          <w:rFonts w:ascii="Times New Roman" w:hAnsi="Times New Roman"/>
          <w:sz w:val="28"/>
          <w:szCs w:val="28"/>
        </w:rPr>
        <w:t>2.1</w:t>
      </w:r>
      <w:r>
        <w:rPr>
          <w:rFonts w:ascii="Times New Roman" w:hAnsi="Times New Roman"/>
          <w:sz w:val="28"/>
          <w:szCs w:val="28"/>
        </w:rPr>
        <w:t>3</w:t>
      </w:r>
      <w:r w:rsidRPr="00FE144E">
        <w:rPr>
          <w:rFonts w:ascii="Times New Roman" w:hAnsi="Times New Roman"/>
          <w:sz w:val="28"/>
          <w:szCs w:val="28"/>
        </w:rPr>
        <w:t>. Порядок, размер и основания взимания платы</w:t>
      </w:r>
      <w:r>
        <w:rPr>
          <w:rFonts w:ascii="Times New Roman" w:hAnsi="Times New Roman"/>
          <w:sz w:val="28"/>
          <w:szCs w:val="28"/>
        </w:rPr>
        <w:t xml:space="preserve"> </w:t>
      </w:r>
      <w:r w:rsidRPr="00FE144E">
        <w:rPr>
          <w:rFonts w:ascii="Times New Roman" w:hAnsi="Times New Roman"/>
          <w:sz w:val="28"/>
          <w:szCs w:val="28"/>
        </w:rPr>
        <w:t>за предоставление услуг, которые являются</w:t>
      </w:r>
      <w:r>
        <w:rPr>
          <w:rFonts w:ascii="Times New Roman" w:hAnsi="Times New Roman"/>
          <w:sz w:val="28"/>
          <w:szCs w:val="28"/>
        </w:rPr>
        <w:t xml:space="preserve"> </w:t>
      </w:r>
      <w:r w:rsidRPr="00FE144E">
        <w:rPr>
          <w:rFonts w:ascii="Times New Roman" w:hAnsi="Times New Roman"/>
          <w:sz w:val="28"/>
          <w:szCs w:val="28"/>
        </w:rPr>
        <w:t>необходимыми и обязательными для предоставления</w:t>
      </w:r>
      <w:r>
        <w:rPr>
          <w:rFonts w:ascii="Times New Roman" w:hAnsi="Times New Roman"/>
          <w:sz w:val="28"/>
          <w:szCs w:val="28"/>
        </w:rPr>
        <w:t xml:space="preserve"> </w:t>
      </w:r>
      <w:r w:rsidRPr="00FE144E">
        <w:rPr>
          <w:rFonts w:ascii="Times New Roman" w:hAnsi="Times New Roman"/>
          <w:sz w:val="28"/>
          <w:szCs w:val="28"/>
        </w:rPr>
        <w:t>муниципальной услуги, включая информацию</w:t>
      </w:r>
      <w:r>
        <w:rPr>
          <w:rFonts w:ascii="Times New Roman" w:hAnsi="Times New Roman"/>
          <w:sz w:val="28"/>
          <w:szCs w:val="28"/>
        </w:rPr>
        <w:t xml:space="preserve"> </w:t>
      </w:r>
      <w:r w:rsidRPr="00FE144E">
        <w:rPr>
          <w:rFonts w:ascii="Times New Roman" w:hAnsi="Times New Roman"/>
          <w:sz w:val="28"/>
          <w:szCs w:val="28"/>
        </w:rPr>
        <w:t>о методике расчета размера такой платы</w:t>
      </w:r>
    </w:p>
    <w:p w:rsidR="005B756A" w:rsidRPr="00FE144E" w:rsidRDefault="005B756A" w:rsidP="005B756A">
      <w:pPr>
        <w:ind w:firstLine="851"/>
        <w:jc w:val="both"/>
        <w:rPr>
          <w:rFonts w:ascii="Times New Roman" w:hAnsi="Times New Roman"/>
          <w:sz w:val="28"/>
          <w:szCs w:val="28"/>
        </w:rPr>
      </w:pPr>
    </w:p>
    <w:p w:rsidR="005B756A" w:rsidRPr="00FE144E" w:rsidRDefault="005B756A" w:rsidP="005B756A">
      <w:pPr>
        <w:ind w:firstLine="851"/>
        <w:jc w:val="both"/>
        <w:rPr>
          <w:rFonts w:ascii="Times New Roman" w:hAnsi="Times New Roman"/>
          <w:sz w:val="28"/>
          <w:szCs w:val="28"/>
        </w:rPr>
      </w:pPr>
      <w:r w:rsidRPr="00FE144E">
        <w:rPr>
          <w:rFonts w:ascii="Times New Roman" w:hAnsi="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5B756A" w:rsidRPr="002D4861" w:rsidRDefault="005B756A" w:rsidP="005B756A">
      <w:pPr>
        <w:ind w:firstLine="851"/>
        <w:jc w:val="both"/>
        <w:rPr>
          <w:rFonts w:ascii="Times New Roman" w:hAnsi="Times New Roman"/>
          <w:bCs/>
          <w:sz w:val="28"/>
          <w:szCs w:val="28"/>
        </w:rPr>
      </w:pPr>
    </w:p>
    <w:p w:rsidR="005B756A" w:rsidRDefault="005B756A" w:rsidP="005B756A">
      <w:pPr>
        <w:jc w:val="center"/>
        <w:rPr>
          <w:rFonts w:ascii="Times New Roman" w:hAnsi="Times New Roman"/>
          <w:sz w:val="28"/>
          <w:szCs w:val="28"/>
        </w:rPr>
      </w:pPr>
      <w:r w:rsidRPr="00046AF5">
        <w:rPr>
          <w:rFonts w:ascii="Times New Roman" w:hAnsi="Times New Roman"/>
          <w:sz w:val="28"/>
          <w:szCs w:val="28"/>
        </w:rPr>
        <w:t>2.1</w:t>
      </w:r>
      <w:r>
        <w:rPr>
          <w:rFonts w:ascii="Times New Roman" w:hAnsi="Times New Roman"/>
          <w:sz w:val="28"/>
          <w:szCs w:val="28"/>
        </w:rPr>
        <w:t>4</w:t>
      </w:r>
      <w:r w:rsidRPr="00046AF5">
        <w:rPr>
          <w:rFonts w:ascii="Times New Roman" w:hAnsi="Times New Roman"/>
          <w:sz w:val="28"/>
          <w:szCs w:val="28"/>
        </w:rPr>
        <w:t>.</w:t>
      </w:r>
      <w:r>
        <w:rPr>
          <w:rFonts w:ascii="Times New Roman" w:hAnsi="Times New Roman"/>
          <w:sz w:val="28"/>
          <w:szCs w:val="28"/>
        </w:rPr>
        <w:t xml:space="preserve"> </w:t>
      </w:r>
      <w:r w:rsidRPr="00046AF5">
        <w:rPr>
          <w:rFonts w:ascii="Times New Roman" w:hAnsi="Times New Roman"/>
          <w:sz w:val="28"/>
          <w:szCs w:val="28"/>
        </w:rPr>
        <w:t>Максимальный срок ожидания в очереди при подаче запроса</w:t>
      </w:r>
      <w:r>
        <w:rPr>
          <w:rFonts w:ascii="Times New Roman" w:hAnsi="Times New Roman"/>
          <w:sz w:val="28"/>
          <w:szCs w:val="28"/>
        </w:rPr>
        <w:t xml:space="preserve"> </w:t>
      </w:r>
      <w:r w:rsidRPr="00046AF5">
        <w:rPr>
          <w:rFonts w:ascii="Times New Roman" w:hAnsi="Times New Roman"/>
          <w:sz w:val="28"/>
          <w:szCs w:val="28"/>
        </w:rPr>
        <w:t>о предоставлении муниципальной услуги и при получении</w:t>
      </w:r>
      <w:r>
        <w:rPr>
          <w:rFonts w:ascii="Times New Roman" w:hAnsi="Times New Roman"/>
          <w:sz w:val="28"/>
          <w:szCs w:val="28"/>
        </w:rPr>
        <w:t xml:space="preserve"> </w:t>
      </w:r>
      <w:r w:rsidRPr="00046AF5">
        <w:rPr>
          <w:rFonts w:ascii="Times New Roman" w:hAnsi="Times New Roman"/>
          <w:sz w:val="28"/>
          <w:szCs w:val="28"/>
        </w:rPr>
        <w:t>результата предоставления муниципальной услуги</w:t>
      </w:r>
    </w:p>
    <w:p w:rsidR="005B756A" w:rsidRPr="00046AF5" w:rsidRDefault="005B756A" w:rsidP="005B756A">
      <w:pPr>
        <w:jc w:val="center"/>
        <w:rPr>
          <w:rFonts w:ascii="Times New Roman" w:hAnsi="Times New Roman"/>
          <w:sz w:val="28"/>
          <w:szCs w:val="28"/>
        </w:rPr>
      </w:pPr>
    </w:p>
    <w:p w:rsidR="005B756A" w:rsidRPr="00046AF5" w:rsidRDefault="005B756A" w:rsidP="005B756A">
      <w:pPr>
        <w:ind w:firstLine="709"/>
        <w:jc w:val="both"/>
        <w:rPr>
          <w:rFonts w:ascii="Times New Roman" w:hAnsi="Times New Roman"/>
          <w:sz w:val="28"/>
          <w:szCs w:val="28"/>
        </w:rPr>
      </w:pPr>
      <w:r w:rsidRPr="00046AF5">
        <w:rPr>
          <w:rFonts w:ascii="Times New Roman" w:hAnsi="Times New Roman"/>
          <w:bCs/>
          <w:color w:val="000000"/>
          <w:sz w:val="28"/>
          <w:szCs w:val="28"/>
        </w:rPr>
        <w:t xml:space="preserve">Максимальный срок </w:t>
      </w:r>
      <w:r w:rsidRPr="00046AF5">
        <w:rPr>
          <w:rFonts w:ascii="Times New Roman" w:hAnsi="Times New Roman"/>
          <w:sz w:val="28"/>
          <w:szCs w:val="28"/>
        </w:rPr>
        <w:t>ожидания в очереди при подаче или получении документов заявителем</w:t>
      </w:r>
      <w:r>
        <w:rPr>
          <w:rFonts w:ascii="Times New Roman" w:hAnsi="Times New Roman"/>
          <w:sz w:val="28"/>
          <w:szCs w:val="28"/>
        </w:rPr>
        <w:t>, а также время ожидания личного приема</w:t>
      </w:r>
      <w:r w:rsidRPr="00046AF5">
        <w:rPr>
          <w:rFonts w:ascii="Times New Roman" w:hAnsi="Times New Roman"/>
          <w:sz w:val="28"/>
          <w:szCs w:val="28"/>
        </w:rPr>
        <w:t xml:space="preserve"> не должен превышать 15 минут.</w:t>
      </w:r>
    </w:p>
    <w:p w:rsidR="005B756A" w:rsidRPr="00DD6FCC" w:rsidRDefault="005B756A" w:rsidP="005B756A">
      <w:pPr>
        <w:ind w:firstLine="567"/>
        <w:jc w:val="both"/>
        <w:rPr>
          <w:rFonts w:ascii="Times New Roman" w:hAnsi="Times New Roman" w:cs="Times New Roman"/>
          <w:sz w:val="28"/>
          <w:szCs w:val="28"/>
        </w:rPr>
      </w:pPr>
      <w:r w:rsidRPr="00DD6FCC">
        <w:rPr>
          <w:rFonts w:ascii="Times New Roman" w:hAnsi="Times New Roman" w:cs="Times New Roman"/>
          <w:sz w:val="28"/>
          <w:szCs w:val="28"/>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w:t>
      </w:r>
    </w:p>
    <w:p w:rsidR="005B756A" w:rsidRDefault="005B756A" w:rsidP="005B756A">
      <w:pPr>
        <w:jc w:val="center"/>
        <w:rPr>
          <w:rFonts w:ascii="Times New Roman" w:hAnsi="Times New Roman"/>
          <w:sz w:val="28"/>
          <w:szCs w:val="28"/>
        </w:rPr>
      </w:pPr>
      <w:r w:rsidRPr="00046AF5">
        <w:rPr>
          <w:rFonts w:ascii="Times New Roman" w:hAnsi="Times New Roman"/>
          <w:sz w:val="28"/>
          <w:szCs w:val="28"/>
        </w:rPr>
        <w:lastRenderedPageBreak/>
        <w:t>2.1</w:t>
      </w:r>
      <w:r>
        <w:rPr>
          <w:rFonts w:ascii="Times New Roman" w:hAnsi="Times New Roman"/>
          <w:sz w:val="28"/>
          <w:szCs w:val="28"/>
        </w:rPr>
        <w:t>5</w:t>
      </w:r>
      <w:r w:rsidRPr="00046AF5">
        <w:rPr>
          <w:rFonts w:ascii="Times New Roman" w:hAnsi="Times New Roman"/>
          <w:sz w:val="28"/>
          <w:szCs w:val="28"/>
        </w:rPr>
        <w:t>.</w:t>
      </w:r>
      <w:r>
        <w:rPr>
          <w:rFonts w:ascii="Times New Roman" w:hAnsi="Times New Roman"/>
          <w:sz w:val="28"/>
          <w:szCs w:val="28"/>
        </w:rPr>
        <w:t xml:space="preserve"> </w:t>
      </w:r>
      <w:r w:rsidRPr="00FE144E">
        <w:rPr>
          <w:rFonts w:ascii="Times New Roman" w:hAnsi="Times New Roman"/>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5B756A" w:rsidRPr="00046AF5" w:rsidRDefault="005B756A" w:rsidP="005B756A">
      <w:pPr>
        <w:jc w:val="center"/>
        <w:rPr>
          <w:rFonts w:ascii="Times New Roman" w:hAnsi="Times New Roman"/>
          <w:sz w:val="28"/>
          <w:szCs w:val="28"/>
        </w:rPr>
      </w:pPr>
    </w:p>
    <w:p w:rsidR="005B756A" w:rsidRPr="00E85442" w:rsidRDefault="005B756A" w:rsidP="005B756A">
      <w:pPr>
        <w:autoSpaceDN w:val="0"/>
        <w:adjustRightInd w:val="0"/>
        <w:ind w:firstLine="709"/>
        <w:jc w:val="both"/>
        <w:rPr>
          <w:rFonts w:ascii="Times New Roman" w:hAnsi="Times New Roman"/>
          <w:sz w:val="28"/>
          <w:szCs w:val="28"/>
        </w:rPr>
      </w:pPr>
      <w:r w:rsidRPr="00E85442">
        <w:rPr>
          <w:rFonts w:ascii="Times New Roman" w:hAnsi="Times New Roman"/>
          <w:sz w:val="28"/>
          <w:szCs w:val="28"/>
        </w:rPr>
        <w:t xml:space="preserve">Регистрация заявления о предоставлении муниципальной услуги, </w:t>
      </w:r>
      <w:r w:rsidRPr="00482F75">
        <w:rPr>
          <w:rFonts w:ascii="Times New Roman" w:hAnsi="Times New Roman"/>
          <w:sz w:val="28"/>
          <w:szCs w:val="28"/>
        </w:rPr>
        <w:t>в том числе в электронной форме, подписанного усиленной квалифицированной электронной подписью, и (или) документов (содержащихся в них сведений),</w:t>
      </w:r>
      <w:r w:rsidRPr="00E85442">
        <w:rPr>
          <w:rFonts w:ascii="Times New Roman" w:hAnsi="Times New Roman"/>
          <w:sz w:val="28"/>
          <w:szCs w:val="28"/>
        </w:rPr>
        <w:t xml:space="preserve"> необходимых для предоставления муниципальной услуги, осуществляется в день их поступления.</w:t>
      </w:r>
    </w:p>
    <w:p w:rsidR="005B756A" w:rsidRPr="00E85442" w:rsidRDefault="005B756A" w:rsidP="005B756A">
      <w:pPr>
        <w:autoSpaceDN w:val="0"/>
        <w:adjustRightInd w:val="0"/>
        <w:ind w:firstLine="709"/>
        <w:jc w:val="both"/>
        <w:rPr>
          <w:rFonts w:ascii="Times New Roman" w:hAnsi="Times New Roman"/>
          <w:sz w:val="28"/>
          <w:szCs w:val="28"/>
        </w:rPr>
      </w:pPr>
      <w:r w:rsidRPr="00E85442">
        <w:rPr>
          <w:rFonts w:ascii="Times New Roman" w:hAnsi="Times New Roman"/>
          <w:sz w:val="28"/>
          <w:szCs w:val="28"/>
        </w:rPr>
        <w:t>Регистрация заявления о предоставлении муниципальной услуги с документами, указанными в подразделе 2.6 настоящего раздела, поступившими в выходной (нерабочий или праздничный) день, осуществляется в первый за ним рабочий день.</w:t>
      </w:r>
    </w:p>
    <w:p w:rsidR="005B756A" w:rsidRPr="00E85442" w:rsidRDefault="005B756A" w:rsidP="005B756A">
      <w:pPr>
        <w:autoSpaceDN w:val="0"/>
        <w:adjustRightInd w:val="0"/>
        <w:ind w:firstLine="709"/>
        <w:jc w:val="both"/>
        <w:rPr>
          <w:rFonts w:ascii="Times New Roman" w:hAnsi="Times New Roman"/>
          <w:i/>
          <w:sz w:val="28"/>
          <w:szCs w:val="28"/>
        </w:rPr>
      </w:pPr>
      <w:r w:rsidRPr="00E85442">
        <w:rPr>
          <w:rFonts w:ascii="Times New Roman" w:hAnsi="Times New Roman"/>
          <w:sz w:val="28"/>
          <w:szCs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15 минут.</w:t>
      </w:r>
    </w:p>
    <w:p w:rsidR="005B756A" w:rsidRDefault="005B756A" w:rsidP="005B756A">
      <w:pPr>
        <w:ind w:firstLine="709"/>
        <w:jc w:val="both"/>
        <w:rPr>
          <w:rFonts w:ascii="Times New Roman" w:hAnsi="Times New Roman" w:cs="Times New Roman"/>
          <w:sz w:val="28"/>
          <w:szCs w:val="28"/>
        </w:rPr>
      </w:pPr>
    </w:p>
    <w:p w:rsidR="005B756A" w:rsidRPr="00E85442" w:rsidRDefault="005B756A" w:rsidP="005B756A">
      <w:pPr>
        <w:jc w:val="center"/>
        <w:rPr>
          <w:rFonts w:ascii="Times New Roman" w:hAnsi="Times New Roman"/>
          <w:sz w:val="28"/>
          <w:szCs w:val="28"/>
        </w:rPr>
      </w:pPr>
      <w:r w:rsidRPr="003816D3">
        <w:rPr>
          <w:rFonts w:ascii="Times New Roman" w:hAnsi="Times New Roman"/>
          <w:sz w:val="28"/>
          <w:szCs w:val="28"/>
        </w:rPr>
        <w:t>2.1</w:t>
      </w:r>
      <w:r>
        <w:rPr>
          <w:rFonts w:ascii="Times New Roman" w:hAnsi="Times New Roman"/>
          <w:sz w:val="28"/>
          <w:szCs w:val="28"/>
        </w:rPr>
        <w:t>6</w:t>
      </w:r>
      <w:r w:rsidRPr="00482F75">
        <w:rPr>
          <w:rFonts w:ascii="Times New Roman" w:hAnsi="Times New Roman"/>
          <w:sz w:val="28"/>
          <w:szCs w:val="28"/>
        </w:rPr>
        <w:t>. Требования к помещениям, в которых предоставляется</w:t>
      </w:r>
      <w:r>
        <w:rPr>
          <w:rFonts w:ascii="Times New Roman" w:hAnsi="Times New Roman"/>
          <w:sz w:val="28"/>
          <w:szCs w:val="28"/>
        </w:rPr>
        <w:t xml:space="preserve"> </w:t>
      </w:r>
      <w:r w:rsidRPr="00482F75">
        <w:rPr>
          <w:rFonts w:ascii="Times New Roman" w:hAnsi="Times New Roman"/>
          <w:sz w:val="28"/>
          <w:szCs w:val="28"/>
        </w:rPr>
        <w:t>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5B756A" w:rsidRPr="003816D3" w:rsidRDefault="005B756A" w:rsidP="005B756A">
      <w:pPr>
        <w:rPr>
          <w:rFonts w:ascii="Times New Roman" w:hAnsi="Times New Roman"/>
          <w:sz w:val="28"/>
          <w:szCs w:val="28"/>
        </w:rPr>
      </w:pPr>
    </w:p>
    <w:p w:rsidR="005B756A" w:rsidRPr="00FE144E" w:rsidRDefault="005B756A" w:rsidP="005B756A">
      <w:pPr>
        <w:suppressAutoHyphens w:val="0"/>
        <w:autoSpaceDN w:val="0"/>
        <w:adjustRightInd w:val="0"/>
        <w:ind w:firstLine="709"/>
        <w:jc w:val="both"/>
        <w:rPr>
          <w:rFonts w:ascii="Times New Roman" w:hAnsi="Times New Roman"/>
          <w:sz w:val="28"/>
          <w:szCs w:val="28"/>
        </w:rPr>
      </w:pPr>
      <w:r>
        <w:rPr>
          <w:rFonts w:ascii="Times New Roman" w:hAnsi="Times New Roman"/>
          <w:sz w:val="28"/>
          <w:szCs w:val="28"/>
        </w:rPr>
        <w:t>2.16</w:t>
      </w:r>
      <w:r w:rsidRPr="00FE144E">
        <w:rPr>
          <w:rFonts w:ascii="Times New Roman" w:hAnsi="Times New Roman"/>
          <w:sz w:val="28"/>
          <w:szCs w:val="28"/>
        </w:rPr>
        <w:t>.1. Информация о графике (режиме) работы уполномоченного органа размещается при входе в здание, в котором он осуществляет свою деятельность, на видном месте.</w:t>
      </w:r>
    </w:p>
    <w:p w:rsidR="005B756A" w:rsidRPr="00FE144E" w:rsidRDefault="005B756A" w:rsidP="005B756A">
      <w:pPr>
        <w:suppressAutoHyphens w:val="0"/>
        <w:autoSpaceDN w:val="0"/>
        <w:adjustRightInd w:val="0"/>
        <w:ind w:firstLine="709"/>
        <w:jc w:val="both"/>
        <w:rPr>
          <w:rFonts w:ascii="Times New Roman" w:hAnsi="Times New Roman"/>
          <w:sz w:val="28"/>
          <w:szCs w:val="28"/>
        </w:rPr>
      </w:pPr>
      <w:r w:rsidRPr="00FE144E">
        <w:rPr>
          <w:rFonts w:ascii="Times New Roman" w:hAnsi="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5B756A" w:rsidRPr="00FE144E" w:rsidRDefault="005B756A" w:rsidP="005B756A">
      <w:pPr>
        <w:suppressAutoHyphens w:val="0"/>
        <w:autoSpaceDN w:val="0"/>
        <w:adjustRightInd w:val="0"/>
        <w:ind w:firstLine="709"/>
        <w:jc w:val="both"/>
        <w:rPr>
          <w:rFonts w:ascii="Times New Roman" w:hAnsi="Times New Roman"/>
          <w:sz w:val="28"/>
          <w:szCs w:val="28"/>
        </w:rPr>
      </w:pPr>
      <w:r w:rsidRPr="00FE144E">
        <w:rPr>
          <w:rFonts w:ascii="Times New Roman" w:hAnsi="Times New Roman"/>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5B756A" w:rsidRPr="00FE144E" w:rsidRDefault="005B756A" w:rsidP="005B756A">
      <w:pPr>
        <w:suppressAutoHyphens w:val="0"/>
        <w:autoSpaceDN w:val="0"/>
        <w:adjustRightInd w:val="0"/>
        <w:ind w:firstLine="709"/>
        <w:jc w:val="both"/>
        <w:rPr>
          <w:rFonts w:ascii="Times New Roman" w:hAnsi="Times New Roman"/>
          <w:sz w:val="28"/>
          <w:szCs w:val="28"/>
        </w:rPr>
      </w:pPr>
      <w:r w:rsidRPr="00FE144E">
        <w:rPr>
          <w:rFonts w:ascii="Times New Roman" w:hAnsi="Times New Roman"/>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5B756A" w:rsidRPr="00FE144E" w:rsidRDefault="005B756A" w:rsidP="005B756A">
      <w:pPr>
        <w:suppressAutoHyphens w:val="0"/>
        <w:autoSpaceDN w:val="0"/>
        <w:adjustRightInd w:val="0"/>
        <w:ind w:firstLine="709"/>
        <w:jc w:val="both"/>
        <w:rPr>
          <w:rFonts w:ascii="Times New Roman" w:hAnsi="Times New Roman"/>
          <w:sz w:val="28"/>
          <w:szCs w:val="28"/>
        </w:rPr>
      </w:pPr>
      <w:r w:rsidRPr="00FE144E">
        <w:rPr>
          <w:rFonts w:ascii="Times New Roman" w:hAnsi="Times New Roman"/>
          <w:sz w:val="28"/>
          <w:szCs w:val="28"/>
        </w:rPr>
        <w:t xml:space="preserve">условия для беспрепятственного доступа к объекту, на котором </w:t>
      </w:r>
      <w:r w:rsidRPr="00FE144E">
        <w:rPr>
          <w:rFonts w:ascii="Times New Roman" w:hAnsi="Times New Roman"/>
          <w:sz w:val="28"/>
          <w:szCs w:val="28"/>
        </w:rPr>
        <w:lastRenderedPageBreak/>
        <w:t>организовано предоставление услуг, к местам отдыха и предоставляемым услугам;</w:t>
      </w:r>
    </w:p>
    <w:p w:rsidR="005B756A" w:rsidRPr="00FE144E" w:rsidRDefault="005B756A" w:rsidP="005B756A">
      <w:pPr>
        <w:suppressAutoHyphens w:val="0"/>
        <w:autoSpaceDN w:val="0"/>
        <w:adjustRightInd w:val="0"/>
        <w:ind w:firstLine="709"/>
        <w:jc w:val="both"/>
        <w:rPr>
          <w:rFonts w:ascii="Times New Roman" w:hAnsi="Times New Roman"/>
          <w:sz w:val="28"/>
          <w:szCs w:val="28"/>
        </w:rPr>
      </w:pPr>
      <w:r w:rsidRPr="00FE144E">
        <w:rPr>
          <w:rFonts w:ascii="Times New Roman" w:hAnsi="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5B756A" w:rsidRPr="00FE144E" w:rsidRDefault="005B756A" w:rsidP="005B756A">
      <w:pPr>
        <w:suppressAutoHyphens w:val="0"/>
        <w:autoSpaceDN w:val="0"/>
        <w:adjustRightInd w:val="0"/>
        <w:ind w:firstLine="709"/>
        <w:jc w:val="both"/>
        <w:rPr>
          <w:rFonts w:ascii="Times New Roman" w:hAnsi="Times New Roman"/>
          <w:sz w:val="28"/>
          <w:szCs w:val="28"/>
        </w:rPr>
      </w:pPr>
      <w:r w:rsidRPr="00FE144E">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муниципальной услуги;</w:t>
      </w:r>
    </w:p>
    <w:p w:rsidR="005B756A" w:rsidRPr="00FE144E" w:rsidRDefault="005B756A" w:rsidP="005B756A">
      <w:pPr>
        <w:suppressAutoHyphens w:val="0"/>
        <w:autoSpaceDN w:val="0"/>
        <w:adjustRightInd w:val="0"/>
        <w:ind w:firstLine="709"/>
        <w:jc w:val="both"/>
        <w:rPr>
          <w:rFonts w:ascii="Times New Roman" w:hAnsi="Times New Roman"/>
          <w:sz w:val="28"/>
          <w:szCs w:val="28"/>
        </w:rPr>
      </w:pPr>
      <w:r w:rsidRPr="00FE144E">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5B756A" w:rsidRPr="00FE144E" w:rsidRDefault="005B756A" w:rsidP="005B756A">
      <w:pPr>
        <w:suppressAutoHyphens w:val="0"/>
        <w:autoSpaceDN w:val="0"/>
        <w:adjustRightInd w:val="0"/>
        <w:ind w:firstLine="709"/>
        <w:jc w:val="both"/>
        <w:rPr>
          <w:rFonts w:ascii="Times New Roman" w:hAnsi="Times New Roman"/>
          <w:sz w:val="28"/>
          <w:szCs w:val="28"/>
        </w:rPr>
      </w:pPr>
      <w:r w:rsidRPr="00FE144E">
        <w:rPr>
          <w:rFonts w:ascii="Times New Roman" w:hAnsi="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5B756A" w:rsidRPr="00FE144E" w:rsidRDefault="005B756A" w:rsidP="005B756A">
      <w:pPr>
        <w:suppressAutoHyphens w:val="0"/>
        <w:autoSpaceDN w:val="0"/>
        <w:adjustRightInd w:val="0"/>
        <w:ind w:firstLine="709"/>
        <w:jc w:val="both"/>
        <w:rPr>
          <w:rFonts w:ascii="Times New Roman" w:hAnsi="Times New Roman"/>
          <w:sz w:val="28"/>
          <w:szCs w:val="28"/>
        </w:rPr>
      </w:pPr>
      <w:r w:rsidRPr="00FE144E">
        <w:rPr>
          <w:rFonts w:ascii="Times New Roman" w:hAnsi="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5B756A" w:rsidRPr="00FE144E" w:rsidRDefault="005B756A" w:rsidP="005B756A">
      <w:pPr>
        <w:suppressAutoHyphens w:val="0"/>
        <w:autoSpaceDN w:val="0"/>
        <w:adjustRightInd w:val="0"/>
        <w:ind w:firstLine="709"/>
        <w:jc w:val="both"/>
        <w:rPr>
          <w:rFonts w:ascii="Times New Roman" w:hAnsi="Times New Roman"/>
          <w:sz w:val="28"/>
          <w:szCs w:val="28"/>
        </w:rPr>
      </w:pPr>
      <w:r w:rsidRPr="00FE144E">
        <w:rPr>
          <w:rFonts w:ascii="Times New Roman" w:hAnsi="Times New Roman"/>
          <w:sz w:val="28"/>
          <w:szCs w:val="28"/>
        </w:rPr>
        <w:t>оказание работниками уполномоченного органа, предоставляющего муниципальную услугу населению, помощи инвалидам в преодолении барьеров, мешающих получению ими муниципальной услуги.</w:t>
      </w:r>
    </w:p>
    <w:p w:rsidR="005B756A" w:rsidRPr="00FE144E" w:rsidRDefault="005B756A" w:rsidP="005B756A">
      <w:pPr>
        <w:suppressAutoHyphens w:val="0"/>
        <w:autoSpaceDN w:val="0"/>
        <w:adjustRightInd w:val="0"/>
        <w:ind w:firstLine="709"/>
        <w:jc w:val="both"/>
        <w:rPr>
          <w:rFonts w:ascii="Times New Roman" w:hAnsi="Times New Roman"/>
          <w:sz w:val="28"/>
          <w:szCs w:val="28"/>
        </w:rPr>
      </w:pPr>
      <w:r w:rsidRPr="00FE144E">
        <w:rPr>
          <w:rFonts w:ascii="Times New Roman" w:hAnsi="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5B756A" w:rsidRPr="00FE144E" w:rsidRDefault="005B756A" w:rsidP="005B756A">
      <w:pPr>
        <w:suppressAutoHyphens w:val="0"/>
        <w:autoSpaceDN w:val="0"/>
        <w:adjustRightInd w:val="0"/>
        <w:ind w:firstLine="709"/>
        <w:jc w:val="both"/>
        <w:rPr>
          <w:rFonts w:ascii="Times New Roman" w:hAnsi="Times New Roman"/>
          <w:sz w:val="28"/>
          <w:szCs w:val="28"/>
        </w:rPr>
      </w:pPr>
      <w:r w:rsidRPr="00FE144E">
        <w:rPr>
          <w:rFonts w:ascii="Times New Roman" w:hAnsi="Times New Roman"/>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5B756A" w:rsidRPr="00FE144E" w:rsidRDefault="005B756A" w:rsidP="005B756A">
      <w:pPr>
        <w:suppressAutoHyphens w:val="0"/>
        <w:autoSpaceDN w:val="0"/>
        <w:adjustRightInd w:val="0"/>
        <w:ind w:firstLine="709"/>
        <w:jc w:val="both"/>
        <w:rPr>
          <w:rFonts w:ascii="Times New Roman" w:hAnsi="Times New Roman"/>
          <w:sz w:val="28"/>
          <w:szCs w:val="28"/>
        </w:rPr>
      </w:pPr>
      <w:r>
        <w:rPr>
          <w:rFonts w:ascii="Times New Roman" w:hAnsi="Times New Roman"/>
          <w:sz w:val="28"/>
          <w:szCs w:val="28"/>
        </w:rPr>
        <w:t>2.16</w:t>
      </w:r>
      <w:r w:rsidRPr="00FE144E">
        <w:rPr>
          <w:rFonts w:ascii="Times New Roman" w:hAnsi="Times New Roman"/>
          <w:sz w:val="28"/>
          <w:szCs w:val="28"/>
        </w:rPr>
        <w:t>.2. Прием документов в уполномоченном органе осуществляется в специально оборудованных помещениях или отведенных для этого кабинетах.</w:t>
      </w:r>
    </w:p>
    <w:p w:rsidR="005B756A" w:rsidRPr="00FE144E" w:rsidRDefault="005B756A" w:rsidP="005B756A">
      <w:pPr>
        <w:suppressAutoHyphens w:val="0"/>
        <w:autoSpaceDN w:val="0"/>
        <w:adjustRightInd w:val="0"/>
        <w:ind w:firstLine="709"/>
        <w:jc w:val="both"/>
        <w:rPr>
          <w:rFonts w:ascii="Times New Roman" w:hAnsi="Times New Roman"/>
          <w:sz w:val="28"/>
          <w:szCs w:val="28"/>
        </w:rPr>
      </w:pPr>
      <w:r>
        <w:rPr>
          <w:rFonts w:ascii="Times New Roman" w:hAnsi="Times New Roman"/>
          <w:sz w:val="28"/>
          <w:szCs w:val="28"/>
        </w:rPr>
        <w:t>2.16</w:t>
      </w:r>
      <w:r w:rsidRPr="00FE144E">
        <w:rPr>
          <w:rFonts w:ascii="Times New Roman" w:hAnsi="Times New Roman"/>
          <w:sz w:val="28"/>
          <w:szCs w:val="28"/>
        </w:rPr>
        <w:t>.3. Помещения, предназначенные для приема заявителей, оборудуются информационными стендами, содержащими св</w:t>
      </w:r>
      <w:r>
        <w:rPr>
          <w:rFonts w:ascii="Times New Roman" w:hAnsi="Times New Roman"/>
          <w:sz w:val="28"/>
          <w:szCs w:val="28"/>
        </w:rPr>
        <w:t>едения, указанные в пункте 1.3.2.1.</w:t>
      </w:r>
      <w:r w:rsidRPr="00FE144E">
        <w:rPr>
          <w:rFonts w:ascii="Times New Roman" w:hAnsi="Times New Roman"/>
          <w:sz w:val="28"/>
          <w:szCs w:val="28"/>
        </w:rPr>
        <w:t xml:space="preserve"> подраздела 1.3 раздела 1 Регламента.</w:t>
      </w:r>
    </w:p>
    <w:p w:rsidR="005B756A" w:rsidRPr="00FE144E" w:rsidRDefault="005B756A" w:rsidP="005B756A">
      <w:pPr>
        <w:suppressAutoHyphens w:val="0"/>
        <w:autoSpaceDN w:val="0"/>
        <w:adjustRightInd w:val="0"/>
        <w:ind w:firstLine="709"/>
        <w:jc w:val="both"/>
        <w:rPr>
          <w:rFonts w:ascii="Times New Roman" w:hAnsi="Times New Roman"/>
          <w:sz w:val="28"/>
          <w:szCs w:val="28"/>
        </w:rPr>
      </w:pPr>
      <w:r w:rsidRPr="00FE144E">
        <w:rPr>
          <w:rFonts w:ascii="Times New Roman" w:hAnsi="Times New Roman"/>
          <w:sz w:val="28"/>
          <w:szCs w:val="28"/>
        </w:rPr>
        <w:t>Информационные стенды размещаются на видном, доступном месте.</w:t>
      </w:r>
    </w:p>
    <w:p w:rsidR="005B756A" w:rsidRPr="00FE144E" w:rsidRDefault="005B756A" w:rsidP="005B756A">
      <w:pPr>
        <w:suppressAutoHyphens w:val="0"/>
        <w:autoSpaceDN w:val="0"/>
        <w:adjustRightInd w:val="0"/>
        <w:ind w:firstLine="709"/>
        <w:jc w:val="both"/>
        <w:rPr>
          <w:rFonts w:ascii="Times New Roman" w:hAnsi="Times New Roman"/>
          <w:sz w:val="28"/>
          <w:szCs w:val="28"/>
        </w:rPr>
      </w:pPr>
      <w:r w:rsidRPr="00FE144E">
        <w:rPr>
          <w:rFonts w:ascii="Times New Roman" w:hAnsi="Times New Roman"/>
          <w:sz w:val="28"/>
          <w:szCs w:val="28"/>
        </w:rPr>
        <w:t xml:space="preserve">Оформление информационных листов осуществляется удобным для </w:t>
      </w:r>
      <w:r w:rsidRPr="00FE144E">
        <w:rPr>
          <w:rFonts w:ascii="Times New Roman" w:hAnsi="Times New Roman"/>
          <w:sz w:val="28"/>
          <w:szCs w:val="28"/>
        </w:rPr>
        <w:lastRenderedPageBreak/>
        <w:t xml:space="preserve">чтения шрифтом – </w:t>
      </w:r>
      <w:proofErr w:type="spellStart"/>
      <w:r w:rsidRPr="00FE144E">
        <w:rPr>
          <w:rFonts w:ascii="Times New Roman" w:hAnsi="Times New Roman"/>
          <w:sz w:val="28"/>
          <w:szCs w:val="28"/>
        </w:rPr>
        <w:t>Times</w:t>
      </w:r>
      <w:proofErr w:type="spellEnd"/>
      <w:r w:rsidRPr="00FE144E">
        <w:rPr>
          <w:rFonts w:ascii="Times New Roman" w:hAnsi="Times New Roman"/>
          <w:sz w:val="28"/>
          <w:szCs w:val="28"/>
        </w:rPr>
        <w:t xml:space="preserve"> </w:t>
      </w:r>
      <w:proofErr w:type="spellStart"/>
      <w:r w:rsidRPr="00FE144E">
        <w:rPr>
          <w:rFonts w:ascii="Times New Roman" w:hAnsi="Times New Roman"/>
          <w:sz w:val="28"/>
          <w:szCs w:val="28"/>
        </w:rPr>
        <w:t>New</w:t>
      </w:r>
      <w:proofErr w:type="spellEnd"/>
      <w:r w:rsidRPr="00FE144E">
        <w:rPr>
          <w:rFonts w:ascii="Times New Roman" w:hAnsi="Times New Roman"/>
          <w:sz w:val="28"/>
          <w:szCs w:val="28"/>
        </w:rPr>
        <w:t xml:space="preserve"> </w:t>
      </w:r>
      <w:proofErr w:type="spellStart"/>
      <w:r w:rsidRPr="00FE144E">
        <w:rPr>
          <w:rFonts w:ascii="Times New Roman" w:hAnsi="Times New Roman"/>
          <w:sz w:val="28"/>
          <w:szCs w:val="28"/>
        </w:rPr>
        <w:t>Roman</w:t>
      </w:r>
      <w:proofErr w:type="spellEnd"/>
      <w:r w:rsidRPr="00FE144E">
        <w:rPr>
          <w:rFonts w:ascii="Times New Roman" w:hAnsi="Times New Roman"/>
          <w:sz w:val="28"/>
          <w:szCs w:val="28"/>
        </w:rPr>
        <w:t>, формат листа –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5B756A" w:rsidRPr="00FE144E" w:rsidRDefault="005B756A" w:rsidP="005B756A">
      <w:pPr>
        <w:suppressAutoHyphens w:val="0"/>
        <w:autoSpaceDN w:val="0"/>
        <w:adjustRightInd w:val="0"/>
        <w:ind w:firstLine="709"/>
        <w:jc w:val="both"/>
        <w:rPr>
          <w:rFonts w:ascii="Times New Roman" w:hAnsi="Times New Roman"/>
          <w:sz w:val="28"/>
          <w:szCs w:val="28"/>
        </w:rPr>
      </w:pPr>
      <w:r>
        <w:rPr>
          <w:rFonts w:ascii="Times New Roman" w:hAnsi="Times New Roman"/>
          <w:sz w:val="28"/>
          <w:szCs w:val="28"/>
        </w:rPr>
        <w:t>2.16</w:t>
      </w:r>
      <w:r w:rsidRPr="00FE144E">
        <w:rPr>
          <w:rFonts w:ascii="Times New Roman" w:hAnsi="Times New Roman"/>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5B756A" w:rsidRPr="00FE144E" w:rsidRDefault="005B756A" w:rsidP="005B756A">
      <w:pPr>
        <w:suppressAutoHyphens w:val="0"/>
        <w:autoSpaceDN w:val="0"/>
        <w:adjustRightInd w:val="0"/>
        <w:ind w:firstLine="709"/>
        <w:jc w:val="both"/>
        <w:rPr>
          <w:rFonts w:ascii="Times New Roman" w:hAnsi="Times New Roman"/>
          <w:sz w:val="28"/>
          <w:szCs w:val="28"/>
        </w:rPr>
      </w:pPr>
      <w:r w:rsidRPr="00FE144E">
        <w:rPr>
          <w:rFonts w:ascii="Times New Roman" w:hAnsi="Times New Roman"/>
          <w:sz w:val="28"/>
          <w:szCs w:val="28"/>
        </w:rPr>
        <w:t>комфортное расположение заявителя и должностного лица уполномоченного органа;</w:t>
      </w:r>
    </w:p>
    <w:p w:rsidR="005B756A" w:rsidRPr="00FE144E" w:rsidRDefault="005B756A" w:rsidP="005B756A">
      <w:pPr>
        <w:suppressAutoHyphens w:val="0"/>
        <w:autoSpaceDN w:val="0"/>
        <w:adjustRightInd w:val="0"/>
        <w:ind w:firstLine="709"/>
        <w:jc w:val="both"/>
        <w:rPr>
          <w:rFonts w:ascii="Times New Roman" w:hAnsi="Times New Roman"/>
          <w:sz w:val="28"/>
          <w:szCs w:val="28"/>
        </w:rPr>
      </w:pPr>
      <w:r w:rsidRPr="00FE144E">
        <w:rPr>
          <w:rFonts w:ascii="Times New Roman" w:hAnsi="Times New Roman"/>
          <w:sz w:val="28"/>
          <w:szCs w:val="28"/>
        </w:rPr>
        <w:t>возможность и удобство оформления заявителем письменного обращения;</w:t>
      </w:r>
    </w:p>
    <w:p w:rsidR="005B756A" w:rsidRPr="00FE144E" w:rsidRDefault="005B756A" w:rsidP="005B756A">
      <w:pPr>
        <w:suppressAutoHyphens w:val="0"/>
        <w:autoSpaceDN w:val="0"/>
        <w:adjustRightInd w:val="0"/>
        <w:ind w:firstLine="709"/>
        <w:jc w:val="both"/>
        <w:rPr>
          <w:rFonts w:ascii="Times New Roman" w:hAnsi="Times New Roman"/>
          <w:sz w:val="28"/>
          <w:szCs w:val="28"/>
        </w:rPr>
      </w:pPr>
      <w:r w:rsidRPr="00FE144E">
        <w:rPr>
          <w:rFonts w:ascii="Times New Roman" w:hAnsi="Times New Roman"/>
          <w:sz w:val="28"/>
          <w:szCs w:val="28"/>
        </w:rPr>
        <w:t>телефонную связь;</w:t>
      </w:r>
    </w:p>
    <w:p w:rsidR="005B756A" w:rsidRPr="00FE144E" w:rsidRDefault="005B756A" w:rsidP="005B756A">
      <w:pPr>
        <w:suppressAutoHyphens w:val="0"/>
        <w:autoSpaceDN w:val="0"/>
        <w:adjustRightInd w:val="0"/>
        <w:ind w:firstLine="709"/>
        <w:jc w:val="both"/>
        <w:rPr>
          <w:rFonts w:ascii="Times New Roman" w:hAnsi="Times New Roman"/>
          <w:sz w:val="28"/>
          <w:szCs w:val="28"/>
        </w:rPr>
      </w:pPr>
      <w:r w:rsidRPr="00FE144E">
        <w:rPr>
          <w:rFonts w:ascii="Times New Roman" w:hAnsi="Times New Roman"/>
          <w:sz w:val="28"/>
          <w:szCs w:val="28"/>
        </w:rPr>
        <w:t>возможность копирования документов;</w:t>
      </w:r>
    </w:p>
    <w:p w:rsidR="005B756A" w:rsidRPr="00FE144E" w:rsidRDefault="005B756A" w:rsidP="005B756A">
      <w:pPr>
        <w:suppressAutoHyphens w:val="0"/>
        <w:autoSpaceDN w:val="0"/>
        <w:adjustRightInd w:val="0"/>
        <w:ind w:firstLine="709"/>
        <w:jc w:val="both"/>
        <w:rPr>
          <w:rFonts w:ascii="Times New Roman" w:hAnsi="Times New Roman"/>
          <w:sz w:val="28"/>
          <w:szCs w:val="28"/>
        </w:rPr>
      </w:pPr>
      <w:r w:rsidRPr="00FE144E">
        <w:rPr>
          <w:rFonts w:ascii="Times New Roman" w:hAnsi="Times New Roman"/>
          <w:sz w:val="28"/>
          <w:szCs w:val="28"/>
        </w:rPr>
        <w:t>доступ к нормативным правовым актам, регулирующим предоставление муниципальной услуги;</w:t>
      </w:r>
    </w:p>
    <w:p w:rsidR="005B756A" w:rsidRPr="00FE144E" w:rsidRDefault="005B756A" w:rsidP="005B756A">
      <w:pPr>
        <w:suppressAutoHyphens w:val="0"/>
        <w:autoSpaceDN w:val="0"/>
        <w:adjustRightInd w:val="0"/>
        <w:ind w:firstLine="709"/>
        <w:jc w:val="both"/>
        <w:rPr>
          <w:rFonts w:ascii="Times New Roman" w:hAnsi="Times New Roman"/>
          <w:sz w:val="28"/>
          <w:szCs w:val="28"/>
        </w:rPr>
      </w:pPr>
      <w:r w:rsidRPr="00FE144E">
        <w:rPr>
          <w:rFonts w:ascii="Times New Roman" w:hAnsi="Times New Roman"/>
          <w:sz w:val="28"/>
          <w:szCs w:val="28"/>
        </w:rPr>
        <w:t>наличие письменных принадлежностей и бумаги формата A4.</w:t>
      </w:r>
    </w:p>
    <w:p w:rsidR="005B756A" w:rsidRPr="00FE144E" w:rsidRDefault="005B756A" w:rsidP="005B756A">
      <w:pPr>
        <w:suppressAutoHyphens w:val="0"/>
        <w:autoSpaceDN w:val="0"/>
        <w:adjustRightInd w:val="0"/>
        <w:ind w:firstLine="709"/>
        <w:jc w:val="both"/>
        <w:rPr>
          <w:rFonts w:ascii="Times New Roman" w:hAnsi="Times New Roman"/>
          <w:sz w:val="28"/>
          <w:szCs w:val="28"/>
        </w:rPr>
      </w:pPr>
      <w:r>
        <w:rPr>
          <w:rFonts w:ascii="Times New Roman" w:hAnsi="Times New Roman"/>
          <w:sz w:val="28"/>
          <w:szCs w:val="28"/>
        </w:rPr>
        <w:t>2.16</w:t>
      </w:r>
      <w:r w:rsidRPr="00FE144E">
        <w:rPr>
          <w:rFonts w:ascii="Times New Roman" w:hAnsi="Times New Roman"/>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5B756A" w:rsidRPr="00FE144E" w:rsidRDefault="005B756A" w:rsidP="005B756A">
      <w:pPr>
        <w:suppressAutoHyphens w:val="0"/>
        <w:autoSpaceDN w:val="0"/>
        <w:adjustRightInd w:val="0"/>
        <w:ind w:firstLine="709"/>
        <w:jc w:val="both"/>
        <w:rPr>
          <w:rFonts w:ascii="Times New Roman" w:hAnsi="Times New Roman"/>
          <w:sz w:val="28"/>
          <w:szCs w:val="28"/>
        </w:rPr>
      </w:pPr>
      <w:r>
        <w:rPr>
          <w:rFonts w:ascii="Times New Roman" w:hAnsi="Times New Roman"/>
          <w:sz w:val="28"/>
          <w:szCs w:val="28"/>
        </w:rPr>
        <w:t>2.16</w:t>
      </w:r>
      <w:r w:rsidRPr="00FE144E">
        <w:rPr>
          <w:rFonts w:ascii="Times New Roman" w:hAnsi="Times New Roman"/>
          <w:sz w:val="28"/>
          <w:szCs w:val="28"/>
        </w:rPr>
        <w:t>.6. 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rsidR="005B756A" w:rsidRPr="00FE144E" w:rsidRDefault="005B756A" w:rsidP="005B756A">
      <w:pPr>
        <w:suppressAutoHyphens w:val="0"/>
        <w:autoSpaceDN w:val="0"/>
        <w:adjustRightInd w:val="0"/>
        <w:ind w:firstLine="709"/>
        <w:jc w:val="both"/>
        <w:rPr>
          <w:rFonts w:ascii="Times New Roman" w:hAnsi="Times New Roman"/>
          <w:sz w:val="28"/>
          <w:szCs w:val="28"/>
        </w:rPr>
      </w:pPr>
      <w:r>
        <w:rPr>
          <w:rFonts w:ascii="Times New Roman" w:hAnsi="Times New Roman"/>
          <w:sz w:val="28"/>
          <w:szCs w:val="28"/>
        </w:rPr>
        <w:t>2.16</w:t>
      </w:r>
      <w:r w:rsidRPr="00FE144E">
        <w:rPr>
          <w:rFonts w:ascii="Times New Roman" w:hAnsi="Times New Roman"/>
          <w:sz w:val="28"/>
          <w:szCs w:val="28"/>
        </w:rPr>
        <w:t>.7.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5B756A" w:rsidRPr="00FE144E" w:rsidRDefault="005B756A" w:rsidP="005B756A">
      <w:pPr>
        <w:suppressAutoHyphens w:val="0"/>
        <w:autoSpaceDN w:val="0"/>
        <w:adjustRightInd w:val="0"/>
        <w:ind w:firstLine="709"/>
        <w:jc w:val="both"/>
        <w:rPr>
          <w:rFonts w:ascii="Times New Roman" w:hAnsi="Times New Roman"/>
          <w:sz w:val="28"/>
          <w:szCs w:val="28"/>
        </w:rPr>
      </w:pPr>
      <w:r w:rsidRPr="00FE144E">
        <w:rPr>
          <w:rFonts w:ascii="Times New Roman" w:hAnsi="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5B756A" w:rsidRDefault="005B756A" w:rsidP="005B756A">
      <w:pPr>
        <w:suppressAutoHyphens w:val="0"/>
        <w:autoSpaceDN w:val="0"/>
        <w:adjustRightInd w:val="0"/>
        <w:ind w:firstLine="709"/>
        <w:jc w:val="both"/>
        <w:rPr>
          <w:rFonts w:ascii="Times New Roman" w:hAnsi="Times New Roman"/>
          <w:sz w:val="28"/>
          <w:szCs w:val="28"/>
        </w:rPr>
      </w:pPr>
      <w:r w:rsidRPr="00FE144E">
        <w:rPr>
          <w:rFonts w:ascii="Times New Roman" w:hAnsi="Times New Roman"/>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FE144E">
        <w:rPr>
          <w:rFonts w:ascii="Times New Roman" w:hAnsi="Times New Roman"/>
          <w:sz w:val="28"/>
          <w:szCs w:val="28"/>
        </w:rPr>
        <w:t>бэйджами</w:t>
      </w:r>
      <w:proofErr w:type="spellEnd"/>
      <w:r w:rsidRPr="00FE144E">
        <w:rPr>
          <w:rFonts w:ascii="Times New Roman" w:hAnsi="Times New Roman"/>
          <w:sz w:val="28"/>
          <w:szCs w:val="28"/>
        </w:rPr>
        <w:t>) и (или) настольными табличками.</w:t>
      </w:r>
    </w:p>
    <w:p w:rsidR="005B756A" w:rsidRPr="00FE144E" w:rsidRDefault="005B756A" w:rsidP="005B756A">
      <w:pPr>
        <w:suppressAutoHyphens w:val="0"/>
        <w:autoSpaceDN w:val="0"/>
        <w:adjustRightInd w:val="0"/>
        <w:ind w:firstLine="709"/>
        <w:jc w:val="both"/>
        <w:rPr>
          <w:rFonts w:ascii="Times New Roman" w:hAnsi="Times New Roman"/>
          <w:sz w:val="28"/>
          <w:szCs w:val="28"/>
        </w:rPr>
      </w:pPr>
    </w:p>
    <w:p w:rsidR="005B756A" w:rsidRPr="00E85442" w:rsidRDefault="005B756A" w:rsidP="005B756A">
      <w:pPr>
        <w:numPr>
          <w:ilvl w:val="0"/>
          <w:numId w:val="1"/>
        </w:numPr>
        <w:jc w:val="center"/>
        <w:rPr>
          <w:rFonts w:ascii="Times New Roman" w:hAnsi="Times New Roman"/>
          <w:sz w:val="28"/>
          <w:szCs w:val="28"/>
        </w:rPr>
      </w:pPr>
      <w:r>
        <w:rPr>
          <w:rFonts w:ascii="Times New Roman" w:hAnsi="Times New Roman"/>
          <w:sz w:val="28"/>
          <w:szCs w:val="28"/>
        </w:rPr>
        <w:t>2.17</w:t>
      </w:r>
      <w:r w:rsidRPr="00482F75">
        <w:rPr>
          <w:rFonts w:ascii="Times New Roman" w:hAnsi="Times New Roman"/>
          <w:sz w:val="28"/>
          <w:szCs w:val="28"/>
        </w:rPr>
        <w:t xml:space="preserve">.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w:t>
      </w:r>
      <w:r w:rsidRPr="00482F75">
        <w:rPr>
          <w:rFonts w:ascii="Times New Roman" w:hAnsi="Times New Roman"/>
          <w:sz w:val="28"/>
          <w:szCs w:val="28"/>
        </w:rPr>
        <w:lastRenderedPageBreak/>
        <w:t>возможность получения муниципальной услуги в МФЦ,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B756A" w:rsidRPr="00046AF5" w:rsidRDefault="005B756A" w:rsidP="005B756A">
      <w:pPr>
        <w:numPr>
          <w:ilvl w:val="0"/>
          <w:numId w:val="1"/>
        </w:numPr>
        <w:jc w:val="center"/>
        <w:rPr>
          <w:rFonts w:ascii="Times New Roman" w:hAnsi="Times New Roman"/>
          <w:sz w:val="28"/>
          <w:szCs w:val="28"/>
        </w:rPr>
      </w:pPr>
    </w:p>
    <w:p w:rsidR="005B756A" w:rsidRPr="00FE144E" w:rsidRDefault="005B756A" w:rsidP="005B756A">
      <w:pPr>
        <w:suppressAutoHyphens w:val="0"/>
        <w:autoSpaceDN w:val="0"/>
        <w:adjustRightInd w:val="0"/>
        <w:ind w:firstLine="709"/>
        <w:jc w:val="both"/>
        <w:rPr>
          <w:rFonts w:ascii="Times New Roman" w:hAnsi="Times New Roman"/>
          <w:kern w:val="28"/>
          <w:sz w:val="28"/>
          <w:szCs w:val="28"/>
        </w:rPr>
      </w:pPr>
      <w:r w:rsidRPr="00FE144E">
        <w:rPr>
          <w:rFonts w:ascii="Times New Roman" w:hAnsi="Times New Roman"/>
          <w:kern w:val="28"/>
          <w:sz w:val="28"/>
          <w:szCs w:val="28"/>
        </w:rPr>
        <w:t>Основными показателями доступности и качества муниципальной услуги являются:</w:t>
      </w:r>
    </w:p>
    <w:p w:rsidR="005B756A" w:rsidRPr="00FE144E" w:rsidRDefault="005B756A" w:rsidP="005B756A">
      <w:pPr>
        <w:tabs>
          <w:tab w:val="left" w:pos="720"/>
          <w:tab w:val="left" w:pos="1260"/>
        </w:tabs>
        <w:suppressAutoHyphens w:val="0"/>
        <w:ind w:firstLine="709"/>
        <w:jc w:val="both"/>
        <w:rPr>
          <w:rFonts w:ascii="Times New Roman" w:hAnsi="Times New Roman"/>
          <w:kern w:val="28"/>
          <w:sz w:val="28"/>
          <w:szCs w:val="28"/>
        </w:rPr>
      </w:pPr>
      <w:r w:rsidRPr="00FE144E">
        <w:rPr>
          <w:rFonts w:ascii="Times New Roman" w:hAnsi="Times New Roman"/>
          <w:kern w:val="28"/>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администрацию по мере необходимости, в том числе за получением информации о ходе предоставления муниципальной услуги;</w:t>
      </w:r>
    </w:p>
    <w:p w:rsidR="005B756A" w:rsidRPr="00FE144E" w:rsidRDefault="005B756A" w:rsidP="005B756A">
      <w:pPr>
        <w:suppressAutoHyphens w:val="0"/>
        <w:ind w:firstLine="709"/>
        <w:jc w:val="both"/>
        <w:rPr>
          <w:rFonts w:ascii="Times New Roman" w:hAnsi="Times New Roman"/>
          <w:kern w:val="28"/>
          <w:sz w:val="28"/>
          <w:szCs w:val="28"/>
        </w:rPr>
      </w:pPr>
      <w:r w:rsidRPr="00FE144E">
        <w:rPr>
          <w:rFonts w:ascii="Times New Roman" w:hAnsi="Times New Roman"/>
          <w:kern w:val="28"/>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5B756A" w:rsidRPr="00FE144E" w:rsidRDefault="005B756A" w:rsidP="005B756A">
      <w:pPr>
        <w:numPr>
          <w:ilvl w:val="0"/>
          <w:numId w:val="1"/>
        </w:numPr>
        <w:suppressAutoHyphens w:val="0"/>
        <w:ind w:left="709" w:hanging="709"/>
        <w:jc w:val="both"/>
        <w:rPr>
          <w:rFonts w:ascii="Times New Roman" w:hAnsi="Times New Roman"/>
          <w:kern w:val="28"/>
          <w:sz w:val="28"/>
          <w:szCs w:val="28"/>
        </w:rPr>
      </w:pPr>
      <w:r w:rsidRPr="00FE144E">
        <w:rPr>
          <w:rFonts w:ascii="Times New Roman" w:hAnsi="Times New Roman"/>
          <w:kern w:val="28"/>
          <w:sz w:val="28"/>
          <w:szCs w:val="28"/>
        </w:rPr>
        <w:t>возможность получения информации о ходе предоставления муниципальной услуги, в том числе с использованием Портала;</w:t>
      </w:r>
    </w:p>
    <w:p w:rsidR="005B756A" w:rsidRPr="00FE144E" w:rsidRDefault="005B756A" w:rsidP="005B756A">
      <w:pPr>
        <w:suppressAutoHyphens w:val="0"/>
        <w:ind w:firstLine="709"/>
        <w:jc w:val="both"/>
        <w:rPr>
          <w:rFonts w:ascii="Times New Roman" w:hAnsi="Times New Roman"/>
          <w:kern w:val="28"/>
          <w:sz w:val="28"/>
          <w:szCs w:val="28"/>
        </w:rPr>
      </w:pPr>
      <w:r w:rsidRPr="00FE144E">
        <w:rPr>
          <w:rFonts w:ascii="Times New Roman" w:hAnsi="Times New Roman"/>
          <w:kern w:val="28"/>
          <w:sz w:val="28"/>
          <w:szCs w:val="28"/>
        </w:rPr>
        <w:t>установление должностных лиц, ответственных за предоставление муниципальной услуги;</w:t>
      </w:r>
    </w:p>
    <w:p w:rsidR="005B756A" w:rsidRPr="00FE144E" w:rsidRDefault="005B756A" w:rsidP="005B756A">
      <w:pPr>
        <w:suppressAutoHyphens w:val="0"/>
        <w:ind w:firstLine="709"/>
        <w:jc w:val="both"/>
        <w:rPr>
          <w:rFonts w:ascii="Times New Roman" w:hAnsi="Times New Roman"/>
          <w:kern w:val="28"/>
          <w:sz w:val="28"/>
          <w:szCs w:val="28"/>
        </w:rPr>
      </w:pPr>
      <w:r w:rsidRPr="00FE144E">
        <w:rPr>
          <w:rFonts w:ascii="Times New Roman" w:hAnsi="Times New Roman"/>
          <w:kern w:val="28"/>
          <w:sz w:val="28"/>
          <w:szCs w:val="28"/>
        </w:rPr>
        <w:t>установление и соблюдение требований к помещениям, в которых предоставляется муниципальная услуга;</w:t>
      </w:r>
    </w:p>
    <w:p w:rsidR="005B756A" w:rsidRPr="00FE144E" w:rsidRDefault="005B756A" w:rsidP="005B756A">
      <w:pPr>
        <w:suppressAutoHyphens w:val="0"/>
        <w:ind w:firstLine="709"/>
        <w:jc w:val="both"/>
        <w:rPr>
          <w:rFonts w:ascii="Times New Roman" w:hAnsi="Times New Roman"/>
          <w:kern w:val="28"/>
          <w:sz w:val="28"/>
          <w:szCs w:val="28"/>
        </w:rPr>
      </w:pPr>
      <w:r w:rsidRPr="00FE144E">
        <w:rPr>
          <w:rFonts w:ascii="Times New Roman" w:hAnsi="Times New Roman"/>
          <w:kern w:val="28"/>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5B756A" w:rsidRPr="00FE144E" w:rsidRDefault="005B756A" w:rsidP="005B756A">
      <w:pPr>
        <w:suppressAutoHyphens w:val="0"/>
        <w:ind w:firstLine="709"/>
        <w:contextualSpacing/>
        <w:jc w:val="both"/>
        <w:rPr>
          <w:rFonts w:ascii="Times New Roman" w:hAnsi="Times New Roman"/>
          <w:kern w:val="28"/>
          <w:sz w:val="28"/>
          <w:szCs w:val="28"/>
        </w:rPr>
      </w:pPr>
      <w:r w:rsidRPr="00FE144E">
        <w:rPr>
          <w:rFonts w:ascii="Times New Roman" w:hAnsi="Times New Roman"/>
          <w:kern w:val="28"/>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5B756A" w:rsidRPr="00FE144E" w:rsidRDefault="005B756A" w:rsidP="005B756A">
      <w:pPr>
        <w:widowControl/>
        <w:suppressAutoHyphens w:val="0"/>
        <w:spacing w:line="240" w:lineRule="atLeast"/>
        <w:ind w:firstLine="709"/>
        <w:jc w:val="both"/>
        <w:rPr>
          <w:rFonts w:ascii="Times New Roman" w:hAnsi="Times New Roman"/>
          <w:kern w:val="28"/>
          <w:sz w:val="28"/>
          <w:szCs w:val="28"/>
        </w:rPr>
      </w:pPr>
      <w:r w:rsidRPr="00FE144E">
        <w:rPr>
          <w:rFonts w:ascii="Times New Roman" w:hAnsi="Times New Roman"/>
          <w:kern w:val="28"/>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5B756A" w:rsidRPr="00FE144E" w:rsidRDefault="005B756A" w:rsidP="005B756A">
      <w:pPr>
        <w:widowControl/>
        <w:suppressAutoHyphens w:val="0"/>
        <w:autoSpaceDN w:val="0"/>
        <w:adjustRightInd w:val="0"/>
        <w:spacing w:line="20" w:lineRule="atLeast"/>
        <w:ind w:firstLine="709"/>
        <w:jc w:val="both"/>
        <w:rPr>
          <w:rFonts w:ascii="Times New Roman" w:hAnsi="Times New Roman"/>
          <w:kern w:val="28"/>
          <w:sz w:val="28"/>
          <w:szCs w:val="28"/>
        </w:rPr>
      </w:pPr>
      <w:r w:rsidRPr="00FE144E">
        <w:rPr>
          <w:rFonts w:ascii="Times New Roman" w:hAnsi="Times New Roman"/>
          <w:kern w:val="28"/>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 </w:t>
      </w:r>
      <w:r>
        <w:rPr>
          <w:rFonts w:ascii="Times New Roman" w:hAnsi="Times New Roman"/>
          <w:kern w:val="28"/>
          <w:sz w:val="28"/>
          <w:szCs w:val="28"/>
        </w:rPr>
        <w:t xml:space="preserve">Николенского сельского поселения </w:t>
      </w:r>
      <w:r w:rsidRPr="00FE144E">
        <w:rPr>
          <w:rFonts w:ascii="Times New Roman" w:hAnsi="Times New Roman"/>
          <w:kern w:val="28"/>
          <w:sz w:val="28"/>
          <w:szCs w:val="28"/>
        </w:rPr>
        <w:t>Гулькевичского района.</w:t>
      </w:r>
    </w:p>
    <w:p w:rsidR="005B756A" w:rsidRPr="00FE144E" w:rsidRDefault="005B756A" w:rsidP="005B756A">
      <w:pPr>
        <w:widowControl/>
        <w:suppressAutoHyphens w:val="0"/>
        <w:autoSpaceDN w:val="0"/>
        <w:adjustRightInd w:val="0"/>
        <w:ind w:firstLine="709"/>
        <w:jc w:val="both"/>
        <w:rPr>
          <w:rFonts w:ascii="Times New Roman" w:hAnsi="Times New Roman"/>
          <w:color w:val="000000"/>
          <w:sz w:val="28"/>
          <w:szCs w:val="28"/>
        </w:rPr>
      </w:pPr>
      <w:r w:rsidRPr="00FE144E">
        <w:rPr>
          <w:rFonts w:ascii="Times New Roman" w:hAnsi="Times New Roman"/>
          <w:color w:val="000000"/>
          <w:sz w:val="28"/>
          <w:szCs w:val="28"/>
        </w:rPr>
        <w:t xml:space="preserve">Взаимодействие заявителя (его представителя) с должностными лицами МФЦ, администрации при предоставлении муниципальной </w:t>
      </w:r>
      <w:r>
        <w:rPr>
          <w:rFonts w:ascii="Times New Roman" w:hAnsi="Times New Roman"/>
          <w:color w:val="000000"/>
          <w:sz w:val="28"/>
          <w:szCs w:val="28"/>
        </w:rPr>
        <w:t>услуги осуществляется два раза:</w:t>
      </w:r>
      <w:r w:rsidRPr="00FE144E">
        <w:rPr>
          <w:rFonts w:ascii="Times New Roman" w:hAnsi="Times New Roman"/>
          <w:color w:val="000000"/>
          <w:sz w:val="28"/>
          <w:szCs w:val="28"/>
        </w:rPr>
        <w:t xml:space="preserve"> при представлении в МФЦ, администрация заявления со всеми необходимыми документами для получения </w:t>
      </w:r>
      <w:r w:rsidRPr="00FE144E">
        <w:rPr>
          <w:rFonts w:ascii="Times New Roman" w:hAnsi="Times New Roman"/>
          <w:color w:val="000000"/>
          <w:sz w:val="28"/>
          <w:szCs w:val="28"/>
        </w:rPr>
        <w:lastRenderedPageBreak/>
        <w:t xml:space="preserve">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администрации при предоставлении муниципальной услуги не превышает 15 минут. </w:t>
      </w:r>
    </w:p>
    <w:p w:rsidR="005B756A" w:rsidRPr="00FE144E" w:rsidRDefault="005B756A" w:rsidP="005B756A">
      <w:pPr>
        <w:widowControl/>
        <w:suppressAutoHyphens w:val="0"/>
        <w:autoSpaceDN w:val="0"/>
        <w:adjustRightInd w:val="0"/>
        <w:spacing w:line="20" w:lineRule="atLeast"/>
        <w:ind w:firstLine="709"/>
        <w:jc w:val="both"/>
        <w:rPr>
          <w:rFonts w:ascii="Times New Roman" w:hAnsi="Times New Roman"/>
          <w:kern w:val="28"/>
          <w:sz w:val="28"/>
          <w:szCs w:val="28"/>
        </w:rPr>
      </w:pPr>
      <w:r w:rsidRPr="00FE144E">
        <w:rPr>
          <w:rFonts w:ascii="Times New Roman" w:hAnsi="Times New Roman"/>
          <w:kern w:val="28"/>
          <w:sz w:val="28"/>
          <w:szCs w:val="28"/>
        </w:rPr>
        <w:t>В случае направления заявления посредством Единого портала взаимодействие заявителя с должностными лицами МФЦ, админис</w:t>
      </w:r>
      <w:r>
        <w:rPr>
          <w:rFonts w:ascii="Times New Roman" w:hAnsi="Times New Roman"/>
          <w:kern w:val="28"/>
          <w:sz w:val="28"/>
          <w:szCs w:val="28"/>
        </w:rPr>
        <w:t>трации осуществляется два раза:</w:t>
      </w:r>
      <w:r w:rsidRPr="00FE144E">
        <w:rPr>
          <w:rFonts w:ascii="Times New Roman" w:hAnsi="Times New Roman"/>
          <w:kern w:val="28"/>
          <w:sz w:val="28"/>
          <w:szCs w:val="28"/>
        </w:rPr>
        <w:t xml:space="preserve"> при представлении в МФЦ, </w:t>
      </w:r>
      <w:r>
        <w:rPr>
          <w:rFonts w:ascii="Times New Roman" w:hAnsi="Times New Roman"/>
          <w:kern w:val="28"/>
          <w:sz w:val="28"/>
          <w:szCs w:val="28"/>
        </w:rPr>
        <w:t xml:space="preserve"> в </w:t>
      </w:r>
      <w:r w:rsidRPr="00FE144E">
        <w:rPr>
          <w:rFonts w:ascii="Times New Roman" w:hAnsi="Times New Roman"/>
          <w:kern w:val="28"/>
          <w:sz w:val="28"/>
          <w:szCs w:val="28"/>
        </w:rPr>
        <w:t>администраци</w:t>
      </w:r>
      <w:r>
        <w:rPr>
          <w:rFonts w:ascii="Times New Roman" w:hAnsi="Times New Roman"/>
          <w:kern w:val="28"/>
          <w:sz w:val="28"/>
          <w:szCs w:val="28"/>
        </w:rPr>
        <w:t>ю</w:t>
      </w:r>
      <w:r w:rsidRPr="00FE144E">
        <w:rPr>
          <w:rFonts w:ascii="Times New Roman" w:hAnsi="Times New Roman"/>
          <w:kern w:val="28"/>
          <w:sz w:val="28"/>
          <w:szCs w:val="28"/>
        </w:rPr>
        <w:t xml:space="preserve">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администрации при предоставлении муниципальной услуги не превышает 15 минут.</w:t>
      </w:r>
    </w:p>
    <w:p w:rsidR="005B756A" w:rsidRPr="00FE144E" w:rsidRDefault="005B756A" w:rsidP="005B756A">
      <w:pPr>
        <w:numPr>
          <w:ilvl w:val="0"/>
          <w:numId w:val="1"/>
        </w:numPr>
        <w:suppressAutoHyphens w:val="0"/>
        <w:jc w:val="center"/>
        <w:rPr>
          <w:rFonts w:ascii="Times New Roman" w:hAnsi="Times New Roman"/>
          <w:sz w:val="28"/>
          <w:szCs w:val="28"/>
        </w:rPr>
      </w:pPr>
    </w:p>
    <w:p w:rsidR="005B756A" w:rsidRPr="00E85442" w:rsidRDefault="005B756A" w:rsidP="005B756A">
      <w:pPr>
        <w:numPr>
          <w:ilvl w:val="0"/>
          <w:numId w:val="1"/>
        </w:numPr>
        <w:jc w:val="center"/>
        <w:rPr>
          <w:rFonts w:ascii="Times New Roman" w:hAnsi="Times New Roman"/>
          <w:sz w:val="28"/>
          <w:szCs w:val="28"/>
        </w:rPr>
      </w:pPr>
      <w:r>
        <w:rPr>
          <w:rFonts w:ascii="Times New Roman" w:hAnsi="Times New Roman"/>
          <w:sz w:val="28"/>
          <w:szCs w:val="28"/>
        </w:rPr>
        <w:t>2.18</w:t>
      </w:r>
      <w:r w:rsidRPr="00482F75">
        <w:rPr>
          <w:rFonts w:ascii="Times New Roman" w:hAnsi="Times New Roman"/>
          <w:sz w:val="28"/>
          <w:szCs w:val="28"/>
        </w:rPr>
        <w:t>. Иные требования, в том числе учитывающие особенности предоставления муниципальной услуги в МФЦ и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5B756A" w:rsidRPr="003816D3" w:rsidRDefault="005B756A" w:rsidP="005B756A">
      <w:pPr>
        <w:numPr>
          <w:ilvl w:val="0"/>
          <w:numId w:val="1"/>
        </w:numPr>
        <w:jc w:val="center"/>
        <w:rPr>
          <w:rFonts w:ascii="Times New Roman" w:hAnsi="Times New Roman"/>
          <w:sz w:val="28"/>
          <w:szCs w:val="28"/>
        </w:rPr>
      </w:pPr>
    </w:p>
    <w:p w:rsidR="005B756A" w:rsidRPr="005205B4" w:rsidRDefault="005B756A" w:rsidP="005B756A">
      <w:pPr>
        <w:ind w:firstLine="709"/>
        <w:jc w:val="both"/>
        <w:rPr>
          <w:rFonts w:ascii="Times New Roman" w:hAnsi="Times New Roman"/>
          <w:sz w:val="28"/>
          <w:szCs w:val="28"/>
        </w:rPr>
      </w:pPr>
      <w:r>
        <w:rPr>
          <w:rFonts w:ascii="Times New Roman" w:hAnsi="Times New Roman"/>
          <w:sz w:val="28"/>
          <w:szCs w:val="28"/>
        </w:rPr>
        <w:t>2.18</w:t>
      </w:r>
      <w:r w:rsidRPr="005205B4">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5B756A" w:rsidRPr="005205B4" w:rsidRDefault="005B756A" w:rsidP="005B756A">
      <w:pPr>
        <w:ind w:firstLine="709"/>
        <w:jc w:val="both"/>
        <w:rPr>
          <w:rFonts w:ascii="Times New Roman" w:hAnsi="Times New Roman"/>
          <w:sz w:val="28"/>
          <w:szCs w:val="28"/>
        </w:rPr>
      </w:pPr>
      <w:r w:rsidRPr="005205B4">
        <w:rPr>
          <w:rFonts w:ascii="Times New Roman" w:hAnsi="Times New Roman"/>
          <w:sz w:val="28"/>
          <w:szCs w:val="28"/>
        </w:rPr>
        <w:t>в</w:t>
      </w:r>
      <w:r>
        <w:rPr>
          <w:rFonts w:ascii="Times New Roman" w:hAnsi="Times New Roman"/>
          <w:sz w:val="28"/>
          <w:szCs w:val="28"/>
        </w:rPr>
        <w:t xml:space="preserve"> администрации</w:t>
      </w:r>
      <w:r w:rsidRPr="005205B4">
        <w:rPr>
          <w:rFonts w:ascii="Times New Roman" w:hAnsi="Times New Roman"/>
          <w:sz w:val="28"/>
          <w:szCs w:val="28"/>
        </w:rPr>
        <w:t>;</w:t>
      </w:r>
    </w:p>
    <w:p w:rsidR="005B756A" w:rsidRPr="005205B4" w:rsidRDefault="005B756A" w:rsidP="005B756A">
      <w:pPr>
        <w:ind w:firstLine="709"/>
        <w:jc w:val="both"/>
        <w:rPr>
          <w:rFonts w:ascii="Times New Roman" w:hAnsi="Times New Roman"/>
          <w:sz w:val="28"/>
          <w:szCs w:val="28"/>
        </w:rPr>
      </w:pPr>
      <w:r w:rsidRPr="005205B4">
        <w:rPr>
          <w:rFonts w:ascii="Times New Roman" w:hAnsi="Times New Roman"/>
          <w:sz w:val="28"/>
          <w:szCs w:val="28"/>
        </w:rPr>
        <w:t>через МФЦ в</w:t>
      </w:r>
      <w:r>
        <w:rPr>
          <w:rFonts w:ascii="Times New Roman" w:hAnsi="Times New Roman"/>
          <w:sz w:val="28"/>
          <w:szCs w:val="28"/>
        </w:rPr>
        <w:t xml:space="preserve"> администрации</w:t>
      </w:r>
      <w:r w:rsidRPr="005205B4">
        <w:rPr>
          <w:rFonts w:ascii="Times New Roman" w:hAnsi="Times New Roman"/>
          <w:sz w:val="28"/>
          <w:szCs w:val="28"/>
        </w:rPr>
        <w:t>;</w:t>
      </w:r>
    </w:p>
    <w:p w:rsidR="005B756A" w:rsidRPr="005205B4" w:rsidRDefault="005B756A" w:rsidP="005B756A">
      <w:pPr>
        <w:autoSpaceDN w:val="0"/>
        <w:adjustRightInd w:val="0"/>
        <w:ind w:firstLine="709"/>
        <w:jc w:val="both"/>
        <w:rPr>
          <w:rFonts w:ascii="Times New Roman" w:hAnsi="Times New Roman"/>
          <w:sz w:val="28"/>
          <w:szCs w:val="28"/>
        </w:rPr>
      </w:pPr>
      <w:r w:rsidRPr="005205B4">
        <w:rPr>
          <w:rFonts w:ascii="Times New Roman" w:hAnsi="Times New Roman"/>
          <w:sz w:val="28"/>
          <w:szCs w:val="28"/>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5B756A" w:rsidRPr="005205B4" w:rsidRDefault="005B756A" w:rsidP="005B756A">
      <w:pPr>
        <w:ind w:firstLine="709"/>
        <w:jc w:val="both"/>
        <w:rPr>
          <w:rFonts w:ascii="Times New Roman" w:hAnsi="Times New Roman"/>
          <w:sz w:val="28"/>
          <w:szCs w:val="28"/>
        </w:rPr>
      </w:pPr>
      <w:r w:rsidRPr="005205B4">
        <w:rPr>
          <w:rFonts w:ascii="Times New Roman" w:hAnsi="Times New Roman"/>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5B756A" w:rsidRPr="005205B4" w:rsidRDefault="005B756A" w:rsidP="005B756A">
      <w:pPr>
        <w:ind w:firstLine="709"/>
        <w:jc w:val="both"/>
        <w:rPr>
          <w:rFonts w:ascii="Times New Roman" w:hAnsi="Times New Roman"/>
          <w:sz w:val="28"/>
          <w:szCs w:val="28"/>
        </w:rPr>
      </w:pPr>
      <w:r w:rsidRPr="005205B4">
        <w:rPr>
          <w:rFonts w:ascii="Times New Roman" w:hAnsi="Times New Roman"/>
          <w:sz w:val="28"/>
          <w:szCs w:val="28"/>
        </w:rPr>
        <w:t>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w:t>
      </w:r>
    </w:p>
    <w:p w:rsidR="005B756A" w:rsidRPr="005205B4" w:rsidRDefault="005B756A" w:rsidP="005B756A">
      <w:pPr>
        <w:autoSpaceDN w:val="0"/>
        <w:adjustRightInd w:val="0"/>
        <w:ind w:firstLine="709"/>
        <w:jc w:val="both"/>
        <w:rPr>
          <w:rFonts w:ascii="Times New Roman" w:hAnsi="Times New Roman"/>
          <w:sz w:val="28"/>
          <w:szCs w:val="28"/>
        </w:rPr>
      </w:pPr>
      <w:r w:rsidRPr="00482F75">
        <w:rPr>
          <w:rFonts w:ascii="Times New Roman" w:hAnsi="Times New Roman"/>
          <w:sz w:val="28"/>
          <w:szCs w:val="28"/>
        </w:rPr>
        <w:lastRenderedPageBreak/>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согласованной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r w:rsidRPr="005205B4">
        <w:rPr>
          <w:rFonts w:ascii="Times New Roman" w:hAnsi="Times New Roman"/>
          <w:sz w:val="28"/>
          <w:szCs w:val="28"/>
        </w:rPr>
        <w:t xml:space="preserve"> </w:t>
      </w:r>
    </w:p>
    <w:p w:rsidR="005B756A" w:rsidRPr="005205B4" w:rsidRDefault="005B756A" w:rsidP="005B756A">
      <w:pPr>
        <w:ind w:firstLine="709"/>
        <w:jc w:val="both"/>
        <w:rPr>
          <w:rFonts w:ascii="Times New Roman" w:hAnsi="Times New Roman"/>
          <w:sz w:val="28"/>
          <w:szCs w:val="28"/>
        </w:rPr>
      </w:pPr>
      <w:r w:rsidRPr="005205B4">
        <w:rPr>
          <w:rFonts w:ascii="Times New Roman" w:hAnsi="Times New Roman"/>
          <w:sz w:val="28"/>
          <w:szCs w:val="28"/>
        </w:rPr>
        <w:t>2.18.2. Заявителям обеспечивается возможность получения информации о предоставляемой муниципальной услуге на Портале.</w:t>
      </w:r>
    </w:p>
    <w:p w:rsidR="005B756A" w:rsidRPr="005205B4" w:rsidRDefault="005B756A" w:rsidP="005B756A">
      <w:pPr>
        <w:ind w:firstLine="709"/>
        <w:jc w:val="both"/>
        <w:rPr>
          <w:rFonts w:ascii="Times New Roman" w:hAnsi="Times New Roman"/>
          <w:sz w:val="28"/>
          <w:szCs w:val="28"/>
        </w:rPr>
      </w:pPr>
      <w:r w:rsidRPr="005205B4">
        <w:rPr>
          <w:rFonts w:ascii="Times New Roman" w:hAnsi="Times New Roman"/>
          <w:sz w:val="28"/>
          <w:szCs w:val="28"/>
        </w:rPr>
        <w:t>Для получения доступа к возможностям Портала необходимо выбрать субъект Российской Федерации,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w:t>
      </w:r>
      <w:r>
        <w:rPr>
          <w:rFonts w:ascii="Times New Roman" w:hAnsi="Times New Roman"/>
          <w:sz w:val="28"/>
          <w:szCs w:val="28"/>
        </w:rPr>
        <w:t>ацию Николенского сельского поселения Гулькевичского</w:t>
      </w:r>
      <w:r w:rsidRPr="005205B4">
        <w:rPr>
          <w:rFonts w:ascii="Times New Roman" w:hAnsi="Times New Roman"/>
          <w:sz w:val="28"/>
          <w:szCs w:val="28"/>
        </w:rPr>
        <w:t xml:space="preserve"> район</w:t>
      </w:r>
      <w:r>
        <w:rPr>
          <w:rFonts w:ascii="Times New Roman" w:hAnsi="Times New Roman"/>
          <w:sz w:val="28"/>
          <w:szCs w:val="28"/>
        </w:rPr>
        <w:t>а</w:t>
      </w:r>
      <w:r w:rsidRPr="005205B4">
        <w:rPr>
          <w:rFonts w:ascii="Times New Roman" w:hAnsi="Times New Roman"/>
          <w:sz w:val="28"/>
          <w:szCs w:val="28"/>
        </w:rPr>
        <w:t xml:space="preserve"> с перечнем оказываемых муниципальных услуг и информацией по каждой услуге.</w:t>
      </w:r>
    </w:p>
    <w:p w:rsidR="005B756A" w:rsidRPr="005205B4" w:rsidRDefault="005B756A" w:rsidP="005B756A">
      <w:pPr>
        <w:ind w:firstLine="709"/>
        <w:jc w:val="both"/>
        <w:rPr>
          <w:rFonts w:ascii="Times New Roman" w:hAnsi="Times New Roman"/>
          <w:sz w:val="28"/>
          <w:szCs w:val="28"/>
        </w:rPr>
      </w:pPr>
      <w:r w:rsidRPr="005205B4">
        <w:rPr>
          <w:rFonts w:ascii="Times New Roman" w:hAnsi="Times New Roman"/>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5B756A" w:rsidRPr="005205B4" w:rsidRDefault="005B756A" w:rsidP="005B756A">
      <w:pPr>
        <w:ind w:firstLine="709"/>
        <w:jc w:val="both"/>
        <w:rPr>
          <w:rFonts w:ascii="Times New Roman" w:hAnsi="Times New Roman"/>
          <w:sz w:val="28"/>
          <w:szCs w:val="28"/>
        </w:rPr>
      </w:pPr>
      <w:r w:rsidRPr="005205B4">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осуществляются в следующем порядке:</w:t>
      </w:r>
    </w:p>
    <w:p w:rsidR="005B756A" w:rsidRPr="005205B4" w:rsidRDefault="005B756A" w:rsidP="005B756A">
      <w:pPr>
        <w:autoSpaceDN w:val="0"/>
        <w:adjustRightInd w:val="0"/>
        <w:ind w:firstLine="709"/>
        <w:jc w:val="both"/>
        <w:rPr>
          <w:rFonts w:ascii="Times New Roman" w:hAnsi="Times New Roman"/>
          <w:sz w:val="28"/>
          <w:szCs w:val="28"/>
          <w:highlight w:val="yellow"/>
        </w:rPr>
      </w:pPr>
      <w:r w:rsidRPr="005205B4">
        <w:rPr>
          <w:rFonts w:ascii="Times New Roman" w:hAnsi="Times New Roman"/>
          <w:sz w:val="28"/>
          <w:szCs w:val="28"/>
        </w:rPr>
        <w:t>подача запроса на предоставление муниципальной услуги в электронном виде заявителем осуществляется ч</w:t>
      </w:r>
      <w:r>
        <w:rPr>
          <w:rFonts w:ascii="Times New Roman" w:hAnsi="Times New Roman"/>
          <w:sz w:val="28"/>
          <w:szCs w:val="28"/>
        </w:rPr>
        <w:t>ерез личный кабинет на Портале;</w:t>
      </w:r>
    </w:p>
    <w:p w:rsidR="005B756A" w:rsidRPr="005205B4" w:rsidRDefault="005B756A" w:rsidP="005B756A">
      <w:pPr>
        <w:ind w:firstLine="709"/>
        <w:jc w:val="both"/>
        <w:rPr>
          <w:rFonts w:ascii="Times New Roman" w:hAnsi="Times New Roman"/>
          <w:sz w:val="28"/>
          <w:szCs w:val="28"/>
        </w:rPr>
      </w:pPr>
      <w:r w:rsidRPr="005205B4">
        <w:rPr>
          <w:rFonts w:ascii="Times New Roman" w:hAnsi="Times New Roman"/>
          <w:sz w:val="28"/>
          <w:szCs w:val="28"/>
        </w:rPr>
        <w:t>для оформления документов посредством информационно-телекоммуникационной сети «Интернет» заявителю необходимо пройти процедуру авторизации на Портале;</w:t>
      </w:r>
    </w:p>
    <w:p w:rsidR="005B756A" w:rsidRPr="005205B4" w:rsidRDefault="005B756A" w:rsidP="005B756A">
      <w:pPr>
        <w:ind w:firstLine="709"/>
        <w:jc w:val="both"/>
        <w:rPr>
          <w:rFonts w:ascii="Times New Roman" w:hAnsi="Times New Roman"/>
          <w:sz w:val="28"/>
          <w:szCs w:val="28"/>
        </w:rPr>
      </w:pPr>
      <w:r w:rsidRPr="005205B4">
        <w:rPr>
          <w:rFonts w:ascii="Times New Roman" w:hAnsi="Times New Roman"/>
          <w:sz w:val="28"/>
          <w:szCs w:val="28"/>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5B756A" w:rsidRPr="005205B4" w:rsidRDefault="005B756A" w:rsidP="005B756A">
      <w:pPr>
        <w:ind w:firstLine="709"/>
        <w:jc w:val="both"/>
        <w:rPr>
          <w:rFonts w:ascii="Times New Roman" w:hAnsi="Times New Roman"/>
          <w:sz w:val="28"/>
          <w:szCs w:val="28"/>
        </w:rPr>
      </w:pPr>
      <w:r w:rsidRPr="005205B4">
        <w:rPr>
          <w:rFonts w:ascii="Times New Roman" w:hAnsi="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5B756A" w:rsidRPr="00482F75" w:rsidRDefault="005B756A" w:rsidP="005B756A">
      <w:pPr>
        <w:ind w:firstLine="709"/>
        <w:jc w:val="both"/>
        <w:rPr>
          <w:rFonts w:ascii="Times New Roman" w:hAnsi="Times New Roman"/>
          <w:sz w:val="28"/>
          <w:szCs w:val="28"/>
        </w:rPr>
      </w:pPr>
      <w:r w:rsidRPr="005205B4">
        <w:rPr>
          <w:rFonts w:ascii="Times New Roman" w:hAnsi="Times New Roman"/>
          <w:sz w:val="28"/>
          <w:szCs w:val="28"/>
        </w:rPr>
        <w:t>заявление вместе с электронными копиями документов попадает в информационную систему</w:t>
      </w:r>
      <w:r>
        <w:rPr>
          <w:rFonts w:ascii="Times New Roman" w:hAnsi="Times New Roman"/>
          <w:sz w:val="28"/>
          <w:szCs w:val="28"/>
        </w:rPr>
        <w:t xml:space="preserve"> администрации</w:t>
      </w:r>
      <w:r w:rsidRPr="005205B4">
        <w:rPr>
          <w:rFonts w:ascii="Times New Roman" w:hAnsi="Times New Roman"/>
          <w:sz w:val="28"/>
          <w:szCs w:val="28"/>
        </w:rPr>
        <w:t xml:space="preserve">,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w:t>
      </w:r>
      <w:r w:rsidRPr="005205B4">
        <w:rPr>
          <w:rFonts w:ascii="Times New Roman" w:hAnsi="Times New Roman"/>
          <w:sz w:val="28"/>
          <w:szCs w:val="28"/>
        </w:rPr>
        <w:lastRenderedPageBreak/>
        <w:t xml:space="preserve">через </w:t>
      </w:r>
      <w:r w:rsidRPr="00482F75">
        <w:rPr>
          <w:rFonts w:ascii="Times New Roman" w:hAnsi="Times New Roman"/>
          <w:sz w:val="28"/>
          <w:szCs w:val="28"/>
        </w:rPr>
        <w:t>систему межведомственного электронного взаимодействия.</w:t>
      </w:r>
    </w:p>
    <w:p w:rsidR="005B756A" w:rsidRPr="00482F75" w:rsidRDefault="005B756A" w:rsidP="005B756A">
      <w:pPr>
        <w:autoSpaceDN w:val="0"/>
        <w:adjustRightInd w:val="0"/>
        <w:ind w:firstLine="709"/>
        <w:jc w:val="both"/>
        <w:rPr>
          <w:rFonts w:ascii="Times New Roman" w:hAnsi="Times New Roman"/>
          <w:sz w:val="28"/>
          <w:szCs w:val="28"/>
        </w:rPr>
      </w:pPr>
      <w:r w:rsidRPr="00482F75">
        <w:rPr>
          <w:rFonts w:ascii="Times New Roman" w:hAnsi="Times New Roman"/>
          <w:sz w:val="28"/>
          <w:szCs w:val="28"/>
        </w:rPr>
        <w:t xml:space="preserve">Запись на прием </w:t>
      </w:r>
      <w:proofErr w:type="gramStart"/>
      <w:r w:rsidRPr="00482F75">
        <w:rPr>
          <w:rFonts w:ascii="Times New Roman" w:hAnsi="Times New Roman"/>
          <w:sz w:val="28"/>
          <w:szCs w:val="28"/>
        </w:rPr>
        <w:t>в</w:t>
      </w:r>
      <w:proofErr w:type="gramEnd"/>
      <w:r w:rsidRPr="00482F75">
        <w:rPr>
          <w:rFonts w:ascii="Times New Roman" w:hAnsi="Times New Roman"/>
          <w:sz w:val="28"/>
          <w:szCs w:val="28"/>
        </w:rPr>
        <w:t xml:space="preserve"> администрация, МФЦ для подачи запроса с использование</w:t>
      </w:r>
      <w:r>
        <w:rPr>
          <w:rFonts w:ascii="Times New Roman" w:hAnsi="Times New Roman"/>
          <w:sz w:val="28"/>
          <w:szCs w:val="28"/>
        </w:rPr>
        <w:t>м</w:t>
      </w:r>
      <w:r w:rsidRPr="00482F75">
        <w:rPr>
          <w:rFonts w:ascii="Times New Roman" w:hAnsi="Times New Roman"/>
          <w:sz w:val="28"/>
          <w:szCs w:val="28"/>
        </w:rPr>
        <w:t xml:space="preserve"> Портала, официального сайта не осуществляется. </w:t>
      </w:r>
    </w:p>
    <w:p w:rsidR="005B756A" w:rsidRPr="005205B4" w:rsidRDefault="005B756A" w:rsidP="005B756A">
      <w:pPr>
        <w:autoSpaceDN w:val="0"/>
        <w:adjustRightInd w:val="0"/>
        <w:ind w:firstLine="709"/>
        <w:jc w:val="both"/>
        <w:rPr>
          <w:rFonts w:ascii="Times New Roman" w:hAnsi="Times New Roman"/>
          <w:sz w:val="28"/>
          <w:szCs w:val="28"/>
        </w:rPr>
      </w:pPr>
      <w:r w:rsidRPr="00482F75">
        <w:rPr>
          <w:rFonts w:ascii="Times New Roman" w:hAnsi="Times New Roman"/>
          <w:sz w:val="28"/>
          <w:szCs w:val="28"/>
        </w:rPr>
        <w:t xml:space="preserve">2.18.3. </w:t>
      </w:r>
      <w:proofErr w:type="gramStart"/>
      <w:r w:rsidR="003232D3" w:rsidRPr="00741036">
        <w:rPr>
          <w:rFonts w:ascii="Times New Roman" w:hAnsi="Times New Roman" w:cs="Times New Roman"/>
          <w:sz w:val="28"/>
          <w:szCs w:val="28"/>
        </w:rPr>
        <w:t>Заявитель (представитель заявителя) помимо прав, предусмотренных федеральным законодательством и законодательством Краснодарского края,</w:t>
      </w:r>
      <w:r w:rsidR="003232D3" w:rsidRPr="00741036">
        <w:rPr>
          <w:rFonts w:ascii="Times New Roman" w:hAnsi="Times New Roman" w:cs="Times New Roman"/>
        </w:rPr>
        <w:t xml:space="preserve"> </w:t>
      </w:r>
      <w:r w:rsidR="003232D3" w:rsidRPr="00741036">
        <w:rPr>
          <w:rFonts w:ascii="Times New Roman" w:hAnsi="Times New Roman" w:cs="Times New Roman"/>
          <w:sz w:val="28"/>
          <w:szCs w:val="28"/>
        </w:rPr>
        <w:t>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w:t>
      </w:r>
      <w:r w:rsidR="003232D3">
        <w:rPr>
          <w:rFonts w:ascii="Times New Roman" w:hAnsi="Times New Roman" w:cs="Times New Roman"/>
          <w:sz w:val="28"/>
          <w:szCs w:val="28"/>
        </w:rPr>
        <w:t xml:space="preserve"> государственных и муниципальных услуг</w:t>
      </w:r>
      <w:r w:rsidR="003232D3" w:rsidRPr="00741036">
        <w:rPr>
          <w:rFonts w:ascii="Times New Roman" w:hAnsi="Times New Roman" w:cs="Times New Roman"/>
          <w:sz w:val="28"/>
          <w:szCs w:val="28"/>
        </w:rPr>
        <w:t xml:space="preserve"> по экстерриториальному принципу</w:t>
      </w:r>
      <w:r w:rsidRPr="005205B4">
        <w:rPr>
          <w:rFonts w:ascii="Times New Roman" w:hAnsi="Times New Roman"/>
          <w:sz w:val="28"/>
          <w:szCs w:val="28"/>
        </w:rPr>
        <w:t>.</w:t>
      </w:r>
      <w:proofErr w:type="gramEnd"/>
    </w:p>
    <w:p w:rsidR="005B756A" w:rsidRPr="00D816B6" w:rsidRDefault="005B756A" w:rsidP="00E176A8">
      <w:pPr>
        <w:ind w:firstLine="709"/>
        <w:jc w:val="both"/>
        <w:rPr>
          <w:rFonts w:ascii="Times New Roman" w:hAnsi="Times New Roman" w:cs="Times New Roman"/>
          <w:sz w:val="28"/>
          <w:szCs w:val="28"/>
        </w:rPr>
      </w:pPr>
      <w:r w:rsidRPr="005205B4">
        <w:rPr>
          <w:rFonts w:ascii="Times New Roman" w:hAnsi="Times New Roman"/>
          <w:sz w:val="28"/>
          <w:szCs w:val="28"/>
        </w:rPr>
        <w:t>2.18.4. МФЦ при обращении заявителя (представителя заявителя) за предоставлением муниципальной услуги осуществляют создание электронных образов заявления и документов, представляемых заявителем (представителем заявителя) и необходимых для предоставления муниципальной услуги в соответствии с административным регламентом предоставления муниципальной услуги, и их заверение с целью направления в орган, уполномоченный на принятие решения о предоставлении муниципальной услуги</w:t>
      </w:r>
      <w:r w:rsidRPr="001F7237">
        <w:rPr>
          <w:sz w:val="28"/>
          <w:szCs w:val="28"/>
        </w:rPr>
        <w:t>.</w:t>
      </w:r>
    </w:p>
    <w:p w:rsidR="005B756A" w:rsidRDefault="005B756A" w:rsidP="00E176A8">
      <w:pPr>
        <w:pStyle w:val="17"/>
        <w:widowControl w:val="0"/>
        <w:numPr>
          <w:ilvl w:val="0"/>
          <w:numId w:val="1"/>
        </w:numPr>
        <w:spacing w:line="240" w:lineRule="auto"/>
        <w:jc w:val="center"/>
        <w:rPr>
          <w:rFonts w:ascii="Times New Roman" w:hAnsi="Times New Roman"/>
        </w:rPr>
      </w:pPr>
    </w:p>
    <w:p w:rsidR="005B756A" w:rsidRPr="00A9147A" w:rsidRDefault="005B756A" w:rsidP="00E176A8">
      <w:pPr>
        <w:pStyle w:val="17"/>
        <w:widowControl w:val="0"/>
        <w:numPr>
          <w:ilvl w:val="0"/>
          <w:numId w:val="1"/>
        </w:numPr>
        <w:spacing w:line="240" w:lineRule="auto"/>
        <w:jc w:val="center"/>
        <w:rPr>
          <w:rFonts w:ascii="Times New Roman" w:hAnsi="Times New Roman"/>
        </w:rPr>
      </w:pPr>
      <w:r w:rsidRPr="00A9147A">
        <w:rPr>
          <w:rFonts w:ascii="Times New Roman" w:hAnsi="Times New Roman"/>
        </w:rPr>
        <w:t xml:space="preserve">3. Состав, последовательность и сроки выполнения административных </w:t>
      </w:r>
      <w:r w:rsidRPr="00482F75">
        <w:rPr>
          <w:rFonts w:ascii="Times New Roman" w:hAnsi="Times New Roman"/>
        </w:rPr>
        <w:t>процедур (действий), требования к порядку их выполнения, в том числе</w:t>
      </w:r>
      <w:r>
        <w:rPr>
          <w:rFonts w:ascii="Times New Roman" w:hAnsi="Times New Roman"/>
        </w:rPr>
        <w:t xml:space="preserve"> </w:t>
      </w:r>
      <w:r w:rsidRPr="00482F75">
        <w:rPr>
          <w:rFonts w:ascii="Times New Roman" w:hAnsi="Times New Roman"/>
        </w:rPr>
        <w:t>особенности выполнения административных процедур (действий) в электронной форме, а также особенности выполнения</w:t>
      </w:r>
      <w:r w:rsidRPr="00A9147A">
        <w:rPr>
          <w:rFonts w:ascii="Times New Roman" w:hAnsi="Times New Roman"/>
        </w:rPr>
        <w:t xml:space="preserve"> административных процедур в МФЦ</w:t>
      </w:r>
    </w:p>
    <w:p w:rsidR="005B756A" w:rsidRPr="00A9147A" w:rsidRDefault="005B756A" w:rsidP="00E176A8">
      <w:pPr>
        <w:pStyle w:val="17"/>
        <w:widowControl w:val="0"/>
        <w:numPr>
          <w:ilvl w:val="0"/>
          <w:numId w:val="1"/>
        </w:numPr>
        <w:spacing w:line="240" w:lineRule="auto"/>
        <w:jc w:val="center"/>
        <w:rPr>
          <w:rFonts w:ascii="Times New Roman" w:hAnsi="Times New Roman"/>
        </w:rPr>
      </w:pPr>
    </w:p>
    <w:p w:rsidR="005B756A" w:rsidRPr="00344E64" w:rsidRDefault="005B756A" w:rsidP="00E176A8">
      <w:pPr>
        <w:numPr>
          <w:ilvl w:val="0"/>
          <w:numId w:val="1"/>
        </w:numPr>
        <w:autoSpaceDN w:val="0"/>
        <w:adjustRightInd w:val="0"/>
        <w:jc w:val="center"/>
        <w:outlineLvl w:val="1"/>
        <w:rPr>
          <w:rFonts w:ascii="Times New Roman" w:hAnsi="Times New Roman"/>
          <w:sz w:val="28"/>
          <w:szCs w:val="28"/>
        </w:rPr>
      </w:pPr>
      <w:bookmarkStart w:id="3" w:name="sub_1101"/>
      <w:r w:rsidRPr="00344E64">
        <w:rPr>
          <w:rFonts w:ascii="Times New Roman" w:hAnsi="Times New Roman"/>
          <w:sz w:val="28"/>
          <w:szCs w:val="28"/>
        </w:rPr>
        <w:t>3.1. Состав и последовательность административных процедур</w:t>
      </w:r>
    </w:p>
    <w:p w:rsidR="005B756A" w:rsidRPr="00344E64" w:rsidRDefault="005B756A" w:rsidP="00E176A8">
      <w:pPr>
        <w:numPr>
          <w:ilvl w:val="0"/>
          <w:numId w:val="1"/>
        </w:numPr>
        <w:contextualSpacing/>
        <w:jc w:val="both"/>
        <w:rPr>
          <w:rFonts w:ascii="Times New Roman" w:hAnsi="Times New Roman"/>
          <w:sz w:val="28"/>
          <w:szCs w:val="28"/>
        </w:rPr>
      </w:pPr>
    </w:p>
    <w:p w:rsidR="005B756A" w:rsidRPr="00344E64" w:rsidRDefault="005B756A" w:rsidP="00E176A8">
      <w:pPr>
        <w:autoSpaceDN w:val="0"/>
        <w:adjustRightInd w:val="0"/>
        <w:ind w:firstLine="709"/>
        <w:jc w:val="both"/>
        <w:rPr>
          <w:rFonts w:ascii="Times New Roman" w:hAnsi="Times New Roman"/>
          <w:sz w:val="28"/>
          <w:szCs w:val="28"/>
        </w:rPr>
      </w:pPr>
      <w:r w:rsidRPr="00344E64">
        <w:rPr>
          <w:rFonts w:ascii="Times New Roman" w:hAnsi="Times New Roman"/>
          <w:sz w:val="28"/>
          <w:szCs w:val="28"/>
        </w:rPr>
        <w:t>Предоставление муниципальной услуги включает в себя следующие административные процедуры:</w:t>
      </w:r>
    </w:p>
    <w:p w:rsidR="005B756A" w:rsidRPr="00344E64" w:rsidRDefault="005B756A" w:rsidP="00E176A8">
      <w:pPr>
        <w:ind w:firstLine="709"/>
        <w:jc w:val="both"/>
        <w:rPr>
          <w:rFonts w:ascii="Times New Roman" w:hAnsi="Times New Roman"/>
          <w:sz w:val="28"/>
          <w:szCs w:val="28"/>
        </w:rPr>
      </w:pPr>
      <w:r w:rsidRPr="00344E64">
        <w:rPr>
          <w:rFonts w:ascii="Times New Roman" w:hAnsi="Times New Roman"/>
          <w:sz w:val="28"/>
          <w:szCs w:val="28"/>
        </w:rPr>
        <w:t>прием заявления и прилагаемых к нему документов, регистрация заявления и выдача заявителю расписки в получении заявления и документов;</w:t>
      </w:r>
    </w:p>
    <w:p w:rsidR="005B756A" w:rsidRPr="00344E64" w:rsidRDefault="005B756A" w:rsidP="005B756A">
      <w:pPr>
        <w:autoSpaceDN w:val="0"/>
        <w:adjustRightInd w:val="0"/>
        <w:ind w:firstLine="709"/>
        <w:jc w:val="both"/>
        <w:rPr>
          <w:rFonts w:ascii="Times New Roman" w:hAnsi="Times New Roman"/>
          <w:sz w:val="28"/>
          <w:szCs w:val="28"/>
        </w:rPr>
      </w:pPr>
      <w:r w:rsidRPr="00344E64">
        <w:rPr>
          <w:rFonts w:ascii="Times New Roman" w:hAnsi="Times New Roman"/>
          <w:sz w:val="28"/>
          <w:szCs w:val="28"/>
        </w:rPr>
        <w:t>передача документов из МФЦ в</w:t>
      </w:r>
      <w:r>
        <w:rPr>
          <w:rFonts w:ascii="Times New Roman" w:hAnsi="Times New Roman"/>
          <w:sz w:val="28"/>
          <w:szCs w:val="28"/>
        </w:rPr>
        <w:t xml:space="preserve"> администрацию</w:t>
      </w:r>
      <w:r w:rsidRPr="00344E64">
        <w:rPr>
          <w:rFonts w:ascii="Times New Roman" w:hAnsi="Times New Roman"/>
          <w:sz w:val="28"/>
          <w:szCs w:val="28"/>
        </w:rPr>
        <w:t xml:space="preserve"> (при подаче заявления о предоставлении муниципальной услуги через МФЦ);</w:t>
      </w:r>
    </w:p>
    <w:p w:rsidR="005B756A" w:rsidRPr="00344E64" w:rsidRDefault="005B756A" w:rsidP="005B756A">
      <w:pPr>
        <w:autoSpaceDN w:val="0"/>
        <w:adjustRightInd w:val="0"/>
        <w:ind w:firstLine="709"/>
        <w:jc w:val="both"/>
        <w:rPr>
          <w:rFonts w:ascii="Times New Roman" w:hAnsi="Times New Roman"/>
          <w:sz w:val="28"/>
          <w:szCs w:val="28"/>
        </w:rPr>
      </w:pPr>
      <w:r w:rsidRPr="00344E64">
        <w:rPr>
          <w:rFonts w:ascii="Times New Roman" w:hAnsi="Times New Roman"/>
          <w:sz w:val="28"/>
          <w:szCs w:val="28"/>
        </w:rPr>
        <w:t>рассмотрение</w:t>
      </w:r>
      <w:r>
        <w:rPr>
          <w:rFonts w:ascii="Times New Roman" w:hAnsi="Times New Roman"/>
          <w:sz w:val="28"/>
          <w:szCs w:val="28"/>
        </w:rPr>
        <w:t xml:space="preserve"> администрацией</w:t>
      </w:r>
      <w:r w:rsidRPr="00344E64">
        <w:rPr>
          <w:rFonts w:ascii="Times New Roman" w:hAnsi="Times New Roman"/>
          <w:sz w:val="28"/>
          <w:szCs w:val="28"/>
        </w:rPr>
        <w:t xml:space="preserve"> заявления и прилагаемых к нему документов, принятие решения о предоставлении муниципальной услуги либо об отказе в предоставлении муниципальной услуги;</w:t>
      </w:r>
    </w:p>
    <w:p w:rsidR="005B756A" w:rsidRPr="00344E64" w:rsidRDefault="005B756A" w:rsidP="005B756A">
      <w:pPr>
        <w:autoSpaceDN w:val="0"/>
        <w:adjustRightInd w:val="0"/>
        <w:ind w:firstLine="709"/>
        <w:jc w:val="both"/>
        <w:rPr>
          <w:rFonts w:ascii="Times New Roman" w:hAnsi="Times New Roman"/>
          <w:sz w:val="28"/>
          <w:szCs w:val="28"/>
        </w:rPr>
      </w:pPr>
      <w:r w:rsidRPr="00344E64">
        <w:rPr>
          <w:rFonts w:ascii="Times New Roman" w:hAnsi="Times New Roman"/>
          <w:sz w:val="28"/>
          <w:szCs w:val="28"/>
        </w:rPr>
        <w:t>передача документов из</w:t>
      </w:r>
      <w:r>
        <w:rPr>
          <w:rFonts w:ascii="Times New Roman" w:hAnsi="Times New Roman"/>
          <w:sz w:val="28"/>
          <w:szCs w:val="28"/>
        </w:rPr>
        <w:t xml:space="preserve"> администрации</w:t>
      </w:r>
      <w:r w:rsidRPr="00344E64">
        <w:rPr>
          <w:rFonts w:ascii="Times New Roman" w:hAnsi="Times New Roman"/>
          <w:sz w:val="28"/>
          <w:szCs w:val="28"/>
        </w:rPr>
        <w:t xml:space="preserve"> в МФЦ (при подаче заявления о предоставлении муниципальной услуги через МФЦ);</w:t>
      </w:r>
    </w:p>
    <w:p w:rsidR="005B756A" w:rsidRPr="00344E64" w:rsidRDefault="005B756A" w:rsidP="005B756A">
      <w:pPr>
        <w:autoSpaceDN w:val="0"/>
        <w:adjustRightInd w:val="0"/>
        <w:ind w:firstLine="709"/>
        <w:jc w:val="both"/>
        <w:rPr>
          <w:rFonts w:ascii="Times New Roman" w:hAnsi="Times New Roman"/>
          <w:sz w:val="28"/>
          <w:szCs w:val="28"/>
        </w:rPr>
      </w:pPr>
      <w:r w:rsidRPr="00344E64">
        <w:rPr>
          <w:rFonts w:ascii="Times New Roman" w:hAnsi="Times New Roman"/>
          <w:sz w:val="28"/>
          <w:szCs w:val="28"/>
        </w:rPr>
        <w:t>выдача (направление) заявителю результата предоставления муниципальной услуги.</w:t>
      </w:r>
    </w:p>
    <w:p w:rsidR="005B756A" w:rsidRPr="00344E64" w:rsidRDefault="005B756A" w:rsidP="005B756A">
      <w:pPr>
        <w:autoSpaceDN w:val="0"/>
        <w:adjustRightInd w:val="0"/>
        <w:ind w:firstLine="709"/>
        <w:jc w:val="both"/>
        <w:rPr>
          <w:rFonts w:ascii="Times New Roman" w:hAnsi="Times New Roman"/>
          <w:sz w:val="28"/>
          <w:szCs w:val="28"/>
        </w:rPr>
      </w:pPr>
      <w:r w:rsidRPr="00344E64">
        <w:rPr>
          <w:rFonts w:ascii="Times New Roman" w:hAnsi="Times New Roman"/>
          <w:sz w:val="28"/>
          <w:szCs w:val="28"/>
        </w:rPr>
        <w:t xml:space="preserve">Заявитель вправе отозвать свое заявление на любой стадии </w:t>
      </w:r>
      <w:r w:rsidRPr="00344E64">
        <w:rPr>
          <w:rFonts w:ascii="Times New Roman" w:hAnsi="Times New Roman"/>
          <w:sz w:val="28"/>
          <w:szCs w:val="28"/>
        </w:rPr>
        <w:lastRenderedPageBreak/>
        <w:t>рассмотрения, согласования или подготовки документа</w:t>
      </w:r>
      <w:r>
        <w:rPr>
          <w:rFonts w:ascii="Times New Roman" w:hAnsi="Times New Roman"/>
          <w:sz w:val="28"/>
          <w:szCs w:val="28"/>
        </w:rPr>
        <w:t xml:space="preserve"> администрацией</w:t>
      </w:r>
      <w:r w:rsidRPr="00344E64">
        <w:rPr>
          <w:rFonts w:ascii="Times New Roman" w:hAnsi="Times New Roman"/>
          <w:sz w:val="28"/>
          <w:szCs w:val="28"/>
        </w:rPr>
        <w:t xml:space="preserve">, обратившись с соответствующим заявлением </w:t>
      </w:r>
      <w:proofErr w:type="gramStart"/>
      <w:r w:rsidRPr="00344E64">
        <w:rPr>
          <w:rFonts w:ascii="Times New Roman" w:hAnsi="Times New Roman"/>
          <w:sz w:val="28"/>
          <w:szCs w:val="28"/>
        </w:rPr>
        <w:t>в</w:t>
      </w:r>
      <w:proofErr w:type="gramEnd"/>
      <w:r>
        <w:rPr>
          <w:rFonts w:ascii="Times New Roman" w:hAnsi="Times New Roman"/>
          <w:sz w:val="28"/>
          <w:szCs w:val="28"/>
        </w:rPr>
        <w:t xml:space="preserve"> администрация</w:t>
      </w:r>
      <w:r w:rsidRPr="00344E64">
        <w:rPr>
          <w:rFonts w:ascii="Times New Roman" w:hAnsi="Times New Roman"/>
          <w:sz w:val="28"/>
          <w:szCs w:val="28"/>
        </w:rPr>
        <w:t xml:space="preserve"> либо МФЦ.</w:t>
      </w:r>
    </w:p>
    <w:p w:rsidR="005B756A" w:rsidRPr="00344E64" w:rsidRDefault="005B756A" w:rsidP="005B756A">
      <w:pPr>
        <w:numPr>
          <w:ilvl w:val="0"/>
          <w:numId w:val="1"/>
        </w:numPr>
        <w:autoSpaceDN w:val="0"/>
        <w:adjustRightInd w:val="0"/>
        <w:jc w:val="both"/>
        <w:rPr>
          <w:rFonts w:ascii="Times New Roman" w:hAnsi="Times New Roman"/>
          <w:sz w:val="28"/>
          <w:szCs w:val="28"/>
        </w:rPr>
      </w:pPr>
    </w:p>
    <w:p w:rsidR="005B756A" w:rsidRPr="00344E64" w:rsidRDefault="005B756A" w:rsidP="005B756A">
      <w:pPr>
        <w:numPr>
          <w:ilvl w:val="0"/>
          <w:numId w:val="1"/>
        </w:numPr>
        <w:autoSpaceDN w:val="0"/>
        <w:adjustRightInd w:val="0"/>
        <w:jc w:val="center"/>
        <w:rPr>
          <w:rFonts w:ascii="Times New Roman" w:hAnsi="Times New Roman"/>
          <w:sz w:val="28"/>
          <w:szCs w:val="28"/>
        </w:rPr>
      </w:pPr>
      <w:r w:rsidRPr="00344E64">
        <w:rPr>
          <w:rFonts w:ascii="Times New Roman" w:hAnsi="Times New Roman"/>
          <w:sz w:val="28"/>
          <w:szCs w:val="28"/>
        </w:rPr>
        <w:t>3.2. Последовательность выполнения</w:t>
      </w:r>
      <w:r>
        <w:rPr>
          <w:rFonts w:ascii="Times New Roman" w:hAnsi="Times New Roman"/>
          <w:sz w:val="28"/>
          <w:szCs w:val="28"/>
        </w:rPr>
        <w:t xml:space="preserve"> </w:t>
      </w:r>
      <w:r w:rsidRPr="00344E64">
        <w:rPr>
          <w:rFonts w:ascii="Times New Roman" w:hAnsi="Times New Roman"/>
          <w:sz w:val="28"/>
          <w:szCs w:val="28"/>
        </w:rPr>
        <w:t>административных процедур</w:t>
      </w:r>
    </w:p>
    <w:p w:rsidR="005B756A" w:rsidRPr="00344E64" w:rsidRDefault="005B756A" w:rsidP="005B756A">
      <w:pPr>
        <w:numPr>
          <w:ilvl w:val="0"/>
          <w:numId w:val="1"/>
        </w:numPr>
        <w:contextualSpacing/>
        <w:jc w:val="both"/>
        <w:rPr>
          <w:rFonts w:ascii="Times New Roman" w:hAnsi="Times New Roman"/>
          <w:sz w:val="28"/>
          <w:szCs w:val="28"/>
        </w:rPr>
      </w:pPr>
    </w:p>
    <w:p w:rsidR="005B756A" w:rsidRPr="00344E64" w:rsidRDefault="005B756A" w:rsidP="005B756A">
      <w:pPr>
        <w:ind w:firstLine="709"/>
        <w:contextualSpacing/>
        <w:jc w:val="both"/>
        <w:rPr>
          <w:rFonts w:ascii="Times New Roman" w:hAnsi="Times New Roman"/>
          <w:sz w:val="28"/>
          <w:szCs w:val="28"/>
        </w:rPr>
      </w:pPr>
      <w:r w:rsidRPr="00344E64">
        <w:rPr>
          <w:rFonts w:ascii="Times New Roman" w:hAnsi="Times New Roman"/>
          <w:sz w:val="28"/>
          <w:szCs w:val="28"/>
        </w:rPr>
        <w:t>3.2.1. Прием заявления и прилагаемых к нему документов, регистрация заявления и выдача заявителю расписки в получении заявления и документов.</w:t>
      </w:r>
    </w:p>
    <w:p w:rsidR="005B756A" w:rsidRPr="00344E64" w:rsidRDefault="005B756A" w:rsidP="005B756A">
      <w:pPr>
        <w:ind w:firstLine="709"/>
        <w:contextualSpacing/>
        <w:jc w:val="both"/>
        <w:rPr>
          <w:rFonts w:ascii="Times New Roman" w:hAnsi="Times New Roman"/>
          <w:sz w:val="28"/>
          <w:szCs w:val="28"/>
        </w:rPr>
      </w:pPr>
      <w:r w:rsidRPr="00344E64">
        <w:rPr>
          <w:rFonts w:ascii="Times New Roman" w:hAnsi="Times New Roman"/>
          <w:sz w:val="28"/>
          <w:szCs w:val="28"/>
        </w:rPr>
        <w:t>Основанием для начала административной процедуры является личное обращение заявителя, его представителя в</w:t>
      </w:r>
      <w:r>
        <w:rPr>
          <w:rFonts w:ascii="Times New Roman" w:hAnsi="Times New Roman"/>
          <w:sz w:val="28"/>
          <w:szCs w:val="28"/>
        </w:rPr>
        <w:t xml:space="preserve"> администрацию</w:t>
      </w:r>
      <w:r w:rsidRPr="00344E64">
        <w:rPr>
          <w:rFonts w:ascii="Times New Roman" w:hAnsi="Times New Roman"/>
          <w:sz w:val="28"/>
          <w:szCs w:val="28"/>
        </w:rPr>
        <w:t>, через МФЦ в</w:t>
      </w:r>
      <w:r>
        <w:rPr>
          <w:rFonts w:ascii="Times New Roman" w:hAnsi="Times New Roman"/>
          <w:sz w:val="28"/>
          <w:szCs w:val="28"/>
        </w:rPr>
        <w:t xml:space="preserve"> администрации</w:t>
      </w:r>
      <w:r w:rsidRPr="00344E64">
        <w:rPr>
          <w:rFonts w:ascii="Times New Roman" w:hAnsi="Times New Roman"/>
          <w:sz w:val="28"/>
          <w:szCs w:val="28"/>
        </w:rPr>
        <w:t>,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 раздела 2 Регламента.</w:t>
      </w:r>
    </w:p>
    <w:p w:rsidR="005B756A" w:rsidRPr="00344E64" w:rsidRDefault="005B756A" w:rsidP="005B756A">
      <w:pPr>
        <w:ind w:firstLine="709"/>
        <w:jc w:val="both"/>
        <w:rPr>
          <w:rFonts w:ascii="Times New Roman" w:hAnsi="Times New Roman"/>
          <w:color w:val="000000"/>
          <w:sz w:val="28"/>
          <w:szCs w:val="28"/>
        </w:rPr>
      </w:pPr>
      <w:r w:rsidRPr="00344E64">
        <w:rPr>
          <w:rFonts w:ascii="Times New Roman" w:hAnsi="Times New Roman"/>
          <w:color w:val="000000"/>
          <w:sz w:val="28"/>
          <w:szCs w:val="28"/>
        </w:rPr>
        <w:t>Порядок приема до</w:t>
      </w:r>
      <w:r>
        <w:rPr>
          <w:rFonts w:ascii="Times New Roman" w:hAnsi="Times New Roman"/>
          <w:color w:val="000000"/>
          <w:sz w:val="28"/>
          <w:szCs w:val="28"/>
        </w:rPr>
        <w:t>кументов в администрации</w:t>
      </w:r>
      <w:r w:rsidRPr="00344E64">
        <w:rPr>
          <w:rFonts w:ascii="Times New Roman" w:hAnsi="Times New Roman"/>
          <w:color w:val="000000"/>
          <w:sz w:val="28"/>
          <w:szCs w:val="28"/>
        </w:rPr>
        <w:t xml:space="preserve"> или МФЦ:</w:t>
      </w:r>
    </w:p>
    <w:p w:rsidR="005B756A" w:rsidRPr="00344E64" w:rsidRDefault="005B756A" w:rsidP="005B756A">
      <w:pPr>
        <w:jc w:val="both"/>
        <w:rPr>
          <w:rFonts w:ascii="Times New Roman" w:hAnsi="Times New Roman"/>
          <w:color w:val="000000"/>
          <w:sz w:val="28"/>
          <w:szCs w:val="28"/>
        </w:rPr>
      </w:pPr>
      <w:r w:rsidRPr="00344E64">
        <w:rPr>
          <w:rFonts w:ascii="Times New Roman" w:hAnsi="Times New Roman"/>
          <w:color w:val="000000"/>
          <w:sz w:val="28"/>
          <w:szCs w:val="28"/>
        </w:rPr>
        <w:t>при приеме заявления и прилагаемых к нему документов специалист</w:t>
      </w:r>
      <w:r>
        <w:rPr>
          <w:rFonts w:ascii="Times New Roman" w:hAnsi="Times New Roman"/>
          <w:color w:val="000000"/>
          <w:sz w:val="28"/>
          <w:szCs w:val="28"/>
        </w:rPr>
        <w:t xml:space="preserve"> администрации</w:t>
      </w:r>
      <w:r w:rsidRPr="00344E64">
        <w:rPr>
          <w:rFonts w:ascii="Times New Roman" w:hAnsi="Times New Roman"/>
          <w:color w:val="000000"/>
          <w:sz w:val="28"/>
          <w:szCs w:val="28"/>
        </w:rPr>
        <w:t xml:space="preserve"> или МФЦ:</w:t>
      </w:r>
    </w:p>
    <w:p w:rsidR="005B756A" w:rsidRPr="00344E64" w:rsidRDefault="005B756A" w:rsidP="005B756A">
      <w:pPr>
        <w:ind w:firstLine="709"/>
        <w:jc w:val="both"/>
        <w:rPr>
          <w:rFonts w:ascii="Times New Roman" w:hAnsi="Times New Roman"/>
          <w:color w:val="000000"/>
          <w:sz w:val="28"/>
          <w:szCs w:val="28"/>
        </w:rPr>
      </w:pPr>
      <w:r w:rsidRPr="00344E64">
        <w:rPr>
          <w:rFonts w:ascii="Times New Roman" w:hAnsi="Times New Roman"/>
          <w:color w:val="000000"/>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имени заявителя;</w:t>
      </w:r>
    </w:p>
    <w:p w:rsidR="005B756A" w:rsidRPr="00344E64" w:rsidRDefault="005B756A" w:rsidP="005B756A">
      <w:pPr>
        <w:ind w:firstLine="709"/>
        <w:jc w:val="both"/>
        <w:rPr>
          <w:rFonts w:ascii="Times New Roman" w:hAnsi="Times New Roman"/>
          <w:color w:val="000000"/>
          <w:sz w:val="28"/>
          <w:szCs w:val="28"/>
        </w:rPr>
      </w:pPr>
      <w:r w:rsidRPr="00344E64">
        <w:rPr>
          <w:rFonts w:ascii="Times New Roman" w:hAnsi="Times New Roman"/>
          <w:color w:val="000000"/>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5B756A" w:rsidRPr="00344E64" w:rsidRDefault="005B756A" w:rsidP="005B756A">
      <w:pPr>
        <w:ind w:firstLine="709"/>
        <w:jc w:val="both"/>
        <w:rPr>
          <w:rFonts w:ascii="Times New Roman" w:hAnsi="Times New Roman"/>
          <w:color w:val="000000"/>
          <w:sz w:val="28"/>
          <w:szCs w:val="28"/>
        </w:rPr>
      </w:pPr>
      <w:r w:rsidRPr="00344E64">
        <w:rPr>
          <w:rFonts w:ascii="Times New Roman" w:hAnsi="Times New Roman"/>
          <w:color w:val="000000"/>
          <w:sz w:val="28"/>
          <w:szCs w:val="28"/>
        </w:rPr>
        <w:t>проверяет соответствие представленных документов установленным требованиям, удостоверяясь, что:</w:t>
      </w:r>
    </w:p>
    <w:p w:rsidR="005B756A" w:rsidRPr="00344E64" w:rsidRDefault="005B756A" w:rsidP="005B756A">
      <w:pPr>
        <w:ind w:firstLine="709"/>
        <w:jc w:val="both"/>
        <w:rPr>
          <w:rFonts w:ascii="Times New Roman" w:hAnsi="Times New Roman"/>
          <w:color w:val="000000"/>
          <w:sz w:val="28"/>
          <w:szCs w:val="28"/>
        </w:rPr>
      </w:pPr>
      <w:r w:rsidRPr="00344E64">
        <w:rPr>
          <w:rFonts w:ascii="Times New Roman" w:hAnsi="Times New Roman"/>
          <w:color w:val="000000"/>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5B756A" w:rsidRPr="00344E64" w:rsidRDefault="005B756A" w:rsidP="005B756A">
      <w:pPr>
        <w:ind w:firstLine="709"/>
        <w:jc w:val="both"/>
        <w:rPr>
          <w:rFonts w:ascii="Times New Roman" w:hAnsi="Times New Roman"/>
          <w:color w:val="000000"/>
          <w:sz w:val="28"/>
          <w:szCs w:val="28"/>
        </w:rPr>
      </w:pPr>
      <w:r w:rsidRPr="00344E64">
        <w:rPr>
          <w:rFonts w:ascii="Times New Roman" w:hAnsi="Times New Roman"/>
          <w:color w:val="000000"/>
          <w:sz w:val="28"/>
          <w:szCs w:val="28"/>
        </w:rPr>
        <w:t>тексты документов написаны разборчиво;</w:t>
      </w:r>
    </w:p>
    <w:p w:rsidR="005B756A" w:rsidRPr="00344E64" w:rsidRDefault="005B756A" w:rsidP="005B756A">
      <w:pPr>
        <w:ind w:firstLine="709"/>
        <w:jc w:val="both"/>
        <w:rPr>
          <w:rFonts w:ascii="Times New Roman" w:hAnsi="Times New Roman"/>
          <w:color w:val="000000"/>
          <w:sz w:val="28"/>
          <w:szCs w:val="28"/>
        </w:rPr>
      </w:pPr>
      <w:r w:rsidRPr="00344E64">
        <w:rPr>
          <w:rFonts w:ascii="Times New Roman" w:hAnsi="Times New Roman"/>
          <w:color w:val="000000"/>
          <w:sz w:val="28"/>
          <w:szCs w:val="28"/>
        </w:rPr>
        <w:t>фамилии, имена и отчества физических лиц, адреса их мест жительства написаны полностью;</w:t>
      </w:r>
    </w:p>
    <w:p w:rsidR="005B756A" w:rsidRPr="00344E64" w:rsidRDefault="005B756A" w:rsidP="005B756A">
      <w:pPr>
        <w:ind w:firstLine="709"/>
        <w:jc w:val="both"/>
        <w:rPr>
          <w:rFonts w:ascii="Times New Roman" w:hAnsi="Times New Roman"/>
          <w:color w:val="000000"/>
          <w:sz w:val="28"/>
          <w:szCs w:val="28"/>
        </w:rPr>
      </w:pPr>
      <w:r w:rsidRPr="00344E64">
        <w:rPr>
          <w:rFonts w:ascii="Times New Roman" w:hAnsi="Times New Roman"/>
          <w:color w:val="000000"/>
          <w:sz w:val="28"/>
          <w:szCs w:val="28"/>
        </w:rPr>
        <w:t>в документах нет подчисток, приписок, зачеркнутых слов и иных не оговоренных в них исправлений;</w:t>
      </w:r>
    </w:p>
    <w:p w:rsidR="005B756A" w:rsidRPr="00344E64" w:rsidRDefault="005B756A" w:rsidP="005B756A">
      <w:pPr>
        <w:ind w:firstLine="709"/>
        <w:jc w:val="both"/>
        <w:rPr>
          <w:rFonts w:ascii="Times New Roman" w:hAnsi="Times New Roman"/>
          <w:color w:val="000000"/>
          <w:sz w:val="28"/>
          <w:szCs w:val="28"/>
        </w:rPr>
      </w:pPr>
      <w:r w:rsidRPr="00344E64">
        <w:rPr>
          <w:rFonts w:ascii="Times New Roman" w:hAnsi="Times New Roman"/>
          <w:color w:val="000000"/>
          <w:sz w:val="28"/>
          <w:szCs w:val="28"/>
        </w:rPr>
        <w:t>документы не исполнены карандашом;</w:t>
      </w:r>
    </w:p>
    <w:p w:rsidR="005B756A" w:rsidRPr="00344E64" w:rsidRDefault="005B756A" w:rsidP="005B756A">
      <w:pPr>
        <w:ind w:firstLine="709"/>
        <w:jc w:val="both"/>
        <w:rPr>
          <w:rFonts w:ascii="Times New Roman" w:hAnsi="Times New Roman"/>
          <w:color w:val="000000"/>
          <w:sz w:val="28"/>
          <w:szCs w:val="28"/>
        </w:rPr>
      </w:pPr>
      <w:r w:rsidRPr="00344E64">
        <w:rPr>
          <w:rFonts w:ascii="Times New Roman" w:hAnsi="Times New Roman"/>
          <w:color w:val="000000"/>
          <w:sz w:val="28"/>
          <w:szCs w:val="28"/>
        </w:rPr>
        <w:t>документы не имеют серьезных повреждений, наличие которых не позволяет однозначно истолковать их содержание;</w:t>
      </w:r>
    </w:p>
    <w:p w:rsidR="005B756A" w:rsidRPr="00344E64" w:rsidRDefault="005B756A" w:rsidP="005B756A">
      <w:pPr>
        <w:ind w:firstLine="709"/>
        <w:jc w:val="both"/>
        <w:rPr>
          <w:rFonts w:ascii="Times New Roman" w:hAnsi="Times New Roman"/>
          <w:color w:val="000000"/>
          <w:sz w:val="28"/>
          <w:szCs w:val="28"/>
        </w:rPr>
      </w:pPr>
      <w:r w:rsidRPr="00344E64">
        <w:rPr>
          <w:rFonts w:ascii="Times New Roman" w:hAnsi="Times New Roman"/>
          <w:color w:val="000000"/>
          <w:sz w:val="28"/>
          <w:szCs w:val="28"/>
        </w:rPr>
        <w:t>срок действия документов не истек;</w:t>
      </w:r>
    </w:p>
    <w:p w:rsidR="005B756A" w:rsidRPr="00344E64" w:rsidRDefault="005B756A" w:rsidP="005B756A">
      <w:pPr>
        <w:ind w:firstLine="709"/>
        <w:jc w:val="both"/>
        <w:rPr>
          <w:rFonts w:ascii="Times New Roman" w:hAnsi="Times New Roman"/>
          <w:color w:val="000000"/>
          <w:sz w:val="28"/>
          <w:szCs w:val="28"/>
        </w:rPr>
      </w:pPr>
      <w:r w:rsidRPr="00344E64">
        <w:rPr>
          <w:rFonts w:ascii="Times New Roman" w:hAnsi="Times New Roman"/>
          <w:color w:val="000000"/>
          <w:sz w:val="28"/>
          <w:szCs w:val="28"/>
        </w:rPr>
        <w:t>документы содержат информацию, необходимую для предоставления муниципальной услуги, указанной в заявлении;</w:t>
      </w:r>
    </w:p>
    <w:p w:rsidR="005B756A" w:rsidRPr="00344E64" w:rsidRDefault="005B756A" w:rsidP="005B756A">
      <w:pPr>
        <w:ind w:firstLine="709"/>
        <w:jc w:val="both"/>
        <w:rPr>
          <w:rFonts w:ascii="Times New Roman" w:hAnsi="Times New Roman"/>
          <w:color w:val="000000"/>
          <w:sz w:val="28"/>
          <w:szCs w:val="28"/>
        </w:rPr>
      </w:pPr>
      <w:r w:rsidRPr="00344E64">
        <w:rPr>
          <w:rFonts w:ascii="Times New Roman" w:hAnsi="Times New Roman"/>
          <w:color w:val="000000"/>
          <w:sz w:val="28"/>
          <w:szCs w:val="28"/>
        </w:rPr>
        <w:t>документы представлены в полном объеме;</w:t>
      </w:r>
    </w:p>
    <w:p w:rsidR="005B756A" w:rsidRPr="00344E64" w:rsidRDefault="005B756A" w:rsidP="005B756A">
      <w:pPr>
        <w:ind w:firstLine="709"/>
        <w:jc w:val="both"/>
        <w:rPr>
          <w:rFonts w:ascii="Times New Roman" w:hAnsi="Times New Roman"/>
          <w:color w:val="000000"/>
          <w:sz w:val="28"/>
          <w:szCs w:val="28"/>
        </w:rPr>
      </w:pPr>
      <w:r w:rsidRPr="00344E64">
        <w:rPr>
          <w:rFonts w:ascii="Times New Roman" w:hAnsi="Times New Roman"/>
          <w:color w:val="000000"/>
          <w:sz w:val="28"/>
          <w:szCs w:val="28"/>
        </w:rPr>
        <w:t xml:space="preserve">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w:t>
      </w:r>
      <w:r w:rsidRPr="00344E64">
        <w:rPr>
          <w:rFonts w:ascii="Times New Roman" w:hAnsi="Times New Roman"/>
          <w:color w:val="000000"/>
          <w:sz w:val="28"/>
          <w:szCs w:val="28"/>
        </w:rPr>
        <w:lastRenderedPageBreak/>
        <w:t>документов.</w:t>
      </w:r>
    </w:p>
    <w:p w:rsidR="005B756A" w:rsidRPr="00344E64" w:rsidRDefault="005B756A" w:rsidP="005B756A">
      <w:pPr>
        <w:ind w:firstLine="709"/>
        <w:jc w:val="both"/>
        <w:rPr>
          <w:rFonts w:ascii="Times New Roman" w:hAnsi="Times New Roman"/>
          <w:color w:val="000000"/>
          <w:sz w:val="28"/>
          <w:szCs w:val="28"/>
        </w:rPr>
      </w:pPr>
      <w:r w:rsidRPr="00344E64">
        <w:rPr>
          <w:rFonts w:ascii="Times New Roman" w:hAnsi="Times New Roman"/>
          <w:color w:val="000000"/>
          <w:sz w:val="28"/>
          <w:szCs w:val="28"/>
        </w:rPr>
        <w:t>Заявитель, представивший документы для получения муниципальной услуги, в обязательном порядке информируется сотрудником</w:t>
      </w:r>
      <w:r>
        <w:rPr>
          <w:rFonts w:ascii="Times New Roman" w:hAnsi="Times New Roman"/>
          <w:color w:val="000000"/>
          <w:sz w:val="28"/>
          <w:szCs w:val="28"/>
        </w:rPr>
        <w:t xml:space="preserve"> администрации</w:t>
      </w:r>
      <w:r w:rsidRPr="00344E64">
        <w:rPr>
          <w:rFonts w:ascii="Times New Roman" w:hAnsi="Times New Roman"/>
          <w:color w:val="000000"/>
          <w:sz w:val="28"/>
          <w:szCs w:val="28"/>
        </w:rPr>
        <w:t xml:space="preserve"> или МФЦ:</w:t>
      </w:r>
    </w:p>
    <w:p w:rsidR="005B756A" w:rsidRPr="00344E64" w:rsidRDefault="005B756A" w:rsidP="005B756A">
      <w:pPr>
        <w:ind w:firstLine="709"/>
        <w:jc w:val="both"/>
        <w:rPr>
          <w:rFonts w:ascii="Times New Roman" w:hAnsi="Times New Roman"/>
          <w:color w:val="000000"/>
          <w:sz w:val="28"/>
          <w:szCs w:val="28"/>
        </w:rPr>
      </w:pPr>
      <w:r w:rsidRPr="00344E64">
        <w:rPr>
          <w:rFonts w:ascii="Times New Roman" w:hAnsi="Times New Roman"/>
          <w:color w:val="000000"/>
          <w:sz w:val="28"/>
          <w:szCs w:val="28"/>
        </w:rPr>
        <w:t>о сроке предоставления муниципальной услуги;</w:t>
      </w:r>
    </w:p>
    <w:p w:rsidR="005B756A" w:rsidRPr="00344E64" w:rsidRDefault="005B756A" w:rsidP="005B756A">
      <w:pPr>
        <w:ind w:firstLine="709"/>
        <w:jc w:val="both"/>
        <w:rPr>
          <w:rFonts w:ascii="Times New Roman" w:hAnsi="Times New Roman"/>
          <w:color w:val="000000"/>
          <w:sz w:val="28"/>
          <w:szCs w:val="28"/>
        </w:rPr>
      </w:pPr>
      <w:r w:rsidRPr="00344E64">
        <w:rPr>
          <w:rFonts w:ascii="Times New Roman" w:hAnsi="Times New Roman"/>
          <w:color w:val="000000"/>
          <w:sz w:val="28"/>
          <w:szCs w:val="28"/>
        </w:rPr>
        <w:t>о возможности отказа в предоставлении муниципальной услуги.</w:t>
      </w:r>
    </w:p>
    <w:p w:rsidR="005B756A" w:rsidRPr="00344E64" w:rsidRDefault="005B756A" w:rsidP="005B756A">
      <w:pPr>
        <w:ind w:firstLine="709"/>
        <w:jc w:val="both"/>
        <w:rPr>
          <w:rFonts w:ascii="Times New Roman" w:hAnsi="Times New Roman"/>
          <w:color w:val="000000"/>
          <w:sz w:val="28"/>
          <w:szCs w:val="28"/>
        </w:rPr>
      </w:pPr>
      <w:r w:rsidRPr="00344E64">
        <w:rPr>
          <w:rFonts w:ascii="Times New Roman" w:hAnsi="Times New Roman"/>
          <w:color w:val="000000"/>
          <w:sz w:val="28"/>
          <w:szCs w:val="28"/>
        </w:rPr>
        <w:t>Если представленные копии документов нотариально не заверены, специалист</w:t>
      </w:r>
      <w:r>
        <w:rPr>
          <w:rFonts w:ascii="Times New Roman" w:hAnsi="Times New Roman"/>
          <w:color w:val="000000"/>
          <w:sz w:val="28"/>
          <w:szCs w:val="28"/>
        </w:rPr>
        <w:t xml:space="preserve"> администрации</w:t>
      </w:r>
      <w:r w:rsidRPr="00344E64">
        <w:rPr>
          <w:rFonts w:ascii="Times New Roman" w:hAnsi="Times New Roman"/>
          <w:color w:val="000000"/>
          <w:sz w:val="28"/>
          <w:szCs w:val="28"/>
        </w:rPr>
        <w:t xml:space="preserve"> или МФЦ, сличив копии документов с их подлинными экземплярами, заверяет своей подписью с указанием фамилии и инициалов и ставит штамп «Верно».</w:t>
      </w:r>
    </w:p>
    <w:p w:rsidR="005B756A" w:rsidRPr="00344E64" w:rsidRDefault="005B756A" w:rsidP="005B756A">
      <w:pPr>
        <w:ind w:firstLine="709"/>
        <w:jc w:val="both"/>
        <w:rPr>
          <w:rFonts w:ascii="Times New Roman" w:hAnsi="Times New Roman"/>
          <w:color w:val="000000"/>
          <w:sz w:val="28"/>
          <w:szCs w:val="28"/>
        </w:rPr>
      </w:pPr>
      <w:r w:rsidRPr="00344E64">
        <w:rPr>
          <w:rFonts w:ascii="Times New Roman" w:hAnsi="Times New Roman"/>
          <w:color w:val="000000"/>
          <w:sz w:val="28"/>
          <w:szCs w:val="28"/>
        </w:rPr>
        <w:t>В случае обращения заявителя для предоставления муниципальной услуги через Портал заявление и сканированные копии документов, указанных в подразделе 2.6 раздела 2 Регламента, направляются в</w:t>
      </w:r>
      <w:r>
        <w:rPr>
          <w:rFonts w:ascii="Times New Roman" w:hAnsi="Times New Roman"/>
          <w:color w:val="000000"/>
          <w:sz w:val="28"/>
          <w:szCs w:val="28"/>
        </w:rPr>
        <w:t xml:space="preserve"> администрацию Николенского сельского поселения Гулькевичского района</w:t>
      </w:r>
      <w:r w:rsidRPr="00344E64">
        <w:rPr>
          <w:rFonts w:ascii="Times New Roman" w:hAnsi="Times New Roman"/>
          <w:color w:val="000000"/>
          <w:sz w:val="28"/>
          <w:szCs w:val="28"/>
        </w:rPr>
        <w:t>.</w:t>
      </w:r>
    </w:p>
    <w:p w:rsidR="005B756A" w:rsidRPr="00344E64" w:rsidRDefault="005B756A" w:rsidP="005B756A">
      <w:pPr>
        <w:ind w:firstLine="709"/>
        <w:jc w:val="both"/>
        <w:rPr>
          <w:rFonts w:ascii="Times New Roman" w:hAnsi="Times New Roman"/>
          <w:color w:val="000000"/>
          <w:sz w:val="28"/>
          <w:szCs w:val="28"/>
        </w:rPr>
      </w:pPr>
      <w:r w:rsidRPr="00344E64">
        <w:rPr>
          <w:rFonts w:ascii="Times New Roman" w:hAnsi="Times New Roman"/>
          <w:color w:val="000000"/>
          <w:sz w:val="28"/>
          <w:szCs w:val="28"/>
        </w:rPr>
        <w:t xml:space="preserve">Обращение за получением муниципальной услуги </w:t>
      </w:r>
      <w:r w:rsidRPr="007C1A5F">
        <w:rPr>
          <w:rFonts w:ascii="Times New Roman" w:hAnsi="Times New Roman"/>
          <w:color w:val="000000"/>
          <w:sz w:val="28"/>
          <w:szCs w:val="28"/>
        </w:rPr>
        <w:t>(далее также – запрос)</w:t>
      </w:r>
      <w:r>
        <w:rPr>
          <w:rFonts w:ascii="Times New Roman" w:hAnsi="Times New Roman"/>
          <w:color w:val="000000"/>
          <w:sz w:val="28"/>
          <w:szCs w:val="28"/>
        </w:rPr>
        <w:t xml:space="preserve"> </w:t>
      </w:r>
      <w:r w:rsidRPr="00344E64">
        <w:rPr>
          <w:rFonts w:ascii="Times New Roman" w:hAnsi="Times New Roman"/>
          <w:color w:val="000000"/>
          <w:sz w:val="28"/>
          <w:szCs w:val="28"/>
        </w:rPr>
        <w:t>может осуществляться с использованием электронных документов, подписанных электронной подписью.</w:t>
      </w:r>
    </w:p>
    <w:p w:rsidR="005B756A" w:rsidRPr="00482F75" w:rsidRDefault="005B756A" w:rsidP="005B756A">
      <w:pPr>
        <w:autoSpaceDN w:val="0"/>
        <w:adjustRightInd w:val="0"/>
        <w:ind w:firstLine="709"/>
        <w:jc w:val="both"/>
        <w:rPr>
          <w:rFonts w:ascii="Times New Roman" w:hAnsi="Times New Roman"/>
          <w:sz w:val="28"/>
          <w:szCs w:val="28"/>
        </w:rPr>
      </w:pPr>
      <w:r w:rsidRPr="00482F75">
        <w:rPr>
          <w:rFonts w:ascii="Times New Roman" w:hAnsi="Times New Roman"/>
          <w:sz w:val="28"/>
          <w:szCs w:val="28"/>
        </w:rPr>
        <w:t>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 На Портале размещаются образцы заполнения электронной формы запроса.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При формировании запроса заявителю обеспечивается:</w:t>
      </w:r>
    </w:p>
    <w:p w:rsidR="005B756A" w:rsidRPr="00482F75" w:rsidRDefault="005B756A" w:rsidP="005B756A">
      <w:pPr>
        <w:ind w:firstLine="709"/>
        <w:jc w:val="both"/>
        <w:rPr>
          <w:rFonts w:ascii="Times New Roman" w:hAnsi="Times New Roman"/>
          <w:sz w:val="28"/>
          <w:szCs w:val="28"/>
        </w:rPr>
      </w:pPr>
      <w:r w:rsidRPr="00482F75">
        <w:rPr>
          <w:rFonts w:ascii="Times New Roman" w:hAnsi="Times New Roman"/>
          <w:sz w:val="28"/>
          <w:szCs w:val="28"/>
        </w:rPr>
        <w:t xml:space="preserve">а) возможность копирования и сохранения запроса и иных документов, указанных в подразделе 2.6 настоящего раздела </w:t>
      </w:r>
      <w:r>
        <w:rPr>
          <w:rFonts w:ascii="Times New Roman" w:hAnsi="Times New Roman"/>
          <w:sz w:val="28"/>
          <w:szCs w:val="28"/>
        </w:rPr>
        <w:t xml:space="preserve">2 </w:t>
      </w:r>
      <w:r w:rsidRPr="00482F75">
        <w:rPr>
          <w:rFonts w:ascii="Times New Roman" w:hAnsi="Times New Roman"/>
          <w:sz w:val="28"/>
          <w:szCs w:val="28"/>
        </w:rPr>
        <w:t>Регламента, необходимых для предоставления муниципальной услуги;</w:t>
      </w:r>
    </w:p>
    <w:p w:rsidR="005B756A" w:rsidRPr="00482F75" w:rsidRDefault="005B756A" w:rsidP="005B756A">
      <w:pPr>
        <w:autoSpaceDN w:val="0"/>
        <w:adjustRightInd w:val="0"/>
        <w:ind w:firstLine="709"/>
        <w:jc w:val="both"/>
        <w:rPr>
          <w:rFonts w:ascii="Times New Roman" w:hAnsi="Times New Roman"/>
          <w:sz w:val="28"/>
          <w:szCs w:val="28"/>
        </w:rPr>
      </w:pPr>
      <w:r w:rsidRPr="00482F75">
        <w:rPr>
          <w:rFonts w:ascii="Times New Roman" w:hAnsi="Times New Roman"/>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5B756A" w:rsidRPr="00482F75" w:rsidRDefault="005B756A" w:rsidP="005B756A">
      <w:pPr>
        <w:numPr>
          <w:ilvl w:val="0"/>
          <w:numId w:val="1"/>
        </w:numPr>
        <w:autoSpaceDN w:val="0"/>
        <w:adjustRightInd w:val="0"/>
        <w:jc w:val="both"/>
        <w:rPr>
          <w:rFonts w:ascii="Times New Roman" w:hAnsi="Times New Roman"/>
          <w:sz w:val="28"/>
          <w:szCs w:val="28"/>
        </w:rPr>
      </w:pPr>
      <w:r w:rsidRPr="00482F75">
        <w:rPr>
          <w:rFonts w:ascii="Times New Roman" w:hAnsi="Times New Roman"/>
          <w:sz w:val="28"/>
          <w:szCs w:val="28"/>
        </w:rPr>
        <w:t>в) возможность печати на бумажном носителе копии электронной формы запроса;</w:t>
      </w:r>
    </w:p>
    <w:p w:rsidR="005B756A" w:rsidRPr="00482F75" w:rsidRDefault="005B756A" w:rsidP="005B756A">
      <w:pPr>
        <w:autoSpaceDN w:val="0"/>
        <w:adjustRightInd w:val="0"/>
        <w:ind w:firstLine="709"/>
        <w:jc w:val="both"/>
        <w:rPr>
          <w:rFonts w:ascii="Times New Roman" w:hAnsi="Times New Roman"/>
          <w:sz w:val="28"/>
          <w:szCs w:val="28"/>
        </w:rPr>
      </w:pPr>
      <w:r w:rsidRPr="00482F75">
        <w:rPr>
          <w:rFonts w:ascii="Times New Roman" w:hAnsi="Times New Roman"/>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5B756A" w:rsidRPr="00482F75" w:rsidRDefault="005B756A" w:rsidP="005B756A">
      <w:pPr>
        <w:autoSpaceDN w:val="0"/>
        <w:adjustRightInd w:val="0"/>
        <w:ind w:firstLine="709"/>
        <w:jc w:val="both"/>
        <w:rPr>
          <w:rFonts w:ascii="Times New Roman" w:hAnsi="Times New Roman"/>
          <w:sz w:val="28"/>
          <w:szCs w:val="28"/>
        </w:rPr>
      </w:pPr>
      <w:proofErr w:type="gramStart"/>
      <w:r w:rsidRPr="00482F75">
        <w:rPr>
          <w:rFonts w:ascii="Times New Roman" w:hAnsi="Times New Roman"/>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w:t>
      </w:r>
      <w:r w:rsidRPr="00482F75">
        <w:rPr>
          <w:rFonts w:ascii="Times New Roman" w:hAnsi="Times New Roman"/>
          <w:sz w:val="28"/>
          <w:szCs w:val="28"/>
        </w:rPr>
        <w:lastRenderedPageBreak/>
        <w:t>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в части, касающейся сведений, отсутствующих в единой</w:t>
      </w:r>
      <w:proofErr w:type="gramEnd"/>
      <w:r w:rsidRPr="00482F75">
        <w:rPr>
          <w:rFonts w:ascii="Times New Roman" w:hAnsi="Times New Roman"/>
          <w:sz w:val="28"/>
          <w:szCs w:val="28"/>
        </w:rPr>
        <w:t xml:space="preserve"> системе идентификац</w:t>
      </w:r>
      <w:proofErr w:type="gramStart"/>
      <w:r w:rsidRPr="00482F75">
        <w:rPr>
          <w:rFonts w:ascii="Times New Roman" w:hAnsi="Times New Roman"/>
          <w:sz w:val="28"/>
          <w:szCs w:val="28"/>
        </w:rPr>
        <w:t>ии и ау</w:t>
      </w:r>
      <w:proofErr w:type="gramEnd"/>
      <w:r w:rsidRPr="00482F75">
        <w:rPr>
          <w:rFonts w:ascii="Times New Roman" w:hAnsi="Times New Roman"/>
          <w:sz w:val="28"/>
          <w:szCs w:val="28"/>
        </w:rPr>
        <w:t>тентификации;</w:t>
      </w:r>
    </w:p>
    <w:p w:rsidR="005B756A" w:rsidRPr="00482F75" w:rsidRDefault="005B756A" w:rsidP="005B756A">
      <w:pPr>
        <w:autoSpaceDN w:val="0"/>
        <w:adjustRightInd w:val="0"/>
        <w:ind w:firstLine="709"/>
        <w:jc w:val="both"/>
        <w:rPr>
          <w:rFonts w:ascii="Times New Roman" w:hAnsi="Times New Roman"/>
          <w:sz w:val="28"/>
          <w:szCs w:val="28"/>
        </w:rPr>
      </w:pPr>
      <w:r w:rsidRPr="00482F75">
        <w:rPr>
          <w:rFonts w:ascii="Times New Roman" w:hAnsi="Times New Roman"/>
          <w:sz w:val="28"/>
          <w:szCs w:val="28"/>
        </w:rPr>
        <w:t>е) возможность вернуться на любой из этапов заполнения электронной формы запроса без потери ранее введенной информации;</w:t>
      </w:r>
    </w:p>
    <w:p w:rsidR="005B756A" w:rsidRPr="00482F75" w:rsidRDefault="005B756A" w:rsidP="005B756A">
      <w:pPr>
        <w:autoSpaceDN w:val="0"/>
        <w:adjustRightInd w:val="0"/>
        <w:ind w:firstLine="709"/>
        <w:jc w:val="both"/>
        <w:rPr>
          <w:rFonts w:ascii="Times New Roman" w:hAnsi="Times New Roman"/>
          <w:sz w:val="28"/>
          <w:szCs w:val="28"/>
        </w:rPr>
      </w:pPr>
      <w:r w:rsidRPr="00482F75">
        <w:rPr>
          <w:rFonts w:ascii="Times New Roman" w:hAnsi="Times New Roman"/>
          <w:sz w:val="28"/>
          <w:szCs w:val="28"/>
        </w:rPr>
        <w:t>ж) возможность доступа заявителя на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5B756A" w:rsidRPr="00482F75" w:rsidRDefault="005B756A" w:rsidP="005B756A">
      <w:pPr>
        <w:autoSpaceDN w:val="0"/>
        <w:adjustRightInd w:val="0"/>
        <w:ind w:firstLine="709"/>
        <w:jc w:val="both"/>
        <w:rPr>
          <w:rFonts w:ascii="Times New Roman" w:hAnsi="Times New Roman"/>
          <w:sz w:val="28"/>
          <w:szCs w:val="28"/>
        </w:rPr>
      </w:pPr>
      <w:r w:rsidRPr="00482F75">
        <w:rPr>
          <w:rFonts w:ascii="Times New Roman" w:hAnsi="Times New Roman"/>
          <w:sz w:val="28"/>
          <w:szCs w:val="28"/>
        </w:rPr>
        <w:t xml:space="preserve">Сформированный и подписанный </w:t>
      </w:r>
      <w:proofErr w:type="gramStart"/>
      <w:r w:rsidRPr="00482F75">
        <w:rPr>
          <w:rFonts w:ascii="Times New Roman" w:hAnsi="Times New Roman"/>
          <w:sz w:val="28"/>
          <w:szCs w:val="28"/>
        </w:rPr>
        <w:t>запрос</w:t>
      </w:r>
      <w:proofErr w:type="gramEnd"/>
      <w:r w:rsidRPr="00482F75">
        <w:rPr>
          <w:rFonts w:ascii="Times New Roman" w:hAnsi="Times New Roman"/>
          <w:sz w:val="28"/>
          <w:szCs w:val="28"/>
        </w:rPr>
        <w:t xml:space="preserve"> и иные документы, указанные подразделе 2.6 раздела 2 Регламента, необходимые для предоставления муниципальной услуги, направляются в МФЦ посредством Портала.</w:t>
      </w:r>
    </w:p>
    <w:p w:rsidR="005B756A" w:rsidRPr="00482F75" w:rsidRDefault="005B756A" w:rsidP="005B756A">
      <w:pPr>
        <w:autoSpaceDN w:val="0"/>
        <w:adjustRightInd w:val="0"/>
        <w:ind w:firstLine="709"/>
        <w:jc w:val="both"/>
        <w:rPr>
          <w:rFonts w:ascii="Times New Roman" w:hAnsi="Times New Roman"/>
          <w:sz w:val="28"/>
          <w:szCs w:val="28"/>
        </w:rPr>
      </w:pPr>
      <w:r w:rsidRPr="00482F75">
        <w:rPr>
          <w:rFonts w:ascii="Times New Roman" w:hAnsi="Times New Roman"/>
          <w:sz w:val="28"/>
          <w:szCs w:val="28"/>
        </w:rPr>
        <w:t>Формирование запроса о предоставлении муниципальной услуги на официальном сайте не осуществляется.</w:t>
      </w:r>
    </w:p>
    <w:p w:rsidR="005B756A" w:rsidRPr="00482F75" w:rsidRDefault="005B756A" w:rsidP="005B756A">
      <w:pPr>
        <w:autoSpaceDN w:val="0"/>
        <w:adjustRightInd w:val="0"/>
        <w:ind w:firstLine="709"/>
        <w:jc w:val="both"/>
        <w:rPr>
          <w:rFonts w:ascii="Times New Roman" w:hAnsi="Times New Roman"/>
          <w:sz w:val="28"/>
          <w:szCs w:val="28"/>
        </w:rPr>
      </w:pPr>
      <w:r w:rsidRPr="00482F75">
        <w:rPr>
          <w:rFonts w:ascii="Times New Roman" w:hAnsi="Times New Roman"/>
          <w:sz w:val="28"/>
          <w:szCs w:val="28"/>
        </w:rPr>
        <w:t>На Портале обеспечивается прием документов, необходимых для предоставления муниципальной услуги, и регистрация запроса без необходимости повторного представления заявителем таких документов на бумажном носителе.</w:t>
      </w:r>
    </w:p>
    <w:p w:rsidR="005B756A" w:rsidRPr="00482F75" w:rsidRDefault="005B756A" w:rsidP="005B756A">
      <w:pPr>
        <w:autoSpaceDN w:val="0"/>
        <w:adjustRightInd w:val="0"/>
        <w:ind w:firstLine="709"/>
        <w:jc w:val="both"/>
        <w:rPr>
          <w:rFonts w:ascii="Times New Roman" w:hAnsi="Times New Roman"/>
          <w:sz w:val="28"/>
          <w:szCs w:val="28"/>
        </w:rPr>
      </w:pPr>
      <w:r w:rsidRPr="00482F75">
        <w:rPr>
          <w:rFonts w:ascii="Times New Roman" w:hAnsi="Times New Roman"/>
          <w:sz w:val="28"/>
          <w:szCs w:val="28"/>
        </w:rPr>
        <w:t>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w:t>
      </w:r>
    </w:p>
    <w:p w:rsidR="005B756A" w:rsidRPr="00482F75" w:rsidRDefault="005B756A" w:rsidP="005B756A">
      <w:pPr>
        <w:autoSpaceDN w:val="0"/>
        <w:adjustRightInd w:val="0"/>
        <w:ind w:firstLine="709"/>
        <w:jc w:val="both"/>
        <w:rPr>
          <w:rFonts w:ascii="Times New Roman" w:hAnsi="Times New Roman"/>
          <w:sz w:val="28"/>
          <w:szCs w:val="28"/>
        </w:rPr>
      </w:pPr>
      <w:r w:rsidRPr="00482F75">
        <w:rPr>
          <w:rFonts w:ascii="Times New Roman" w:hAnsi="Times New Roman"/>
          <w:sz w:val="28"/>
          <w:szCs w:val="28"/>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приме запроса, указанных в подразделе 2.9 </w:t>
      </w:r>
      <w:r>
        <w:rPr>
          <w:rFonts w:ascii="Times New Roman" w:hAnsi="Times New Roman"/>
          <w:sz w:val="28"/>
          <w:szCs w:val="28"/>
        </w:rPr>
        <w:t xml:space="preserve">раздела 2 </w:t>
      </w:r>
      <w:r w:rsidRPr="00482F75">
        <w:rPr>
          <w:rFonts w:ascii="Times New Roman" w:hAnsi="Times New Roman"/>
          <w:sz w:val="28"/>
          <w:szCs w:val="28"/>
        </w:rPr>
        <w:t>Регламента, а также осуществляются следующие действия:</w:t>
      </w:r>
    </w:p>
    <w:p w:rsidR="005B756A" w:rsidRPr="00482F75" w:rsidRDefault="005B756A" w:rsidP="005B756A">
      <w:pPr>
        <w:autoSpaceDN w:val="0"/>
        <w:adjustRightInd w:val="0"/>
        <w:ind w:firstLine="709"/>
        <w:jc w:val="both"/>
        <w:rPr>
          <w:rFonts w:ascii="Times New Roman" w:hAnsi="Times New Roman"/>
          <w:sz w:val="28"/>
          <w:szCs w:val="28"/>
        </w:rPr>
      </w:pPr>
      <w:r w:rsidRPr="00482F75">
        <w:rPr>
          <w:rFonts w:ascii="Times New Roman" w:hAnsi="Times New Roman"/>
          <w:sz w:val="28"/>
          <w:szCs w:val="28"/>
        </w:rPr>
        <w:t>1) 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rsidR="005B756A" w:rsidRPr="00482F75" w:rsidRDefault="005B756A" w:rsidP="005B756A">
      <w:pPr>
        <w:autoSpaceDN w:val="0"/>
        <w:adjustRightInd w:val="0"/>
        <w:ind w:firstLine="709"/>
        <w:jc w:val="both"/>
        <w:rPr>
          <w:rFonts w:ascii="Times New Roman" w:hAnsi="Times New Roman"/>
          <w:sz w:val="28"/>
          <w:szCs w:val="28"/>
        </w:rPr>
      </w:pPr>
      <w:r w:rsidRPr="00482F75">
        <w:rPr>
          <w:rFonts w:ascii="Times New Roman" w:hAnsi="Times New Roman"/>
          <w:sz w:val="28"/>
          <w:szCs w:val="28"/>
        </w:rP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Портала заявителю будет предоставлена информация о ходе выполнения указанного запроса.</w:t>
      </w:r>
    </w:p>
    <w:p w:rsidR="005B756A" w:rsidRPr="00482F75" w:rsidRDefault="005B756A" w:rsidP="005B756A">
      <w:pPr>
        <w:autoSpaceDN w:val="0"/>
        <w:adjustRightInd w:val="0"/>
        <w:ind w:firstLine="709"/>
        <w:jc w:val="both"/>
        <w:rPr>
          <w:rFonts w:ascii="Times New Roman" w:hAnsi="Times New Roman"/>
          <w:sz w:val="28"/>
          <w:szCs w:val="28"/>
        </w:rPr>
      </w:pPr>
      <w:r w:rsidRPr="00482F75">
        <w:rPr>
          <w:rFonts w:ascii="Times New Roman" w:hAnsi="Times New Roman"/>
          <w:sz w:val="28"/>
          <w:szCs w:val="28"/>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Портале обновляется до статуса «принято».</w:t>
      </w:r>
    </w:p>
    <w:p w:rsidR="005B756A" w:rsidRPr="00482F75" w:rsidRDefault="005B756A" w:rsidP="005B756A">
      <w:pPr>
        <w:autoSpaceDN w:val="0"/>
        <w:adjustRightInd w:val="0"/>
        <w:ind w:firstLine="709"/>
        <w:jc w:val="both"/>
        <w:rPr>
          <w:rFonts w:ascii="Times New Roman" w:hAnsi="Times New Roman"/>
          <w:sz w:val="28"/>
          <w:szCs w:val="28"/>
        </w:rPr>
      </w:pPr>
      <w:r w:rsidRPr="00482F75">
        <w:rPr>
          <w:rFonts w:ascii="Times New Roman" w:hAnsi="Times New Roman"/>
          <w:sz w:val="28"/>
          <w:szCs w:val="28"/>
        </w:rPr>
        <w:t>Прием и регистрация запроса и иных документов, необходимых для предоставления муниципальной услуги с использованием официального сайта не осуществляется.</w:t>
      </w:r>
    </w:p>
    <w:p w:rsidR="005B756A" w:rsidRPr="00482F75" w:rsidRDefault="005B756A" w:rsidP="005B756A">
      <w:pPr>
        <w:ind w:firstLine="709"/>
        <w:jc w:val="both"/>
        <w:rPr>
          <w:rFonts w:ascii="Times New Roman" w:hAnsi="Times New Roman"/>
          <w:sz w:val="28"/>
          <w:szCs w:val="28"/>
        </w:rPr>
      </w:pPr>
      <w:r w:rsidRPr="00482F75">
        <w:rPr>
          <w:rFonts w:ascii="Times New Roman" w:hAnsi="Times New Roman"/>
          <w:sz w:val="28"/>
          <w:szCs w:val="28"/>
        </w:rPr>
        <w:t>Заявитель имеет возможность получения информации о ходе предоставления муниципальной услуги.</w:t>
      </w:r>
    </w:p>
    <w:p w:rsidR="005B756A" w:rsidRPr="00482F75" w:rsidRDefault="005B756A" w:rsidP="005B756A">
      <w:pPr>
        <w:autoSpaceDN w:val="0"/>
        <w:adjustRightInd w:val="0"/>
        <w:ind w:firstLine="709"/>
        <w:jc w:val="both"/>
        <w:rPr>
          <w:rFonts w:ascii="Times New Roman" w:hAnsi="Times New Roman"/>
          <w:sz w:val="28"/>
          <w:szCs w:val="28"/>
        </w:rPr>
      </w:pPr>
      <w:r w:rsidRPr="00482F75">
        <w:rPr>
          <w:rFonts w:ascii="Times New Roman" w:hAnsi="Times New Roman"/>
          <w:sz w:val="28"/>
          <w:szCs w:val="28"/>
        </w:rPr>
        <w:t xml:space="preserve">Информация о ходе предоставления муниципальной услуги </w:t>
      </w:r>
      <w:r w:rsidRPr="00482F75">
        <w:rPr>
          <w:rFonts w:ascii="Times New Roman" w:hAnsi="Times New Roman"/>
          <w:sz w:val="28"/>
          <w:szCs w:val="28"/>
        </w:rPr>
        <w:lastRenderedPageBreak/>
        <w:t>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Портала по выбору заявителя.</w:t>
      </w:r>
    </w:p>
    <w:p w:rsidR="005B756A" w:rsidRPr="00482F75" w:rsidRDefault="005B756A" w:rsidP="005B756A">
      <w:pPr>
        <w:autoSpaceDN w:val="0"/>
        <w:adjustRightInd w:val="0"/>
        <w:ind w:firstLine="709"/>
        <w:jc w:val="both"/>
        <w:rPr>
          <w:rFonts w:ascii="Times New Roman" w:hAnsi="Times New Roman"/>
          <w:sz w:val="28"/>
          <w:szCs w:val="28"/>
        </w:rPr>
      </w:pPr>
      <w:r w:rsidRPr="00482F75">
        <w:rPr>
          <w:rFonts w:ascii="Times New Roman" w:hAnsi="Times New Roman"/>
          <w:sz w:val="28"/>
          <w:szCs w:val="28"/>
        </w:rPr>
        <w:t>При предоставлении муниципальной услуги в электронной форме заявителю направляется:</w:t>
      </w:r>
    </w:p>
    <w:p w:rsidR="005B756A" w:rsidRPr="00482F75" w:rsidRDefault="005B756A" w:rsidP="005B756A">
      <w:pPr>
        <w:autoSpaceDN w:val="0"/>
        <w:adjustRightInd w:val="0"/>
        <w:ind w:firstLine="709"/>
        <w:jc w:val="both"/>
        <w:rPr>
          <w:rFonts w:ascii="Times New Roman" w:hAnsi="Times New Roman"/>
          <w:sz w:val="28"/>
          <w:szCs w:val="28"/>
        </w:rPr>
      </w:pPr>
      <w:r w:rsidRPr="00482F75">
        <w:rPr>
          <w:rFonts w:ascii="Times New Roman" w:hAnsi="Times New Roman"/>
          <w:sz w:val="28"/>
          <w:szCs w:val="28"/>
        </w:rPr>
        <w:t>а) уведомление о записи на прием в администрации или МФЦ;</w:t>
      </w:r>
    </w:p>
    <w:p w:rsidR="005B756A" w:rsidRPr="00482F75" w:rsidRDefault="005B756A" w:rsidP="005B756A">
      <w:pPr>
        <w:autoSpaceDN w:val="0"/>
        <w:adjustRightInd w:val="0"/>
        <w:ind w:firstLine="709"/>
        <w:jc w:val="both"/>
        <w:rPr>
          <w:rFonts w:ascii="Times New Roman" w:hAnsi="Times New Roman"/>
          <w:sz w:val="28"/>
          <w:szCs w:val="28"/>
        </w:rPr>
      </w:pPr>
      <w:r w:rsidRPr="00482F75">
        <w:rPr>
          <w:rFonts w:ascii="Times New Roman" w:hAnsi="Times New Roman"/>
          <w:sz w:val="28"/>
          <w:szCs w:val="28"/>
        </w:rPr>
        <w:t>б) уведомление о приеме и регистрации запроса и иных документов, необходимых для предоставления муниципальной услуги;</w:t>
      </w:r>
    </w:p>
    <w:p w:rsidR="005B756A" w:rsidRPr="00482F75" w:rsidRDefault="005B756A" w:rsidP="005B756A">
      <w:pPr>
        <w:autoSpaceDN w:val="0"/>
        <w:adjustRightInd w:val="0"/>
        <w:ind w:firstLine="709"/>
        <w:jc w:val="both"/>
        <w:rPr>
          <w:rFonts w:ascii="Times New Roman" w:hAnsi="Times New Roman"/>
          <w:sz w:val="28"/>
          <w:szCs w:val="28"/>
        </w:rPr>
      </w:pPr>
      <w:r w:rsidRPr="00482F75">
        <w:rPr>
          <w:rFonts w:ascii="Times New Roman" w:hAnsi="Times New Roman"/>
          <w:sz w:val="28"/>
          <w:szCs w:val="28"/>
        </w:rPr>
        <w:t>в) уведомление о начале процедуры предоставления муниципальной услуги;</w:t>
      </w:r>
    </w:p>
    <w:p w:rsidR="005B756A" w:rsidRPr="00482F75" w:rsidRDefault="005B756A" w:rsidP="005B756A">
      <w:pPr>
        <w:autoSpaceDN w:val="0"/>
        <w:adjustRightInd w:val="0"/>
        <w:ind w:firstLine="709"/>
        <w:jc w:val="both"/>
        <w:rPr>
          <w:rFonts w:ascii="Times New Roman" w:hAnsi="Times New Roman"/>
          <w:sz w:val="28"/>
          <w:szCs w:val="28"/>
        </w:rPr>
      </w:pPr>
      <w:r w:rsidRPr="00482F75">
        <w:rPr>
          <w:rFonts w:ascii="Times New Roman" w:hAnsi="Times New Roman"/>
          <w:sz w:val="28"/>
          <w:szCs w:val="28"/>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5B756A" w:rsidRPr="00482F75" w:rsidRDefault="005B756A" w:rsidP="005B756A">
      <w:pPr>
        <w:autoSpaceDN w:val="0"/>
        <w:adjustRightInd w:val="0"/>
        <w:ind w:firstLine="709"/>
        <w:jc w:val="both"/>
        <w:rPr>
          <w:rFonts w:ascii="Times New Roman" w:hAnsi="Times New Roman"/>
          <w:sz w:val="28"/>
          <w:szCs w:val="28"/>
        </w:rPr>
      </w:pPr>
      <w:r w:rsidRPr="00482F75">
        <w:rPr>
          <w:rFonts w:ascii="Times New Roman" w:hAnsi="Times New Roman"/>
          <w:sz w:val="28"/>
          <w:szCs w:val="28"/>
        </w:rPr>
        <w:t>д) уведомление о результатах рассмотрения документов, необходимых для предоставления муниципальной услуги;</w:t>
      </w:r>
    </w:p>
    <w:p w:rsidR="005B756A" w:rsidRPr="00482F75" w:rsidRDefault="005B756A" w:rsidP="005B756A">
      <w:pPr>
        <w:autoSpaceDN w:val="0"/>
        <w:adjustRightInd w:val="0"/>
        <w:ind w:firstLine="709"/>
        <w:jc w:val="both"/>
        <w:rPr>
          <w:rFonts w:ascii="Times New Roman" w:hAnsi="Times New Roman"/>
          <w:sz w:val="28"/>
          <w:szCs w:val="28"/>
        </w:rPr>
      </w:pPr>
      <w:r w:rsidRPr="00482F75">
        <w:rPr>
          <w:rFonts w:ascii="Times New Roman" w:hAnsi="Times New Roman"/>
          <w:sz w:val="28"/>
          <w:szCs w:val="28"/>
        </w:rPr>
        <w:t>е)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5B756A" w:rsidRPr="00344E64" w:rsidRDefault="005B756A" w:rsidP="005B756A">
      <w:pPr>
        <w:autoSpaceDN w:val="0"/>
        <w:adjustRightInd w:val="0"/>
        <w:ind w:firstLine="709"/>
        <w:jc w:val="both"/>
        <w:rPr>
          <w:rFonts w:ascii="Times New Roman" w:hAnsi="Times New Roman"/>
          <w:sz w:val="28"/>
          <w:szCs w:val="28"/>
        </w:rPr>
      </w:pPr>
      <w:r w:rsidRPr="00482F75">
        <w:rPr>
          <w:rFonts w:ascii="Times New Roman" w:hAnsi="Times New Roman"/>
          <w:sz w:val="28"/>
          <w:szCs w:val="28"/>
        </w:rPr>
        <w:t>ж) уведомление о мотивированном отказе в предоставлении муниципальной услуги.</w:t>
      </w:r>
    </w:p>
    <w:p w:rsidR="005B756A" w:rsidRPr="00344E64" w:rsidRDefault="005B756A" w:rsidP="005B756A">
      <w:pPr>
        <w:ind w:firstLine="709"/>
        <w:jc w:val="both"/>
        <w:rPr>
          <w:rFonts w:ascii="Times New Roman" w:hAnsi="Times New Roman"/>
          <w:color w:val="000000"/>
          <w:sz w:val="28"/>
          <w:szCs w:val="28"/>
        </w:rPr>
      </w:pPr>
      <w:r w:rsidRPr="00344E64">
        <w:rPr>
          <w:rFonts w:ascii="Times New Roman" w:hAnsi="Times New Roman"/>
          <w:color w:val="000000"/>
          <w:sz w:val="28"/>
          <w:szCs w:val="28"/>
        </w:rPr>
        <w:t>В случае поступления заявления и документов, указанных в подразделе 2.6 раздела 2 Регламента, в электронной форме с использованием Портала, подписанных усиленной квалифицированной электронной подписью, должностное лицо</w:t>
      </w:r>
      <w:r>
        <w:rPr>
          <w:rFonts w:ascii="Times New Roman" w:hAnsi="Times New Roman"/>
          <w:color w:val="000000"/>
          <w:sz w:val="28"/>
          <w:szCs w:val="28"/>
        </w:rPr>
        <w:t xml:space="preserve"> администрации</w:t>
      </w:r>
      <w:r w:rsidRPr="00344E64">
        <w:rPr>
          <w:rFonts w:ascii="Times New Roman" w:hAnsi="Times New Roman"/>
          <w:color w:val="000000"/>
          <w:sz w:val="28"/>
          <w:szCs w:val="28"/>
        </w:rPr>
        <w:t xml:space="preserve">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5B756A" w:rsidRPr="00344E64" w:rsidRDefault="005B756A" w:rsidP="005B756A">
      <w:pPr>
        <w:ind w:firstLine="709"/>
        <w:jc w:val="both"/>
        <w:rPr>
          <w:rFonts w:ascii="Times New Roman" w:hAnsi="Times New Roman"/>
          <w:color w:val="000000"/>
          <w:sz w:val="28"/>
          <w:szCs w:val="28"/>
        </w:rPr>
      </w:pPr>
      <w:proofErr w:type="gramStart"/>
      <w:r w:rsidRPr="00344E64">
        <w:rPr>
          <w:rFonts w:ascii="Times New Roman" w:hAnsi="Times New Roman"/>
          <w:color w:val="000000"/>
          <w:sz w:val="28"/>
          <w:szCs w:val="28"/>
        </w:rPr>
        <w:t>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w:t>
      </w:r>
      <w:r>
        <w:rPr>
          <w:rFonts w:ascii="Times New Roman" w:hAnsi="Times New Roman"/>
          <w:color w:val="000000"/>
          <w:sz w:val="28"/>
          <w:szCs w:val="28"/>
        </w:rPr>
        <w:t xml:space="preserve"> администрации</w:t>
      </w:r>
      <w:r w:rsidRPr="00344E64">
        <w:rPr>
          <w:rFonts w:ascii="Times New Roman" w:hAnsi="Times New Roman"/>
          <w:color w:val="000000"/>
          <w:sz w:val="28"/>
          <w:szCs w:val="28"/>
        </w:rPr>
        <w:t xml:space="preserve"> в течение 3 дней со дня завершения проведения такой проверки принимает </w:t>
      </w:r>
      <w:r w:rsidRPr="00344E64">
        <w:rPr>
          <w:rFonts w:ascii="Times New Roman" w:hAnsi="Times New Roman"/>
          <w:sz w:val="28"/>
          <w:szCs w:val="28"/>
        </w:rPr>
        <w:t>решение об отказе в приеме к рассмотрению заявления о получении муниципальной услуги и направляет заявителю уведомление об этом в электронной форме с указанием пунктов статьи 11 Федерального закона от 6 апреля 2011</w:t>
      </w:r>
      <w:proofErr w:type="gramEnd"/>
      <w:r w:rsidRPr="00344E64">
        <w:rPr>
          <w:rFonts w:ascii="Times New Roman" w:hAnsi="Times New Roman"/>
          <w:sz w:val="28"/>
          <w:szCs w:val="28"/>
        </w:rPr>
        <w:t xml:space="preserve"> года № 63-ФЗ</w:t>
      </w:r>
      <w:r w:rsidRPr="00344E64">
        <w:rPr>
          <w:rFonts w:ascii="Times New Roman" w:hAnsi="Times New Roman"/>
          <w:color w:val="000000"/>
          <w:sz w:val="28"/>
          <w:szCs w:val="28"/>
        </w:rPr>
        <w:t xml:space="preserve"> «Об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w:t>
      </w:r>
      <w:r>
        <w:rPr>
          <w:rFonts w:ascii="Times New Roman" w:hAnsi="Times New Roman"/>
          <w:color w:val="000000"/>
          <w:sz w:val="28"/>
          <w:szCs w:val="28"/>
        </w:rPr>
        <w:t xml:space="preserve"> администрации</w:t>
      </w:r>
      <w:r w:rsidRPr="00344E64">
        <w:rPr>
          <w:rFonts w:ascii="Times New Roman" w:hAnsi="Times New Roman"/>
          <w:color w:val="000000"/>
          <w:sz w:val="28"/>
          <w:szCs w:val="28"/>
        </w:rPr>
        <w:t xml:space="preserve">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5B756A" w:rsidRPr="00482F75" w:rsidRDefault="005B756A" w:rsidP="005B756A">
      <w:pPr>
        <w:autoSpaceDN w:val="0"/>
        <w:adjustRightInd w:val="0"/>
        <w:ind w:firstLine="709"/>
        <w:jc w:val="both"/>
        <w:rPr>
          <w:rFonts w:ascii="Times New Roman" w:hAnsi="Times New Roman"/>
          <w:sz w:val="28"/>
          <w:szCs w:val="28"/>
        </w:rPr>
      </w:pPr>
      <w:r w:rsidRPr="00482F75">
        <w:rPr>
          <w:rFonts w:ascii="Times New Roman" w:hAnsi="Times New Roman"/>
          <w:sz w:val="28"/>
          <w:szCs w:val="28"/>
        </w:rPr>
        <w:lastRenderedPageBreak/>
        <w:t>При предоставлении муниципальной услуги по экстерриториальному принципу МФЦ:</w:t>
      </w:r>
    </w:p>
    <w:p w:rsidR="005B756A" w:rsidRPr="00482F75" w:rsidRDefault="005B756A" w:rsidP="005B756A">
      <w:pPr>
        <w:autoSpaceDN w:val="0"/>
        <w:adjustRightInd w:val="0"/>
        <w:ind w:firstLine="709"/>
        <w:jc w:val="both"/>
        <w:rPr>
          <w:rFonts w:ascii="Times New Roman" w:hAnsi="Times New Roman"/>
          <w:sz w:val="28"/>
          <w:szCs w:val="28"/>
        </w:rPr>
      </w:pPr>
      <w:r w:rsidRPr="00482F75">
        <w:rPr>
          <w:rFonts w:ascii="Times New Roman" w:hAnsi="Times New Roman"/>
          <w:sz w:val="28"/>
          <w:szCs w:val="28"/>
        </w:rPr>
        <w:t>принимает от заявителя (представителя заявителя) заявление и документы, представленные заявителем (представителем заявителя);</w:t>
      </w:r>
    </w:p>
    <w:p w:rsidR="005B756A" w:rsidRPr="00482F75" w:rsidRDefault="005B756A" w:rsidP="005B756A">
      <w:pPr>
        <w:autoSpaceDN w:val="0"/>
        <w:adjustRightInd w:val="0"/>
        <w:ind w:firstLine="709"/>
        <w:jc w:val="both"/>
        <w:rPr>
          <w:rFonts w:ascii="Times New Roman" w:hAnsi="Times New Roman"/>
          <w:sz w:val="28"/>
          <w:szCs w:val="28"/>
        </w:rPr>
      </w:pPr>
      <w:proofErr w:type="gramStart"/>
      <w:r w:rsidRPr="00482F75">
        <w:rPr>
          <w:rFonts w:ascii="Times New Roman" w:hAnsi="Times New Roman"/>
          <w:sz w:val="28"/>
          <w:szCs w:val="28"/>
        </w:rPr>
        <w:t xml:space="preserve">осуществляет копирование (сканирование) документов, предусмотренных </w:t>
      </w:r>
      <w:hyperlink r:id="rId24" w:history="1">
        <w:r w:rsidRPr="00482F75">
          <w:rPr>
            <w:rFonts w:ascii="Times New Roman" w:hAnsi="Times New Roman"/>
            <w:sz w:val="28"/>
            <w:szCs w:val="28"/>
          </w:rPr>
          <w:t>пунктами 1</w:t>
        </w:r>
      </w:hyperlink>
      <w:r w:rsidRPr="00482F75">
        <w:rPr>
          <w:rFonts w:ascii="Times New Roman" w:hAnsi="Times New Roman"/>
          <w:sz w:val="28"/>
          <w:szCs w:val="28"/>
        </w:rPr>
        <w:t xml:space="preserve"> - </w:t>
      </w:r>
      <w:hyperlink r:id="rId25" w:history="1">
        <w:r w:rsidRPr="00482F75">
          <w:rPr>
            <w:rFonts w:ascii="Times New Roman" w:hAnsi="Times New Roman"/>
            <w:sz w:val="28"/>
            <w:szCs w:val="28"/>
          </w:rPr>
          <w:t>7</w:t>
        </w:r>
      </w:hyperlink>
      <w:r w:rsidRPr="00482F75">
        <w:rPr>
          <w:rFonts w:ascii="Times New Roman" w:hAnsi="Times New Roman"/>
          <w:sz w:val="28"/>
          <w:szCs w:val="28"/>
        </w:rPr>
        <w:t xml:space="preserve">, </w:t>
      </w:r>
      <w:hyperlink r:id="rId26" w:history="1">
        <w:r w:rsidRPr="00482F75">
          <w:rPr>
            <w:rFonts w:ascii="Times New Roman" w:hAnsi="Times New Roman"/>
            <w:sz w:val="28"/>
            <w:szCs w:val="28"/>
          </w:rPr>
          <w:t>9</w:t>
        </w:r>
      </w:hyperlink>
      <w:r w:rsidRPr="00482F75">
        <w:rPr>
          <w:rFonts w:ascii="Times New Roman" w:hAnsi="Times New Roman"/>
          <w:sz w:val="28"/>
          <w:szCs w:val="28"/>
        </w:rPr>
        <w:t xml:space="preserve">, </w:t>
      </w:r>
      <w:hyperlink r:id="rId27" w:history="1">
        <w:r w:rsidRPr="00482F75">
          <w:rPr>
            <w:rFonts w:ascii="Times New Roman" w:hAnsi="Times New Roman"/>
            <w:sz w:val="28"/>
            <w:szCs w:val="28"/>
          </w:rPr>
          <w:t>10</w:t>
        </w:r>
      </w:hyperlink>
      <w:r w:rsidRPr="00482F75">
        <w:rPr>
          <w:rFonts w:ascii="Times New Roman" w:hAnsi="Times New Roman"/>
          <w:sz w:val="28"/>
          <w:szCs w:val="28"/>
        </w:rPr>
        <w:t xml:space="preserve">, </w:t>
      </w:r>
      <w:hyperlink r:id="rId28" w:history="1">
        <w:r w:rsidRPr="00482F75">
          <w:rPr>
            <w:rFonts w:ascii="Times New Roman" w:hAnsi="Times New Roman"/>
            <w:sz w:val="28"/>
            <w:szCs w:val="28"/>
          </w:rPr>
          <w:t>14</w:t>
        </w:r>
      </w:hyperlink>
      <w:r w:rsidRPr="00482F75">
        <w:rPr>
          <w:rFonts w:ascii="Times New Roman" w:hAnsi="Times New Roman"/>
          <w:sz w:val="28"/>
          <w:szCs w:val="28"/>
        </w:rPr>
        <w:t xml:space="preserve">, </w:t>
      </w:r>
      <w:hyperlink r:id="rId29" w:history="1">
        <w:r w:rsidRPr="00482F75">
          <w:rPr>
            <w:rFonts w:ascii="Times New Roman" w:hAnsi="Times New Roman"/>
            <w:sz w:val="28"/>
            <w:szCs w:val="28"/>
          </w:rPr>
          <w:t>17</w:t>
        </w:r>
      </w:hyperlink>
      <w:r w:rsidRPr="00482F75">
        <w:rPr>
          <w:rFonts w:ascii="Times New Roman" w:hAnsi="Times New Roman"/>
          <w:sz w:val="28"/>
          <w:szCs w:val="28"/>
        </w:rPr>
        <w:t xml:space="preserve"> и </w:t>
      </w:r>
      <w:hyperlink r:id="rId30" w:history="1">
        <w:r w:rsidRPr="00482F75">
          <w:rPr>
            <w:rFonts w:ascii="Times New Roman" w:hAnsi="Times New Roman"/>
            <w:sz w:val="28"/>
            <w:szCs w:val="28"/>
          </w:rPr>
          <w:t>18 части 6 статьи 7</w:t>
        </w:r>
      </w:hyperlink>
      <w:r w:rsidRPr="00482F75">
        <w:rPr>
          <w:rFonts w:ascii="Times New Roman" w:hAnsi="Times New Roman"/>
          <w:sz w:val="28"/>
          <w:szCs w:val="28"/>
        </w:rPr>
        <w:t xml:space="preserve"> Федерального закона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w:t>
      </w:r>
      <w:proofErr w:type="gramEnd"/>
      <w:r w:rsidRPr="00482F75">
        <w:rPr>
          <w:rFonts w:ascii="Times New Roman" w:hAnsi="Times New Roman"/>
          <w:sz w:val="28"/>
          <w:szCs w:val="28"/>
        </w:rPr>
        <w:t xml:space="preserve">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5B756A" w:rsidRPr="00482F75" w:rsidRDefault="005B756A" w:rsidP="005B756A">
      <w:pPr>
        <w:autoSpaceDN w:val="0"/>
        <w:adjustRightInd w:val="0"/>
        <w:ind w:firstLine="709"/>
        <w:jc w:val="both"/>
        <w:rPr>
          <w:rFonts w:ascii="Times New Roman" w:hAnsi="Times New Roman"/>
          <w:sz w:val="28"/>
          <w:szCs w:val="28"/>
        </w:rPr>
      </w:pPr>
      <w:r w:rsidRPr="00482F75">
        <w:rPr>
          <w:rFonts w:ascii="Times New Roman" w:hAnsi="Times New Roman"/>
          <w:sz w:val="28"/>
          <w:szCs w:val="28"/>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5B756A" w:rsidRPr="00344E64" w:rsidRDefault="005B756A" w:rsidP="005B756A">
      <w:pPr>
        <w:spacing w:line="240" w:lineRule="atLeast"/>
        <w:ind w:firstLine="709"/>
        <w:jc w:val="both"/>
        <w:rPr>
          <w:rFonts w:ascii="Times New Roman" w:hAnsi="Times New Roman"/>
          <w:i/>
          <w:sz w:val="28"/>
          <w:szCs w:val="28"/>
        </w:rPr>
      </w:pPr>
      <w:r w:rsidRPr="00482F75">
        <w:rPr>
          <w:rFonts w:ascii="Times New Roman" w:hAnsi="Times New Roman"/>
          <w:sz w:val="28"/>
          <w:szCs w:val="28"/>
        </w:rPr>
        <w:t xml:space="preserve">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администрация, </w:t>
      </w:r>
      <w:proofErr w:type="gramStart"/>
      <w:r w:rsidRPr="00482F75">
        <w:rPr>
          <w:rFonts w:ascii="Times New Roman" w:hAnsi="Times New Roman"/>
          <w:sz w:val="28"/>
          <w:szCs w:val="28"/>
        </w:rPr>
        <w:t>предоставляющий</w:t>
      </w:r>
      <w:proofErr w:type="gramEnd"/>
      <w:r w:rsidRPr="00482F75">
        <w:rPr>
          <w:rFonts w:ascii="Times New Roman" w:hAnsi="Times New Roman"/>
          <w:sz w:val="28"/>
          <w:szCs w:val="28"/>
        </w:rPr>
        <w:t xml:space="preserve"> соответствующую муниципальную услугу.</w:t>
      </w:r>
    </w:p>
    <w:p w:rsidR="005B756A" w:rsidRPr="00344E64" w:rsidRDefault="005B756A" w:rsidP="005B756A">
      <w:pPr>
        <w:numPr>
          <w:ilvl w:val="0"/>
          <w:numId w:val="1"/>
        </w:numPr>
        <w:jc w:val="both"/>
        <w:rPr>
          <w:rFonts w:ascii="Times New Roman" w:hAnsi="Times New Roman"/>
          <w:color w:val="000000"/>
          <w:sz w:val="28"/>
          <w:szCs w:val="28"/>
        </w:rPr>
      </w:pPr>
      <w:r w:rsidRPr="00344E64">
        <w:rPr>
          <w:rFonts w:ascii="Times New Roman" w:hAnsi="Times New Roman"/>
          <w:color w:val="000000"/>
          <w:sz w:val="28"/>
          <w:szCs w:val="28"/>
        </w:rPr>
        <w:t>Срок выполнения административной процедуры – не более 15 минут.</w:t>
      </w:r>
    </w:p>
    <w:p w:rsidR="005B756A" w:rsidRPr="00344E64" w:rsidRDefault="005B756A" w:rsidP="005B756A">
      <w:pPr>
        <w:ind w:firstLine="709"/>
        <w:jc w:val="both"/>
        <w:rPr>
          <w:rFonts w:ascii="Times New Roman" w:hAnsi="Times New Roman"/>
          <w:sz w:val="28"/>
          <w:szCs w:val="28"/>
        </w:rPr>
      </w:pPr>
      <w:r w:rsidRPr="00344E64">
        <w:rPr>
          <w:rFonts w:ascii="Times New Roman" w:hAnsi="Times New Roman"/>
          <w:sz w:val="28"/>
          <w:szCs w:val="28"/>
        </w:rPr>
        <w:t>Результат административной процедуры – прием и регистрация заявления в журнале регистрации поступающих документов.</w:t>
      </w:r>
    </w:p>
    <w:p w:rsidR="005B756A" w:rsidRPr="00344E64" w:rsidRDefault="005B756A" w:rsidP="005B756A">
      <w:pPr>
        <w:numPr>
          <w:ilvl w:val="0"/>
          <w:numId w:val="1"/>
        </w:numPr>
        <w:contextualSpacing/>
        <w:jc w:val="both"/>
        <w:rPr>
          <w:rFonts w:ascii="Times New Roman" w:hAnsi="Times New Roman"/>
          <w:sz w:val="28"/>
          <w:szCs w:val="28"/>
        </w:rPr>
      </w:pPr>
      <w:r w:rsidRPr="00344E64">
        <w:rPr>
          <w:rFonts w:ascii="Times New Roman" w:hAnsi="Times New Roman"/>
          <w:sz w:val="28"/>
          <w:szCs w:val="28"/>
        </w:rPr>
        <w:t>Способ фиксации результата выполнения административной процедуры – внесение в электронную базу данных и регистрация заявления в журнале регистрации поступающих документов.</w:t>
      </w:r>
    </w:p>
    <w:p w:rsidR="005B756A" w:rsidRPr="00344E64" w:rsidRDefault="005B756A" w:rsidP="005B756A">
      <w:pPr>
        <w:ind w:firstLine="709"/>
        <w:jc w:val="both"/>
        <w:rPr>
          <w:rFonts w:ascii="Times New Roman" w:hAnsi="Times New Roman"/>
          <w:sz w:val="28"/>
          <w:szCs w:val="28"/>
        </w:rPr>
      </w:pPr>
      <w:r w:rsidRPr="00344E64">
        <w:rPr>
          <w:rFonts w:ascii="Times New Roman" w:hAnsi="Times New Roman"/>
          <w:sz w:val="28"/>
          <w:szCs w:val="28"/>
        </w:rPr>
        <w:t>3.2.2. Передача документов из МФЦ в</w:t>
      </w:r>
      <w:r>
        <w:rPr>
          <w:rFonts w:ascii="Times New Roman" w:hAnsi="Times New Roman"/>
          <w:sz w:val="28"/>
          <w:szCs w:val="28"/>
        </w:rPr>
        <w:t xml:space="preserve"> администрацию</w:t>
      </w:r>
      <w:r w:rsidRPr="00344E64">
        <w:rPr>
          <w:rFonts w:ascii="Times New Roman" w:hAnsi="Times New Roman"/>
          <w:sz w:val="28"/>
          <w:szCs w:val="28"/>
        </w:rPr>
        <w:t xml:space="preserve"> (при подаче заявления о предоставлении муниципальной услуги через МФЦ).</w:t>
      </w:r>
    </w:p>
    <w:p w:rsidR="005B756A" w:rsidRPr="00344E64" w:rsidRDefault="005B756A" w:rsidP="005B756A">
      <w:pPr>
        <w:tabs>
          <w:tab w:val="left" w:pos="7560"/>
        </w:tabs>
        <w:ind w:right="-6" w:firstLine="709"/>
        <w:jc w:val="both"/>
        <w:rPr>
          <w:rFonts w:ascii="Times New Roman" w:hAnsi="Times New Roman"/>
          <w:sz w:val="28"/>
          <w:szCs w:val="28"/>
        </w:rPr>
      </w:pPr>
      <w:r w:rsidRPr="00344E64">
        <w:rPr>
          <w:rFonts w:ascii="Times New Roman" w:hAnsi="Times New Roman"/>
          <w:sz w:val="28"/>
          <w:szCs w:val="28"/>
        </w:rPr>
        <w:t>3.2.2.1. Передача документов из МФЦ в</w:t>
      </w:r>
      <w:r>
        <w:rPr>
          <w:rFonts w:ascii="Times New Roman" w:hAnsi="Times New Roman"/>
          <w:sz w:val="28"/>
          <w:szCs w:val="28"/>
        </w:rPr>
        <w:t xml:space="preserve"> администрацию</w:t>
      </w:r>
      <w:r w:rsidRPr="00344E64">
        <w:rPr>
          <w:rFonts w:ascii="Times New Roman" w:hAnsi="Times New Roman"/>
          <w:sz w:val="28"/>
          <w:szCs w:val="28"/>
        </w:rPr>
        <w:t xml:space="preserve"> осуществляется не позднее следующего рабочего дня на основании реестра, который составляется в двух экземплярах и содержит дату и время передачи.</w:t>
      </w:r>
    </w:p>
    <w:p w:rsidR="005B756A" w:rsidRPr="00344E64" w:rsidRDefault="005B756A" w:rsidP="005B756A">
      <w:pPr>
        <w:pStyle w:val="ConsPlusNormal0"/>
        <w:ind w:firstLine="709"/>
        <w:jc w:val="both"/>
        <w:rPr>
          <w:rFonts w:ascii="Times New Roman" w:hAnsi="Times New Roman" w:cs="Times New Roman"/>
          <w:sz w:val="28"/>
          <w:szCs w:val="28"/>
        </w:rPr>
      </w:pPr>
      <w:r w:rsidRPr="00344E64">
        <w:rPr>
          <w:rFonts w:ascii="Times New Roman" w:hAnsi="Times New Roman" w:cs="Times New Roman"/>
          <w:sz w:val="28"/>
          <w:szCs w:val="28"/>
        </w:rPr>
        <w:t>3.2.2.2. График приема-передачи документов из МФЦ в</w:t>
      </w:r>
      <w:r>
        <w:rPr>
          <w:rFonts w:ascii="Times New Roman" w:hAnsi="Times New Roman" w:cs="Times New Roman"/>
          <w:sz w:val="28"/>
          <w:szCs w:val="28"/>
        </w:rPr>
        <w:t xml:space="preserve"> администрацию</w:t>
      </w:r>
      <w:r w:rsidRPr="00344E64">
        <w:rPr>
          <w:rFonts w:ascii="Times New Roman" w:hAnsi="Times New Roman" w:cs="Times New Roman"/>
          <w:sz w:val="28"/>
          <w:szCs w:val="28"/>
        </w:rPr>
        <w:t xml:space="preserve"> и из</w:t>
      </w:r>
      <w:r>
        <w:rPr>
          <w:rFonts w:ascii="Times New Roman" w:hAnsi="Times New Roman" w:cs="Times New Roman"/>
          <w:sz w:val="28"/>
          <w:szCs w:val="28"/>
        </w:rPr>
        <w:t xml:space="preserve"> администрации</w:t>
      </w:r>
      <w:r w:rsidRPr="00344E64">
        <w:rPr>
          <w:rFonts w:ascii="Times New Roman" w:hAnsi="Times New Roman" w:cs="Times New Roman"/>
          <w:sz w:val="28"/>
          <w:szCs w:val="28"/>
        </w:rPr>
        <w:t xml:space="preserve"> в МФЦ согласовывается с руководителем</w:t>
      </w:r>
      <w:r w:rsidRPr="00344E64">
        <w:rPr>
          <w:rFonts w:ascii="Times New Roman" w:hAnsi="Times New Roman" w:cs="Times New Roman"/>
          <w:color w:val="3366FF"/>
          <w:sz w:val="28"/>
          <w:szCs w:val="28"/>
        </w:rPr>
        <w:t xml:space="preserve"> </w:t>
      </w:r>
      <w:r w:rsidRPr="00344E64">
        <w:rPr>
          <w:rFonts w:ascii="Times New Roman" w:hAnsi="Times New Roman" w:cs="Times New Roman"/>
          <w:sz w:val="28"/>
          <w:szCs w:val="28"/>
        </w:rPr>
        <w:t>МФЦ.</w:t>
      </w:r>
    </w:p>
    <w:p w:rsidR="005B756A" w:rsidRPr="00344E64" w:rsidRDefault="005B756A" w:rsidP="005B756A">
      <w:pPr>
        <w:pStyle w:val="ConsPlusNormal0"/>
        <w:ind w:firstLine="709"/>
        <w:jc w:val="both"/>
        <w:rPr>
          <w:rFonts w:ascii="Times New Roman" w:hAnsi="Times New Roman" w:cs="Times New Roman"/>
          <w:sz w:val="28"/>
          <w:szCs w:val="28"/>
        </w:rPr>
      </w:pPr>
      <w:r w:rsidRPr="00344E64">
        <w:rPr>
          <w:rFonts w:ascii="Times New Roman" w:hAnsi="Times New Roman" w:cs="Times New Roman"/>
          <w:sz w:val="28"/>
          <w:szCs w:val="28"/>
        </w:rPr>
        <w:t>3.2.2.3. При передаче документов сотрудник</w:t>
      </w:r>
      <w:r>
        <w:rPr>
          <w:rFonts w:ascii="Times New Roman" w:hAnsi="Times New Roman" w:cs="Times New Roman"/>
          <w:sz w:val="28"/>
          <w:szCs w:val="28"/>
        </w:rPr>
        <w:t xml:space="preserve"> администрации</w:t>
      </w:r>
      <w:r w:rsidRPr="00344E64">
        <w:rPr>
          <w:rFonts w:ascii="Times New Roman" w:hAnsi="Times New Roman" w:cs="Times New Roman"/>
          <w:sz w:val="28"/>
          <w:szCs w:val="28"/>
        </w:rPr>
        <w:t>, принимающий их, проверяет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w:t>
      </w:r>
      <w:r>
        <w:rPr>
          <w:rFonts w:ascii="Times New Roman" w:hAnsi="Times New Roman" w:cs="Times New Roman"/>
          <w:sz w:val="28"/>
          <w:szCs w:val="28"/>
        </w:rPr>
        <w:t xml:space="preserve"> администрации</w:t>
      </w:r>
      <w:r w:rsidRPr="00344E64">
        <w:rPr>
          <w:rFonts w:ascii="Times New Roman" w:hAnsi="Times New Roman" w:cs="Times New Roman"/>
          <w:sz w:val="28"/>
          <w:szCs w:val="28"/>
        </w:rPr>
        <w:t>, второй – подлежит возврату в МФЦ. Информация о получении документов заносится в электронную базу.</w:t>
      </w:r>
    </w:p>
    <w:p w:rsidR="005B756A" w:rsidRPr="00344E64" w:rsidRDefault="005B756A" w:rsidP="005B756A">
      <w:pPr>
        <w:pStyle w:val="18"/>
        <w:tabs>
          <w:tab w:val="clear" w:pos="360"/>
          <w:tab w:val="left" w:pos="708"/>
        </w:tabs>
        <w:spacing w:before="0" w:after="0"/>
        <w:ind w:firstLine="709"/>
        <w:rPr>
          <w:rFonts w:ascii="Times New Roman" w:hAnsi="Times New Roman"/>
          <w:sz w:val="28"/>
          <w:szCs w:val="28"/>
        </w:rPr>
      </w:pPr>
      <w:r w:rsidRPr="00344E64">
        <w:rPr>
          <w:rFonts w:ascii="Times New Roman" w:hAnsi="Times New Roman"/>
          <w:sz w:val="28"/>
          <w:szCs w:val="28"/>
        </w:rPr>
        <w:lastRenderedPageBreak/>
        <w:t>Срок выполнения административной процедуры – 1 рабочий день.</w:t>
      </w:r>
    </w:p>
    <w:p w:rsidR="005B756A" w:rsidRPr="00344E64" w:rsidRDefault="005B756A" w:rsidP="005B756A">
      <w:pPr>
        <w:pStyle w:val="18"/>
        <w:tabs>
          <w:tab w:val="clear" w:pos="360"/>
          <w:tab w:val="left" w:pos="708"/>
        </w:tabs>
        <w:spacing w:before="0" w:after="0"/>
        <w:ind w:firstLine="709"/>
        <w:rPr>
          <w:rFonts w:ascii="Times New Roman" w:hAnsi="Times New Roman"/>
          <w:sz w:val="28"/>
          <w:szCs w:val="28"/>
        </w:rPr>
      </w:pPr>
      <w:r w:rsidRPr="00344E64">
        <w:rPr>
          <w:rFonts w:ascii="Times New Roman" w:hAnsi="Times New Roman"/>
          <w:sz w:val="28"/>
          <w:szCs w:val="28"/>
        </w:rPr>
        <w:t>Результат административной процедуры – передача документов на основании реестра с указанием даты и времени передачи.</w:t>
      </w:r>
    </w:p>
    <w:p w:rsidR="005B756A" w:rsidRPr="00344E64" w:rsidRDefault="005B756A" w:rsidP="005B756A">
      <w:pPr>
        <w:tabs>
          <w:tab w:val="left" w:pos="7560"/>
        </w:tabs>
        <w:ind w:right="-6" w:firstLine="709"/>
        <w:jc w:val="both"/>
        <w:rPr>
          <w:rFonts w:ascii="Times New Roman" w:hAnsi="Times New Roman"/>
          <w:sz w:val="28"/>
          <w:szCs w:val="28"/>
        </w:rPr>
      </w:pPr>
      <w:r w:rsidRPr="00344E64">
        <w:rPr>
          <w:rFonts w:ascii="Times New Roman" w:hAnsi="Times New Roman"/>
          <w:color w:val="000000"/>
          <w:sz w:val="28"/>
          <w:szCs w:val="28"/>
        </w:rPr>
        <w:t>Способ фиксации результата выполнения административной процедуры – внесение данных о времени и дате передачи заявления в электронную базу, а также в журнал регистрации поступающих документов</w:t>
      </w:r>
      <w:r w:rsidRPr="00344E64">
        <w:rPr>
          <w:rFonts w:ascii="Times New Roman" w:hAnsi="Times New Roman"/>
          <w:sz w:val="28"/>
          <w:szCs w:val="28"/>
        </w:rPr>
        <w:t>.</w:t>
      </w:r>
    </w:p>
    <w:p w:rsidR="005B756A" w:rsidRPr="00344E64" w:rsidRDefault="005B756A" w:rsidP="005B756A">
      <w:pPr>
        <w:ind w:firstLine="709"/>
        <w:jc w:val="both"/>
        <w:rPr>
          <w:rFonts w:ascii="Times New Roman" w:hAnsi="Times New Roman"/>
          <w:sz w:val="28"/>
          <w:szCs w:val="28"/>
        </w:rPr>
      </w:pPr>
      <w:r w:rsidRPr="00344E64">
        <w:rPr>
          <w:rFonts w:ascii="Times New Roman" w:hAnsi="Times New Roman"/>
          <w:sz w:val="28"/>
          <w:szCs w:val="28"/>
        </w:rPr>
        <w:t>3.2.3. Рассмотрение</w:t>
      </w:r>
      <w:r>
        <w:rPr>
          <w:rFonts w:ascii="Times New Roman" w:hAnsi="Times New Roman"/>
          <w:sz w:val="28"/>
          <w:szCs w:val="28"/>
        </w:rPr>
        <w:t xml:space="preserve"> администрацией</w:t>
      </w:r>
      <w:r w:rsidRPr="00344E64">
        <w:rPr>
          <w:rFonts w:ascii="Times New Roman" w:hAnsi="Times New Roman"/>
          <w:sz w:val="28"/>
          <w:szCs w:val="28"/>
        </w:rPr>
        <w:t xml:space="preserve"> заявления и прилагаемых к нему документов, принятие решения о предоставлении муниципальной услуги либо об отказе в предоставлении муниципальной услуги.</w:t>
      </w:r>
    </w:p>
    <w:p w:rsidR="005B756A" w:rsidRPr="00344E64" w:rsidRDefault="005B756A" w:rsidP="005B756A">
      <w:pPr>
        <w:ind w:firstLine="709"/>
        <w:contextualSpacing/>
        <w:jc w:val="both"/>
        <w:rPr>
          <w:rFonts w:ascii="Times New Roman" w:hAnsi="Times New Roman"/>
          <w:sz w:val="28"/>
          <w:szCs w:val="28"/>
        </w:rPr>
      </w:pPr>
      <w:r w:rsidRPr="00344E64">
        <w:rPr>
          <w:rFonts w:ascii="Times New Roman" w:hAnsi="Times New Roman"/>
          <w:sz w:val="28"/>
          <w:szCs w:val="28"/>
        </w:rPr>
        <w:t>Основанием для начала административной процедуры рассмотрения заявления является получение руководителем</w:t>
      </w:r>
      <w:r>
        <w:rPr>
          <w:rFonts w:ascii="Times New Roman" w:hAnsi="Times New Roman"/>
          <w:sz w:val="28"/>
          <w:szCs w:val="28"/>
        </w:rPr>
        <w:t xml:space="preserve"> администрации</w:t>
      </w:r>
      <w:r w:rsidRPr="00344E64">
        <w:rPr>
          <w:rFonts w:ascii="Times New Roman" w:hAnsi="Times New Roman"/>
          <w:sz w:val="28"/>
          <w:szCs w:val="28"/>
        </w:rPr>
        <w:t xml:space="preserve"> заявления с представленными документами для предоставления муниципальной услуги.</w:t>
      </w:r>
    </w:p>
    <w:p w:rsidR="005B756A" w:rsidRPr="00344E64" w:rsidRDefault="005B756A" w:rsidP="005B756A">
      <w:pPr>
        <w:ind w:firstLine="709"/>
        <w:contextualSpacing/>
        <w:jc w:val="both"/>
        <w:rPr>
          <w:rFonts w:ascii="Times New Roman" w:hAnsi="Times New Roman"/>
          <w:sz w:val="28"/>
          <w:szCs w:val="28"/>
        </w:rPr>
      </w:pPr>
      <w:r w:rsidRPr="00344E64">
        <w:rPr>
          <w:rFonts w:ascii="Times New Roman" w:hAnsi="Times New Roman"/>
          <w:sz w:val="28"/>
          <w:szCs w:val="28"/>
        </w:rPr>
        <w:t>Руководитель</w:t>
      </w:r>
      <w:r>
        <w:rPr>
          <w:rFonts w:ascii="Times New Roman" w:hAnsi="Times New Roman"/>
          <w:sz w:val="28"/>
          <w:szCs w:val="28"/>
        </w:rPr>
        <w:t xml:space="preserve"> администрации</w:t>
      </w:r>
      <w:r w:rsidRPr="00344E64">
        <w:rPr>
          <w:rFonts w:ascii="Times New Roman" w:hAnsi="Times New Roman"/>
          <w:sz w:val="28"/>
          <w:szCs w:val="28"/>
        </w:rPr>
        <w:t xml:space="preserve"> рассматривает поступившее заявление, принимает решение о назначении специалиста, уполномоченного на производство по заявлению, делает запись в деле принятых документов с указанием фамилии и инициалов специалиста, уполномоченного на производство по заявлению, и передает его в порядке делопроизводства этому специалисту.</w:t>
      </w:r>
    </w:p>
    <w:p w:rsidR="005B756A" w:rsidRPr="00344E64" w:rsidRDefault="005B756A" w:rsidP="005B756A">
      <w:pPr>
        <w:ind w:firstLine="709"/>
        <w:jc w:val="both"/>
        <w:rPr>
          <w:rFonts w:ascii="Times New Roman" w:hAnsi="Times New Roman"/>
          <w:color w:val="000000"/>
          <w:sz w:val="28"/>
          <w:szCs w:val="28"/>
        </w:rPr>
      </w:pPr>
      <w:proofErr w:type="gramStart"/>
      <w:r w:rsidRPr="00344E64">
        <w:rPr>
          <w:rFonts w:ascii="Times New Roman" w:hAnsi="Times New Roman"/>
          <w:color w:val="000000"/>
          <w:sz w:val="28"/>
          <w:szCs w:val="28"/>
        </w:rPr>
        <w:t>В случае если заявление о предоставлении муниципальной услуги не соответствует приложению № 1 к Регламенту или к заявлению не приложены документы, указанные в пункте 2.6.3. подраздела 2.6 раздела 2 Регламента, за исключением документов, которые могут быть получены в порядке межведомственного взаимодействия, специалист, уполномоченный на производство по заявлению, в течение 10 календарных дней с момента приема и регистрации заявления возвращает его заявителю</w:t>
      </w:r>
      <w:proofErr w:type="gramEnd"/>
      <w:r w:rsidRPr="00344E64">
        <w:rPr>
          <w:rFonts w:ascii="Times New Roman" w:hAnsi="Times New Roman"/>
          <w:color w:val="000000"/>
          <w:sz w:val="28"/>
          <w:szCs w:val="28"/>
        </w:rPr>
        <w:t xml:space="preserve"> с указанием причин возврата.</w:t>
      </w:r>
    </w:p>
    <w:p w:rsidR="005B756A" w:rsidRPr="00344E64" w:rsidRDefault="005B756A" w:rsidP="005B756A">
      <w:pPr>
        <w:ind w:firstLine="709"/>
        <w:jc w:val="both"/>
        <w:rPr>
          <w:rFonts w:ascii="Times New Roman" w:hAnsi="Times New Roman"/>
          <w:color w:val="000000"/>
          <w:sz w:val="28"/>
          <w:szCs w:val="28"/>
        </w:rPr>
      </w:pPr>
      <w:r w:rsidRPr="00344E64">
        <w:rPr>
          <w:rFonts w:ascii="Times New Roman" w:hAnsi="Times New Roman"/>
          <w:color w:val="000000"/>
          <w:sz w:val="28"/>
          <w:szCs w:val="28"/>
        </w:rPr>
        <w:t>Специалист, уполномоченный на производство по заявлению, в порядке делопроизводства готовит запросы о предоставлении недостающих документов в рамках межведомственного взаимодействия и после подписания их руководителем</w:t>
      </w:r>
      <w:r>
        <w:rPr>
          <w:rFonts w:ascii="Times New Roman" w:hAnsi="Times New Roman"/>
          <w:color w:val="000000"/>
          <w:sz w:val="28"/>
          <w:szCs w:val="28"/>
        </w:rPr>
        <w:t xml:space="preserve"> администрации</w:t>
      </w:r>
      <w:r w:rsidRPr="00344E64">
        <w:rPr>
          <w:rFonts w:ascii="Times New Roman" w:hAnsi="Times New Roman"/>
          <w:color w:val="000000"/>
          <w:sz w:val="28"/>
          <w:szCs w:val="28"/>
        </w:rPr>
        <w:t xml:space="preserve"> направляет в соответствующие органы.</w:t>
      </w:r>
    </w:p>
    <w:p w:rsidR="005B756A" w:rsidRPr="00344E64" w:rsidRDefault="005B756A" w:rsidP="005B756A">
      <w:pPr>
        <w:ind w:firstLine="709"/>
        <w:jc w:val="both"/>
        <w:rPr>
          <w:rFonts w:ascii="Times New Roman" w:hAnsi="Times New Roman"/>
          <w:color w:val="000000"/>
          <w:sz w:val="28"/>
          <w:szCs w:val="28"/>
        </w:rPr>
      </w:pPr>
      <w:proofErr w:type="gramStart"/>
      <w:r w:rsidRPr="00344E64">
        <w:rPr>
          <w:rFonts w:ascii="Times New Roman" w:hAnsi="Times New Roman"/>
          <w:color w:val="000000"/>
          <w:sz w:val="28"/>
          <w:szCs w:val="28"/>
        </w:rPr>
        <w:t>Срок подготовки и направления запросов и согласований по получению недостающих документов в рамках межведомственного взаимодействия специалистом, уполномоченным на производство по заявлению, – 2 календарных дня с даты регистрации приема заявления.</w:t>
      </w:r>
      <w:proofErr w:type="gramEnd"/>
    </w:p>
    <w:p w:rsidR="005B756A" w:rsidRPr="00344E64" w:rsidRDefault="005B756A" w:rsidP="005B756A">
      <w:pPr>
        <w:ind w:firstLine="709"/>
        <w:jc w:val="both"/>
        <w:rPr>
          <w:rFonts w:ascii="Times New Roman" w:hAnsi="Times New Roman"/>
          <w:color w:val="000000"/>
          <w:sz w:val="28"/>
          <w:szCs w:val="28"/>
        </w:rPr>
      </w:pPr>
      <w:r w:rsidRPr="00344E64">
        <w:rPr>
          <w:rFonts w:ascii="Times New Roman" w:hAnsi="Times New Roman"/>
          <w:color w:val="000000"/>
          <w:sz w:val="28"/>
          <w:szCs w:val="28"/>
        </w:rPr>
        <w:t>Направление межведомственных запросов осуществляется в электронной форме по каналам системы межведомственного электронного взаимодействия либо по иным электронным каналам.</w:t>
      </w:r>
    </w:p>
    <w:p w:rsidR="005B756A" w:rsidRPr="00344E64" w:rsidRDefault="005B756A" w:rsidP="005B756A">
      <w:pPr>
        <w:numPr>
          <w:ilvl w:val="0"/>
          <w:numId w:val="1"/>
        </w:numPr>
        <w:ind w:firstLine="709"/>
        <w:jc w:val="both"/>
        <w:rPr>
          <w:rFonts w:ascii="Times New Roman" w:hAnsi="Times New Roman"/>
          <w:color w:val="000000"/>
          <w:sz w:val="28"/>
          <w:szCs w:val="28"/>
        </w:rPr>
      </w:pPr>
      <w:r w:rsidRPr="00344E64">
        <w:rPr>
          <w:rFonts w:ascii="Times New Roman" w:hAnsi="Times New Roman"/>
          <w:color w:val="000000"/>
          <w:sz w:val="28"/>
          <w:szCs w:val="28"/>
        </w:rPr>
        <w:t>Также допускается направление запросов в бумажном виде по почте или факсу.</w:t>
      </w:r>
    </w:p>
    <w:p w:rsidR="005B756A" w:rsidRPr="00344E64" w:rsidRDefault="005B756A" w:rsidP="005B756A">
      <w:pPr>
        <w:ind w:firstLine="709"/>
        <w:contextualSpacing/>
        <w:jc w:val="both"/>
        <w:rPr>
          <w:rFonts w:ascii="Times New Roman" w:hAnsi="Times New Roman"/>
          <w:sz w:val="28"/>
          <w:szCs w:val="28"/>
        </w:rPr>
      </w:pPr>
      <w:r w:rsidRPr="00344E64">
        <w:rPr>
          <w:rFonts w:ascii="Times New Roman" w:hAnsi="Times New Roman"/>
          <w:sz w:val="28"/>
          <w:szCs w:val="28"/>
        </w:rPr>
        <w:t>По результатам рассмотрения информации, представленной заявителями и полученной по межведомственным запросам, при наличии предусмотренных законодательством оснований руководителем</w:t>
      </w:r>
      <w:r>
        <w:rPr>
          <w:rFonts w:ascii="Times New Roman" w:hAnsi="Times New Roman"/>
          <w:sz w:val="28"/>
          <w:szCs w:val="28"/>
        </w:rPr>
        <w:t xml:space="preserve"> администрации</w:t>
      </w:r>
      <w:r w:rsidRPr="00344E64">
        <w:rPr>
          <w:rFonts w:ascii="Times New Roman" w:hAnsi="Times New Roman"/>
          <w:sz w:val="28"/>
          <w:szCs w:val="28"/>
        </w:rPr>
        <w:t xml:space="preserve"> принимается решение о предоставлении муниципальной </w:t>
      </w:r>
      <w:r w:rsidRPr="00344E64">
        <w:rPr>
          <w:rFonts w:ascii="Times New Roman" w:hAnsi="Times New Roman"/>
          <w:sz w:val="28"/>
          <w:szCs w:val="28"/>
        </w:rPr>
        <w:lastRenderedPageBreak/>
        <w:t>услуги или об отказе в предоставлении муниципальной услуги.</w:t>
      </w:r>
    </w:p>
    <w:p w:rsidR="005B756A" w:rsidRPr="00482F75" w:rsidRDefault="005B756A" w:rsidP="005B756A">
      <w:pPr>
        <w:ind w:firstLine="709"/>
        <w:contextualSpacing/>
        <w:jc w:val="both"/>
        <w:rPr>
          <w:rFonts w:ascii="Times New Roman" w:hAnsi="Times New Roman"/>
          <w:sz w:val="28"/>
          <w:szCs w:val="28"/>
        </w:rPr>
      </w:pPr>
      <w:r w:rsidRPr="00482F75">
        <w:rPr>
          <w:rFonts w:ascii="Times New Roman" w:hAnsi="Times New Roman"/>
          <w:sz w:val="28"/>
          <w:szCs w:val="28"/>
        </w:rPr>
        <w:t>При наличии оснований для предоставления муниципальной услуги, специалист, уполномоченный на производство по заявлению, подготавливает выписка из реестра муниципального имущества и передает его на согласование руководителю администрации.</w:t>
      </w:r>
    </w:p>
    <w:p w:rsidR="005B756A" w:rsidRPr="00344E64" w:rsidRDefault="005B756A" w:rsidP="005B756A">
      <w:pPr>
        <w:ind w:firstLine="709"/>
        <w:jc w:val="both"/>
        <w:rPr>
          <w:rFonts w:ascii="Times New Roman" w:hAnsi="Times New Roman"/>
          <w:sz w:val="28"/>
          <w:szCs w:val="28"/>
        </w:rPr>
      </w:pPr>
      <w:r w:rsidRPr="00344E64">
        <w:rPr>
          <w:rFonts w:ascii="Times New Roman" w:hAnsi="Times New Roman"/>
          <w:sz w:val="28"/>
          <w:szCs w:val="28"/>
        </w:rPr>
        <w:t>В случае установления оснований для отказа в предоставлении муниципальной услуги, предусмотренных Регламентом, специалист, уполномоченный на производство по заявлению, готовит проект уведомления об отказе в предоставлении муниципальной услуги с указанием причин отказа и направляет его руководителю</w:t>
      </w:r>
      <w:r>
        <w:rPr>
          <w:rFonts w:ascii="Times New Roman" w:hAnsi="Times New Roman"/>
          <w:sz w:val="28"/>
          <w:szCs w:val="28"/>
        </w:rPr>
        <w:t xml:space="preserve"> администрации</w:t>
      </w:r>
      <w:r w:rsidRPr="00344E64">
        <w:rPr>
          <w:rFonts w:ascii="Times New Roman" w:hAnsi="Times New Roman"/>
          <w:sz w:val="28"/>
          <w:szCs w:val="28"/>
        </w:rPr>
        <w:t xml:space="preserve"> для согласования и подписания.</w:t>
      </w:r>
    </w:p>
    <w:p w:rsidR="005B756A" w:rsidRDefault="005B756A" w:rsidP="005B756A">
      <w:pPr>
        <w:suppressAutoHyphens w:val="0"/>
        <w:ind w:firstLine="709"/>
        <w:rPr>
          <w:rFonts w:ascii="Times New Roman" w:hAnsi="Times New Roman" w:cs="Times New Roman"/>
          <w:sz w:val="28"/>
          <w:szCs w:val="28"/>
        </w:rPr>
      </w:pPr>
      <w:bookmarkStart w:id="4" w:name="BM100267"/>
      <w:bookmarkEnd w:id="4"/>
      <w:r>
        <w:rPr>
          <w:rFonts w:ascii="Times New Roman" w:hAnsi="Times New Roman"/>
          <w:sz w:val="28"/>
          <w:szCs w:val="28"/>
        </w:rPr>
        <w:t>3.2.4. Результат административной процедуры:</w:t>
      </w:r>
    </w:p>
    <w:p w:rsidR="005B756A" w:rsidRPr="00DD6FCC" w:rsidRDefault="005B756A" w:rsidP="005B756A">
      <w:pPr>
        <w:ind w:firstLine="567"/>
        <w:jc w:val="both"/>
        <w:rPr>
          <w:rFonts w:ascii="Times New Roman" w:hAnsi="Times New Roman" w:cs="Times New Roman"/>
          <w:sz w:val="28"/>
          <w:szCs w:val="28"/>
        </w:rPr>
      </w:pPr>
      <w:r w:rsidRPr="00DD6FCC">
        <w:rPr>
          <w:rFonts w:ascii="Times New Roman" w:hAnsi="Times New Roman" w:cs="Times New Roman"/>
          <w:sz w:val="28"/>
          <w:szCs w:val="28"/>
        </w:rPr>
        <w:t>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5B756A" w:rsidRPr="00123C96" w:rsidRDefault="005B756A" w:rsidP="005B756A">
      <w:pPr>
        <w:ind w:firstLine="709"/>
        <w:contextualSpacing/>
        <w:jc w:val="both"/>
        <w:rPr>
          <w:rFonts w:ascii="Times New Roman" w:hAnsi="Times New Roman"/>
          <w:sz w:val="28"/>
          <w:szCs w:val="28"/>
        </w:rPr>
      </w:pPr>
      <w:r w:rsidRPr="00123C96">
        <w:rPr>
          <w:rFonts w:ascii="Times New Roman" w:hAnsi="Times New Roman"/>
          <w:sz w:val="28"/>
          <w:szCs w:val="28"/>
        </w:rPr>
        <w:t>Способ фиксации результата выполнения административной процедуры – внесение данных о времени и дате передачи заявления в электронную базу, а также в журнал регистрации поступающих документов.</w:t>
      </w:r>
    </w:p>
    <w:p w:rsidR="005B756A" w:rsidRPr="000178F0" w:rsidRDefault="005B756A" w:rsidP="005B756A">
      <w:pPr>
        <w:pStyle w:val="s1"/>
        <w:spacing w:before="0" w:beforeAutospacing="0" w:after="0" w:afterAutospacing="0"/>
        <w:ind w:firstLine="709"/>
        <w:jc w:val="both"/>
        <w:rPr>
          <w:rFonts w:ascii="Times New Roman" w:hAnsi="Times New Roman" w:cs="Times New Roman"/>
          <w:sz w:val="28"/>
          <w:szCs w:val="28"/>
        </w:rPr>
      </w:pPr>
      <w:r w:rsidRPr="000178F0">
        <w:rPr>
          <w:rFonts w:ascii="Times New Roman" w:hAnsi="Times New Roman" w:cs="Times New Roman"/>
          <w:sz w:val="28"/>
          <w:szCs w:val="28"/>
        </w:rPr>
        <w:t>3.2.5. Передача документов из администрации в МФЦ (при подаче заявления о предоставлении муниципальной услуги через МФЦ).</w:t>
      </w:r>
    </w:p>
    <w:p w:rsidR="005B756A" w:rsidRPr="000178F0" w:rsidRDefault="005B756A" w:rsidP="005B756A">
      <w:pPr>
        <w:pStyle w:val="s1"/>
        <w:spacing w:before="0" w:beforeAutospacing="0" w:after="0" w:afterAutospacing="0"/>
        <w:ind w:firstLine="709"/>
        <w:jc w:val="both"/>
        <w:rPr>
          <w:rFonts w:ascii="Times New Roman" w:hAnsi="Times New Roman" w:cs="Times New Roman"/>
          <w:sz w:val="28"/>
          <w:szCs w:val="28"/>
        </w:rPr>
      </w:pPr>
      <w:r w:rsidRPr="000178F0">
        <w:rPr>
          <w:rFonts w:ascii="Times New Roman" w:hAnsi="Times New Roman" w:cs="Times New Roman"/>
          <w:sz w:val="28"/>
          <w:szCs w:val="28"/>
        </w:rPr>
        <w:t>Передача документов из администрации в МФЦ осуществляется не позднее следующего рабочего дня на основании реестра, который составляется в двух экземплярах и содержит дату и время передачи.</w:t>
      </w:r>
    </w:p>
    <w:p w:rsidR="005B756A" w:rsidRPr="00123C96" w:rsidRDefault="005B756A" w:rsidP="005B756A">
      <w:pPr>
        <w:ind w:firstLine="709"/>
        <w:jc w:val="both"/>
        <w:rPr>
          <w:rFonts w:ascii="Times New Roman" w:hAnsi="Times New Roman"/>
          <w:sz w:val="28"/>
          <w:szCs w:val="28"/>
        </w:rPr>
      </w:pPr>
      <w:r w:rsidRPr="00123C96">
        <w:rPr>
          <w:rFonts w:ascii="Times New Roman" w:hAnsi="Times New Roman"/>
          <w:sz w:val="28"/>
          <w:szCs w:val="28"/>
        </w:rPr>
        <w:t>При передаче документов специалист МФЦ, принимающий их, проверяет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МФЦ, второй – подлежит возврату в администраци</w:t>
      </w:r>
      <w:r>
        <w:rPr>
          <w:rFonts w:ascii="Times New Roman" w:hAnsi="Times New Roman"/>
          <w:sz w:val="28"/>
          <w:szCs w:val="28"/>
        </w:rPr>
        <w:t>ю</w:t>
      </w:r>
      <w:r w:rsidRPr="00123C96">
        <w:rPr>
          <w:rFonts w:ascii="Times New Roman" w:hAnsi="Times New Roman"/>
          <w:sz w:val="28"/>
          <w:szCs w:val="28"/>
        </w:rPr>
        <w:t>. Информация о получении документов заносится в электронную базу.</w:t>
      </w:r>
    </w:p>
    <w:p w:rsidR="005B756A" w:rsidRPr="00123C96" w:rsidRDefault="005B756A" w:rsidP="005B756A">
      <w:pPr>
        <w:ind w:firstLine="709"/>
        <w:jc w:val="both"/>
        <w:rPr>
          <w:rFonts w:ascii="Times New Roman" w:hAnsi="Times New Roman"/>
          <w:sz w:val="28"/>
          <w:szCs w:val="28"/>
        </w:rPr>
      </w:pPr>
      <w:r w:rsidRPr="00123C96">
        <w:rPr>
          <w:rFonts w:ascii="Times New Roman" w:hAnsi="Times New Roman"/>
          <w:sz w:val="28"/>
          <w:szCs w:val="28"/>
        </w:rPr>
        <w:t>Срок выполнения административной процедуры – 1 рабочий день.</w:t>
      </w:r>
    </w:p>
    <w:p w:rsidR="005B756A" w:rsidRPr="00344E64" w:rsidRDefault="005B756A" w:rsidP="005B756A">
      <w:pPr>
        <w:ind w:firstLine="709"/>
        <w:jc w:val="both"/>
        <w:rPr>
          <w:rFonts w:ascii="Times New Roman" w:hAnsi="Times New Roman"/>
          <w:sz w:val="28"/>
          <w:szCs w:val="28"/>
        </w:rPr>
      </w:pPr>
      <w:r w:rsidRPr="00344E64">
        <w:rPr>
          <w:rFonts w:ascii="Times New Roman" w:hAnsi="Times New Roman"/>
          <w:sz w:val="28"/>
          <w:szCs w:val="28"/>
        </w:rPr>
        <w:t>Результат административной процедуры – передача документов на основании реестра с указанием даты и времени передачи.</w:t>
      </w:r>
    </w:p>
    <w:p w:rsidR="005B756A" w:rsidRPr="00344E64" w:rsidRDefault="005B756A" w:rsidP="005B756A">
      <w:pPr>
        <w:pStyle w:val="ConsPlusNormal0"/>
        <w:ind w:firstLine="708"/>
        <w:jc w:val="both"/>
        <w:rPr>
          <w:rFonts w:ascii="Times New Roman" w:hAnsi="Times New Roman" w:cs="Times New Roman"/>
          <w:sz w:val="28"/>
          <w:szCs w:val="28"/>
        </w:rPr>
      </w:pPr>
      <w:r w:rsidRPr="00344E64">
        <w:rPr>
          <w:rFonts w:ascii="Times New Roman" w:hAnsi="Times New Roman" w:cs="Times New Roman"/>
          <w:sz w:val="28"/>
          <w:szCs w:val="28"/>
        </w:rPr>
        <w:t>Способ фиксации результата выполнения административной процедуры – внесение данных о времени и дате передачи заявления в электронную базу, а также в журнал регистрации поступающих документов.</w:t>
      </w:r>
    </w:p>
    <w:p w:rsidR="005B756A" w:rsidRPr="00344E64" w:rsidRDefault="005B756A" w:rsidP="005B756A">
      <w:pPr>
        <w:ind w:firstLine="709"/>
        <w:jc w:val="both"/>
        <w:rPr>
          <w:rFonts w:ascii="Times New Roman" w:hAnsi="Times New Roman"/>
          <w:sz w:val="28"/>
          <w:szCs w:val="28"/>
        </w:rPr>
      </w:pPr>
      <w:r w:rsidRPr="00344E64">
        <w:rPr>
          <w:rFonts w:ascii="Times New Roman" w:hAnsi="Times New Roman"/>
          <w:sz w:val="28"/>
          <w:szCs w:val="28"/>
        </w:rPr>
        <w:t>3.2.</w:t>
      </w:r>
      <w:r>
        <w:rPr>
          <w:rFonts w:ascii="Times New Roman" w:hAnsi="Times New Roman"/>
          <w:sz w:val="28"/>
          <w:szCs w:val="28"/>
        </w:rPr>
        <w:t>6</w:t>
      </w:r>
      <w:r w:rsidRPr="00344E64">
        <w:rPr>
          <w:rFonts w:ascii="Times New Roman" w:hAnsi="Times New Roman"/>
          <w:sz w:val="28"/>
          <w:szCs w:val="28"/>
        </w:rPr>
        <w:t>. Выдача (направление) заявителю результата предоставления муниципальной услуги.</w:t>
      </w:r>
    </w:p>
    <w:p w:rsidR="005B756A" w:rsidRPr="00344E64" w:rsidRDefault="005B756A" w:rsidP="005B756A">
      <w:pPr>
        <w:ind w:firstLine="709"/>
        <w:jc w:val="both"/>
        <w:rPr>
          <w:rFonts w:ascii="Times New Roman" w:hAnsi="Times New Roman"/>
          <w:sz w:val="28"/>
          <w:szCs w:val="28"/>
        </w:rPr>
      </w:pPr>
      <w:r w:rsidRPr="00344E64">
        <w:rPr>
          <w:rFonts w:ascii="Times New Roman" w:hAnsi="Times New Roman"/>
          <w:sz w:val="28"/>
          <w:szCs w:val="28"/>
        </w:rPr>
        <w:t>3.2.</w:t>
      </w:r>
      <w:r>
        <w:rPr>
          <w:rFonts w:ascii="Times New Roman" w:hAnsi="Times New Roman"/>
          <w:sz w:val="28"/>
          <w:szCs w:val="28"/>
        </w:rPr>
        <w:t>6</w:t>
      </w:r>
      <w:r w:rsidRPr="00344E64">
        <w:rPr>
          <w:rFonts w:ascii="Times New Roman" w:hAnsi="Times New Roman"/>
          <w:sz w:val="28"/>
          <w:szCs w:val="28"/>
        </w:rPr>
        <w:t>.1. 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прилагаемых документов.</w:t>
      </w:r>
    </w:p>
    <w:p w:rsidR="005B756A" w:rsidRPr="00344E64" w:rsidRDefault="005B756A" w:rsidP="005B756A">
      <w:pPr>
        <w:ind w:firstLine="709"/>
        <w:jc w:val="both"/>
        <w:rPr>
          <w:rFonts w:ascii="Times New Roman" w:hAnsi="Times New Roman"/>
          <w:sz w:val="28"/>
          <w:szCs w:val="28"/>
        </w:rPr>
      </w:pPr>
      <w:r w:rsidRPr="00344E64">
        <w:rPr>
          <w:rFonts w:ascii="Times New Roman" w:hAnsi="Times New Roman"/>
          <w:sz w:val="28"/>
          <w:szCs w:val="28"/>
        </w:rPr>
        <w:t>Для получения документов заявитель прибывает в МФЦ лично с документом, удостоверяющим личность.</w:t>
      </w:r>
    </w:p>
    <w:p w:rsidR="005B756A" w:rsidRPr="00344E64" w:rsidRDefault="005B756A" w:rsidP="005B756A">
      <w:pPr>
        <w:ind w:firstLine="709"/>
        <w:jc w:val="both"/>
        <w:rPr>
          <w:rFonts w:ascii="Times New Roman" w:hAnsi="Times New Roman"/>
          <w:sz w:val="28"/>
          <w:szCs w:val="28"/>
        </w:rPr>
      </w:pPr>
      <w:r w:rsidRPr="00344E64">
        <w:rPr>
          <w:rFonts w:ascii="Times New Roman" w:hAnsi="Times New Roman"/>
          <w:sz w:val="28"/>
          <w:szCs w:val="28"/>
        </w:rPr>
        <w:t>При выдаче документов должностное лицо МФЦ:</w:t>
      </w:r>
    </w:p>
    <w:p w:rsidR="005B756A" w:rsidRPr="00344E64" w:rsidRDefault="005B756A" w:rsidP="005B756A">
      <w:pPr>
        <w:ind w:firstLine="709"/>
        <w:jc w:val="both"/>
        <w:rPr>
          <w:rFonts w:ascii="Times New Roman" w:hAnsi="Times New Roman"/>
          <w:sz w:val="28"/>
          <w:szCs w:val="28"/>
        </w:rPr>
      </w:pPr>
      <w:r w:rsidRPr="00344E64">
        <w:rPr>
          <w:rFonts w:ascii="Times New Roman" w:hAnsi="Times New Roman"/>
          <w:sz w:val="28"/>
          <w:szCs w:val="28"/>
        </w:rPr>
        <w:lastRenderedPageBreak/>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5B756A" w:rsidRPr="00344E64" w:rsidRDefault="005B756A" w:rsidP="005B756A">
      <w:pPr>
        <w:ind w:firstLine="709"/>
        <w:jc w:val="both"/>
        <w:rPr>
          <w:rFonts w:ascii="Times New Roman" w:hAnsi="Times New Roman"/>
          <w:sz w:val="28"/>
          <w:szCs w:val="28"/>
        </w:rPr>
      </w:pPr>
      <w:r w:rsidRPr="00344E64">
        <w:rPr>
          <w:rFonts w:ascii="Times New Roman" w:hAnsi="Times New Roman"/>
          <w:sz w:val="28"/>
          <w:szCs w:val="28"/>
        </w:rPr>
        <w:t>знакомит с содержанием документов и выдает их.</w:t>
      </w:r>
    </w:p>
    <w:p w:rsidR="005B756A" w:rsidRPr="00344E64" w:rsidRDefault="005B756A" w:rsidP="005B756A">
      <w:pPr>
        <w:ind w:firstLine="709"/>
        <w:jc w:val="both"/>
        <w:rPr>
          <w:rFonts w:ascii="Times New Roman" w:hAnsi="Times New Roman"/>
          <w:sz w:val="28"/>
          <w:szCs w:val="28"/>
        </w:rPr>
      </w:pPr>
      <w:r w:rsidRPr="00344E64">
        <w:rPr>
          <w:rFonts w:ascii="Times New Roman" w:hAnsi="Times New Roman"/>
          <w:sz w:val="28"/>
          <w:szCs w:val="28"/>
        </w:rPr>
        <w:t>3.2.</w:t>
      </w:r>
      <w:r>
        <w:rPr>
          <w:rFonts w:ascii="Times New Roman" w:hAnsi="Times New Roman"/>
          <w:sz w:val="28"/>
          <w:szCs w:val="28"/>
        </w:rPr>
        <w:t>6</w:t>
      </w:r>
      <w:r w:rsidRPr="00344E64">
        <w:rPr>
          <w:rFonts w:ascii="Times New Roman" w:hAnsi="Times New Roman"/>
          <w:sz w:val="28"/>
          <w:szCs w:val="28"/>
        </w:rPr>
        <w:t>.2. При подаче заявления в электронном виде для получения результата муниципальной услуги заявитель прибывает в</w:t>
      </w:r>
      <w:r>
        <w:rPr>
          <w:rFonts w:ascii="Times New Roman" w:hAnsi="Times New Roman"/>
          <w:sz w:val="28"/>
          <w:szCs w:val="28"/>
        </w:rPr>
        <w:t xml:space="preserve"> администрацию</w:t>
      </w:r>
      <w:r w:rsidRPr="00344E64">
        <w:rPr>
          <w:rFonts w:ascii="Times New Roman" w:hAnsi="Times New Roman"/>
          <w:sz w:val="28"/>
          <w:szCs w:val="28"/>
        </w:rPr>
        <w:t xml:space="preserve"> лично с документом, удостоверяющим личность.</w:t>
      </w:r>
    </w:p>
    <w:p w:rsidR="005B756A" w:rsidRPr="00344E64" w:rsidRDefault="005B756A" w:rsidP="005B756A">
      <w:pPr>
        <w:ind w:firstLine="709"/>
        <w:jc w:val="both"/>
        <w:rPr>
          <w:rFonts w:ascii="Times New Roman" w:hAnsi="Times New Roman"/>
          <w:sz w:val="28"/>
          <w:szCs w:val="28"/>
        </w:rPr>
      </w:pPr>
      <w:r w:rsidRPr="00344E64">
        <w:rPr>
          <w:rFonts w:ascii="Times New Roman" w:hAnsi="Times New Roman"/>
          <w:sz w:val="28"/>
          <w:szCs w:val="28"/>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5B756A" w:rsidRPr="00482F75" w:rsidRDefault="005B756A" w:rsidP="005B756A">
      <w:pPr>
        <w:ind w:firstLine="709"/>
        <w:jc w:val="both"/>
        <w:rPr>
          <w:rFonts w:ascii="Times New Roman" w:hAnsi="Times New Roman"/>
          <w:sz w:val="28"/>
          <w:szCs w:val="28"/>
        </w:rPr>
      </w:pPr>
      <w:r w:rsidRPr="00482F75">
        <w:rPr>
          <w:rFonts w:ascii="Times New Roman" w:hAnsi="Times New Roman"/>
          <w:sz w:val="28"/>
          <w:szCs w:val="28"/>
        </w:rPr>
        <w:t>Заявителю в качестве результата предоставления муниципальной услуги обеспечивается по его выбору возможность получения:</w:t>
      </w:r>
    </w:p>
    <w:p w:rsidR="005B756A" w:rsidRPr="00482F75" w:rsidRDefault="005B756A" w:rsidP="005B756A">
      <w:pPr>
        <w:ind w:firstLine="709"/>
        <w:jc w:val="both"/>
        <w:rPr>
          <w:rFonts w:ascii="Times New Roman" w:hAnsi="Times New Roman"/>
          <w:sz w:val="28"/>
          <w:szCs w:val="28"/>
        </w:rPr>
      </w:pPr>
      <w:bookmarkStart w:id="5" w:name="sub_1191"/>
      <w:r w:rsidRPr="00482F75">
        <w:rPr>
          <w:rFonts w:ascii="Times New Roman" w:hAnsi="Times New Roman"/>
          <w:sz w:val="28"/>
          <w:szCs w:val="28"/>
        </w:rPr>
        <w:t xml:space="preserve">электронного документа, подписанного уполномоченным должностным лицом с использованием усиленной </w:t>
      </w:r>
      <w:hyperlink r:id="rId31" w:history="1">
        <w:r w:rsidRPr="00482F75">
          <w:rPr>
            <w:rFonts w:ascii="Times New Roman" w:hAnsi="Times New Roman"/>
            <w:sz w:val="28"/>
            <w:szCs w:val="28"/>
          </w:rPr>
          <w:t>квалифицированной электронной подписи</w:t>
        </w:r>
      </w:hyperlink>
      <w:r w:rsidRPr="00482F75">
        <w:rPr>
          <w:rFonts w:ascii="Times New Roman" w:hAnsi="Times New Roman"/>
          <w:sz w:val="28"/>
          <w:szCs w:val="28"/>
        </w:rPr>
        <w:t>;</w:t>
      </w:r>
    </w:p>
    <w:p w:rsidR="005B756A" w:rsidRPr="00482F75" w:rsidRDefault="005B756A" w:rsidP="005B756A">
      <w:pPr>
        <w:ind w:firstLine="709"/>
        <w:jc w:val="both"/>
        <w:rPr>
          <w:rFonts w:ascii="Times New Roman" w:hAnsi="Times New Roman"/>
          <w:sz w:val="28"/>
          <w:szCs w:val="28"/>
        </w:rPr>
      </w:pPr>
      <w:bookmarkStart w:id="6" w:name="sub_1192"/>
      <w:bookmarkEnd w:id="5"/>
      <w:r w:rsidRPr="00482F75">
        <w:rPr>
          <w:rFonts w:ascii="Times New Roman" w:hAnsi="Times New Roman"/>
          <w:sz w:val="28"/>
          <w:szCs w:val="28"/>
        </w:rPr>
        <w:t>документа на бумажном носителе, подтверждающего содержание электронного документа, направленного администрацией, в МФЦ.</w:t>
      </w:r>
      <w:bookmarkEnd w:id="6"/>
    </w:p>
    <w:p w:rsidR="005B756A" w:rsidRPr="00344E64" w:rsidRDefault="005B756A" w:rsidP="005B756A">
      <w:pPr>
        <w:ind w:firstLine="709"/>
        <w:jc w:val="both"/>
        <w:rPr>
          <w:rFonts w:ascii="Times New Roman" w:hAnsi="Times New Roman"/>
          <w:sz w:val="28"/>
          <w:szCs w:val="28"/>
        </w:rPr>
      </w:pPr>
      <w:r w:rsidRPr="00344E64">
        <w:rPr>
          <w:rFonts w:ascii="Times New Roman" w:hAnsi="Times New Roman"/>
          <w:sz w:val="28"/>
          <w:szCs w:val="28"/>
        </w:rPr>
        <w:t>Обращение заявителя с документами, предусмотренными подразделом 2.6 раздела 2 Регламента, не может быть оставлено без рассмотрения или рассмотрено с нарушением сроков по причине продолжительного отсутствия или увольнения должностного лица</w:t>
      </w:r>
      <w:r>
        <w:rPr>
          <w:rFonts w:ascii="Times New Roman" w:hAnsi="Times New Roman"/>
          <w:sz w:val="28"/>
          <w:szCs w:val="28"/>
        </w:rPr>
        <w:t xml:space="preserve"> администрации</w:t>
      </w:r>
      <w:r w:rsidRPr="00344E64">
        <w:rPr>
          <w:rFonts w:ascii="Times New Roman" w:hAnsi="Times New Roman"/>
          <w:sz w:val="28"/>
          <w:szCs w:val="28"/>
        </w:rPr>
        <w:t>, ответственного за предоставление муниципальной услуги.</w:t>
      </w:r>
    </w:p>
    <w:p w:rsidR="005B756A" w:rsidRPr="00482F75" w:rsidRDefault="005B756A" w:rsidP="005B756A">
      <w:pPr>
        <w:ind w:firstLine="709"/>
        <w:jc w:val="both"/>
        <w:rPr>
          <w:rFonts w:ascii="Times New Roman" w:hAnsi="Times New Roman"/>
          <w:sz w:val="28"/>
          <w:szCs w:val="28"/>
        </w:rPr>
      </w:pPr>
      <w:r w:rsidRPr="00482F75">
        <w:rPr>
          <w:rFonts w:ascii="Times New Roman" w:hAnsi="Times New Roman"/>
          <w:sz w:val="28"/>
          <w:szCs w:val="28"/>
        </w:rPr>
        <w:t>Заявителю обеспечивается возможность оценить доступность и качество муниципальной услуги на Портале.</w:t>
      </w:r>
    </w:p>
    <w:p w:rsidR="005B756A" w:rsidRPr="00344E64" w:rsidRDefault="005B756A" w:rsidP="005B756A">
      <w:pPr>
        <w:autoSpaceDN w:val="0"/>
        <w:adjustRightInd w:val="0"/>
        <w:ind w:firstLine="709"/>
        <w:jc w:val="both"/>
        <w:rPr>
          <w:rFonts w:ascii="Times New Roman" w:hAnsi="Times New Roman"/>
          <w:sz w:val="28"/>
          <w:szCs w:val="28"/>
        </w:rPr>
      </w:pPr>
      <w:r w:rsidRPr="00482F75">
        <w:rPr>
          <w:rFonts w:ascii="Times New Roman" w:hAnsi="Times New Roman"/>
          <w:sz w:val="28"/>
          <w:szCs w:val="28"/>
        </w:rPr>
        <w:t>Результат предоставления муниципальной услуги с использованием официального сайта не предоставляется.</w:t>
      </w:r>
    </w:p>
    <w:p w:rsidR="005B756A" w:rsidRPr="00344E64" w:rsidRDefault="005B756A" w:rsidP="005B756A">
      <w:pPr>
        <w:ind w:firstLine="709"/>
        <w:jc w:val="both"/>
        <w:rPr>
          <w:rFonts w:ascii="Times New Roman" w:hAnsi="Times New Roman"/>
          <w:sz w:val="28"/>
          <w:szCs w:val="28"/>
        </w:rPr>
      </w:pPr>
      <w:r w:rsidRPr="00344E64">
        <w:rPr>
          <w:rFonts w:ascii="Times New Roman" w:hAnsi="Times New Roman"/>
          <w:sz w:val="28"/>
          <w:szCs w:val="28"/>
        </w:rPr>
        <w:t>3.2.</w:t>
      </w:r>
      <w:r>
        <w:rPr>
          <w:rFonts w:ascii="Times New Roman" w:hAnsi="Times New Roman"/>
          <w:sz w:val="28"/>
          <w:szCs w:val="28"/>
        </w:rPr>
        <w:t>6</w:t>
      </w:r>
      <w:r w:rsidRPr="00344E64">
        <w:rPr>
          <w:rFonts w:ascii="Times New Roman" w:hAnsi="Times New Roman"/>
          <w:sz w:val="28"/>
          <w:szCs w:val="28"/>
        </w:rPr>
        <w:t>.3. При подаче заявления о предоставлении муниципальной услуги в уполномоченном органе специалист, уполномоченный на производство по заявлению, выдает результат муниципальной услуги заявителю под роспись либо направляет в установленном порядке посредством почтовой связи.</w:t>
      </w:r>
    </w:p>
    <w:p w:rsidR="005B756A" w:rsidRPr="00344E64" w:rsidRDefault="005B756A" w:rsidP="005B756A">
      <w:pPr>
        <w:ind w:firstLine="709"/>
        <w:jc w:val="both"/>
        <w:rPr>
          <w:rFonts w:ascii="Times New Roman" w:hAnsi="Times New Roman"/>
          <w:sz w:val="28"/>
          <w:szCs w:val="28"/>
        </w:rPr>
      </w:pPr>
      <w:r w:rsidRPr="00344E64">
        <w:rPr>
          <w:rFonts w:ascii="Times New Roman" w:hAnsi="Times New Roman"/>
          <w:sz w:val="28"/>
          <w:szCs w:val="28"/>
        </w:rPr>
        <w:t>Срок выполнения административной процедуры – не более                               3 календарных дней.</w:t>
      </w:r>
    </w:p>
    <w:p w:rsidR="005B756A" w:rsidRPr="00344E64" w:rsidRDefault="005B756A" w:rsidP="005B756A">
      <w:pPr>
        <w:ind w:firstLine="709"/>
        <w:jc w:val="both"/>
        <w:rPr>
          <w:rFonts w:ascii="Times New Roman" w:hAnsi="Times New Roman"/>
          <w:sz w:val="28"/>
          <w:szCs w:val="28"/>
        </w:rPr>
      </w:pPr>
      <w:r w:rsidRPr="00344E64">
        <w:rPr>
          <w:rFonts w:ascii="Times New Roman" w:hAnsi="Times New Roman"/>
          <w:sz w:val="28"/>
          <w:szCs w:val="28"/>
        </w:rPr>
        <w:t>Результат административной процедуры – передача (направление посредством информационно-телекоммуникационной сети «Интернет») на основании реестра документов, являющихся результатом предоставления административной услуги, с указанием даты и времени передачи.</w:t>
      </w:r>
    </w:p>
    <w:p w:rsidR="005B756A" w:rsidRPr="00344E64" w:rsidRDefault="005B756A" w:rsidP="005B756A">
      <w:pPr>
        <w:ind w:firstLine="709"/>
        <w:jc w:val="both"/>
        <w:rPr>
          <w:rFonts w:ascii="Times New Roman" w:hAnsi="Times New Roman"/>
          <w:sz w:val="28"/>
          <w:szCs w:val="28"/>
        </w:rPr>
      </w:pPr>
      <w:r w:rsidRPr="00344E64">
        <w:rPr>
          <w:rFonts w:ascii="Times New Roman" w:hAnsi="Times New Roman"/>
          <w:sz w:val="28"/>
          <w:szCs w:val="28"/>
        </w:rPr>
        <w:t>Способ фиксации результата выполнения административной процедуры:</w:t>
      </w:r>
    </w:p>
    <w:p w:rsidR="005B756A" w:rsidRPr="00344E64" w:rsidRDefault="005B756A" w:rsidP="005B756A">
      <w:pPr>
        <w:ind w:firstLine="709"/>
        <w:jc w:val="both"/>
        <w:rPr>
          <w:rFonts w:ascii="Times New Roman" w:hAnsi="Times New Roman"/>
          <w:sz w:val="28"/>
          <w:szCs w:val="28"/>
        </w:rPr>
      </w:pPr>
      <w:r w:rsidRPr="00344E64">
        <w:rPr>
          <w:rFonts w:ascii="Times New Roman" w:hAnsi="Times New Roman"/>
          <w:sz w:val="28"/>
          <w:szCs w:val="28"/>
        </w:rPr>
        <w:t>внесение данных о времени и дате передачи заявления в электронную базу, а также в журнал регистрации поступающих документов;</w:t>
      </w:r>
    </w:p>
    <w:p w:rsidR="005B756A" w:rsidRPr="00344E64" w:rsidRDefault="005B756A" w:rsidP="005B756A">
      <w:pPr>
        <w:pStyle w:val="ConsPlusNormal0"/>
        <w:ind w:firstLine="709"/>
        <w:jc w:val="both"/>
        <w:rPr>
          <w:rFonts w:ascii="Times New Roman" w:hAnsi="Times New Roman" w:cs="Times New Roman"/>
          <w:sz w:val="28"/>
          <w:szCs w:val="28"/>
        </w:rPr>
      </w:pPr>
      <w:r w:rsidRPr="00344E64">
        <w:rPr>
          <w:rFonts w:ascii="Times New Roman" w:hAnsi="Times New Roman" w:cs="Times New Roman"/>
          <w:sz w:val="28"/>
          <w:szCs w:val="28"/>
        </w:rPr>
        <w:t xml:space="preserve">в случае подачи заявления в электронном виде – отчет об отправке письма посредством информационно-телекоммуникационной сети </w:t>
      </w:r>
      <w:r w:rsidRPr="00344E64">
        <w:rPr>
          <w:rFonts w:ascii="Times New Roman" w:hAnsi="Times New Roman" w:cs="Times New Roman"/>
          <w:sz w:val="28"/>
          <w:szCs w:val="28"/>
        </w:rPr>
        <w:lastRenderedPageBreak/>
        <w:t>«Интернет».</w:t>
      </w:r>
    </w:p>
    <w:p w:rsidR="005B756A" w:rsidRDefault="005B756A" w:rsidP="005B756A">
      <w:pPr>
        <w:pStyle w:val="Style29"/>
        <w:widowControl/>
        <w:rPr>
          <w:bCs/>
          <w:sz w:val="28"/>
          <w:szCs w:val="28"/>
        </w:rPr>
      </w:pPr>
    </w:p>
    <w:p w:rsidR="00B20BCC" w:rsidRDefault="00B20BCC" w:rsidP="005B756A">
      <w:pPr>
        <w:pStyle w:val="Style29"/>
        <w:widowControl/>
        <w:rPr>
          <w:bCs/>
          <w:sz w:val="28"/>
          <w:szCs w:val="28"/>
        </w:rPr>
      </w:pPr>
    </w:p>
    <w:bookmarkEnd w:id="3"/>
    <w:p w:rsidR="005B756A" w:rsidRPr="006F59CF" w:rsidRDefault="005B756A" w:rsidP="005B756A">
      <w:pPr>
        <w:tabs>
          <w:tab w:val="num" w:pos="1004"/>
        </w:tabs>
        <w:jc w:val="center"/>
        <w:rPr>
          <w:rFonts w:ascii="Times New Roman" w:hAnsi="Times New Roman"/>
          <w:bCs/>
          <w:sz w:val="28"/>
          <w:szCs w:val="28"/>
        </w:rPr>
      </w:pPr>
      <w:r w:rsidRPr="006F59CF">
        <w:rPr>
          <w:rFonts w:ascii="Times New Roman" w:hAnsi="Times New Roman"/>
          <w:bCs/>
          <w:sz w:val="28"/>
          <w:szCs w:val="28"/>
        </w:rPr>
        <w:t>4. Формы контроля за исполнением регламента</w:t>
      </w:r>
    </w:p>
    <w:p w:rsidR="005B756A" w:rsidRPr="006F59CF" w:rsidRDefault="005B756A" w:rsidP="00C4372C">
      <w:pPr>
        <w:tabs>
          <w:tab w:val="num" w:pos="1004"/>
        </w:tabs>
        <w:jc w:val="center"/>
        <w:rPr>
          <w:rFonts w:ascii="Times New Roman" w:hAnsi="Times New Roman"/>
          <w:bCs/>
          <w:sz w:val="28"/>
          <w:szCs w:val="28"/>
        </w:rPr>
      </w:pPr>
    </w:p>
    <w:p w:rsidR="005B756A" w:rsidRPr="006F59CF" w:rsidRDefault="005B756A" w:rsidP="005B756A">
      <w:pPr>
        <w:suppressAutoHyphens w:val="0"/>
        <w:ind w:firstLine="709"/>
        <w:jc w:val="center"/>
        <w:rPr>
          <w:rFonts w:ascii="Times New Roman" w:hAnsi="Times New Roman"/>
          <w:sz w:val="28"/>
          <w:szCs w:val="28"/>
        </w:rPr>
      </w:pPr>
      <w:r w:rsidRPr="006F59CF">
        <w:rPr>
          <w:rFonts w:ascii="Times New Roman" w:hAnsi="Times New Roman"/>
          <w:sz w:val="28"/>
          <w:szCs w:val="28"/>
        </w:rPr>
        <w:t>4.1. Порядок осуществления текущего контроля за соблюдением</w:t>
      </w:r>
      <w:r>
        <w:rPr>
          <w:rFonts w:ascii="Times New Roman" w:hAnsi="Times New Roman"/>
          <w:sz w:val="28"/>
          <w:szCs w:val="28"/>
        </w:rPr>
        <w:t xml:space="preserve"> </w:t>
      </w:r>
      <w:r w:rsidRPr="006F59CF">
        <w:rPr>
          <w:rFonts w:ascii="Times New Roman" w:hAnsi="Times New Roman"/>
          <w:sz w:val="28"/>
          <w:szCs w:val="28"/>
        </w:rP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w:t>
      </w:r>
      <w:r>
        <w:rPr>
          <w:rFonts w:ascii="Times New Roman" w:hAnsi="Times New Roman"/>
          <w:sz w:val="28"/>
          <w:szCs w:val="28"/>
        </w:rPr>
        <w:t xml:space="preserve"> </w:t>
      </w:r>
      <w:r w:rsidRPr="006F59CF">
        <w:rPr>
          <w:rFonts w:ascii="Times New Roman" w:hAnsi="Times New Roman"/>
          <w:sz w:val="28"/>
          <w:szCs w:val="28"/>
        </w:rPr>
        <w:t>а также принятием ими решений</w:t>
      </w:r>
    </w:p>
    <w:p w:rsidR="005B756A" w:rsidRPr="006F59CF" w:rsidRDefault="005B756A" w:rsidP="005B756A">
      <w:pPr>
        <w:suppressAutoHyphens w:val="0"/>
        <w:autoSpaceDN w:val="0"/>
        <w:adjustRightInd w:val="0"/>
        <w:ind w:firstLine="709"/>
        <w:jc w:val="both"/>
        <w:outlineLvl w:val="2"/>
        <w:rPr>
          <w:rFonts w:ascii="Times New Roman" w:hAnsi="Times New Roman"/>
          <w:sz w:val="28"/>
          <w:szCs w:val="28"/>
        </w:rPr>
      </w:pPr>
    </w:p>
    <w:p w:rsidR="005B756A" w:rsidRPr="006F59CF" w:rsidRDefault="005B756A" w:rsidP="005B756A">
      <w:pPr>
        <w:suppressAutoHyphens w:val="0"/>
        <w:autoSpaceDN w:val="0"/>
        <w:adjustRightInd w:val="0"/>
        <w:ind w:firstLine="709"/>
        <w:jc w:val="both"/>
        <w:outlineLvl w:val="2"/>
        <w:rPr>
          <w:rFonts w:ascii="Times New Roman" w:hAnsi="Times New Roman"/>
          <w:sz w:val="28"/>
          <w:szCs w:val="28"/>
        </w:rPr>
      </w:pPr>
      <w:r w:rsidRPr="006F59CF">
        <w:rPr>
          <w:rFonts w:ascii="Times New Roman" w:hAnsi="Times New Roman"/>
          <w:sz w:val="28"/>
          <w:szCs w:val="28"/>
        </w:rPr>
        <w:t>4.1.1. Должностные лица, муниципальные служащие, участвующие в предоставлении муниципальной услуги, руководствуются положениями Регламента.</w:t>
      </w:r>
    </w:p>
    <w:p w:rsidR="005B756A" w:rsidRPr="006F59CF" w:rsidRDefault="005B756A" w:rsidP="005B756A">
      <w:pPr>
        <w:suppressAutoHyphens w:val="0"/>
        <w:autoSpaceDN w:val="0"/>
        <w:adjustRightInd w:val="0"/>
        <w:ind w:firstLine="709"/>
        <w:jc w:val="both"/>
        <w:outlineLvl w:val="2"/>
        <w:rPr>
          <w:rFonts w:ascii="Times New Roman" w:hAnsi="Times New Roman"/>
          <w:sz w:val="28"/>
          <w:szCs w:val="28"/>
        </w:rPr>
      </w:pPr>
      <w:r w:rsidRPr="006F59CF">
        <w:rPr>
          <w:rFonts w:ascii="Times New Roman" w:hAnsi="Times New Roman"/>
          <w:sz w:val="28"/>
          <w:szCs w:val="28"/>
        </w:rPr>
        <w:t>В должностных инструкциях специалистов администрации,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5B756A" w:rsidRPr="006F59CF" w:rsidRDefault="005B756A" w:rsidP="005B756A">
      <w:pPr>
        <w:suppressAutoHyphens w:val="0"/>
        <w:autoSpaceDN w:val="0"/>
        <w:adjustRightInd w:val="0"/>
        <w:ind w:firstLine="709"/>
        <w:jc w:val="both"/>
        <w:outlineLvl w:val="2"/>
        <w:rPr>
          <w:rFonts w:ascii="Times New Roman" w:hAnsi="Times New Roman"/>
          <w:sz w:val="28"/>
          <w:szCs w:val="28"/>
        </w:rPr>
      </w:pPr>
      <w:r w:rsidRPr="006F59CF">
        <w:rPr>
          <w:rFonts w:ascii="Times New Roman" w:hAnsi="Times New Roman"/>
          <w:sz w:val="28"/>
          <w:szCs w:val="28"/>
        </w:rPr>
        <w:t>Должностные лица органов, участвующих в предоставлении муниципальной услуги, несут персональную ответственность за выполнение административных процедур и соблюдение сроков, установленных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5B756A" w:rsidRPr="006F59CF" w:rsidRDefault="005B756A" w:rsidP="005B756A">
      <w:pPr>
        <w:suppressAutoHyphens w:val="0"/>
        <w:ind w:firstLine="709"/>
        <w:jc w:val="both"/>
        <w:rPr>
          <w:rFonts w:ascii="Times New Roman" w:hAnsi="Times New Roman"/>
          <w:sz w:val="28"/>
          <w:szCs w:val="28"/>
        </w:rPr>
      </w:pPr>
      <w:r w:rsidRPr="006F59CF">
        <w:rPr>
          <w:rFonts w:ascii="Times New Roman" w:hAnsi="Times New Roman"/>
          <w:sz w:val="28"/>
          <w:szCs w:val="28"/>
        </w:rPr>
        <w:t>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w:t>
      </w:r>
    </w:p>
    <w:p w:rsidR="005B756A" w:rsidRPr="006F59CF" w:rsidRDefault="005B756A" w:rsidP="005B756A">
      <w:pPr>
        <w:suppressAutoHyphens w:val="0"/>
        <w:autoSpaceDN w:val="0"/>
        <w:adjustRightInd w:val="0"/>
        <w:ind w:firstLine="709"/>
        <w:jc w:val="both"/>
        <w:outlineLvl w:val="2"/>
        <w:rPr>
          <w:rFonts w:ascii="Times New Roman" w:hAnsi="Times New Roman"/>
          <w:sz w:val="28"/>
          <w:szCs w:val="28"/>
        </w:rPr>
      </w:pPr>
      <w:r w:rsidRPr="006F59CF">
        <w:rPr>
          <w:rFonts w:ascii="Times New Roman" w:hAnsi="Times New Roman"/>
          <w:sz w:val="28"/>
          <w:szCs w:val="28"/>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5B756A" w:rsidRPr="006F59CF" w:rsidRDefault="005B756A" w:rsidP="005B756A">
      <w:pPr>
        <w:tabs>
          <w:tab w:val="left" w:pos="-16020"/>
        </w:tabs>
        <w:suppressAutoHyphens w:val="0"/>
        <w:jc w:val="center"/>
        <w:rPr>
          <w:rFonts w:ascii="Times New Roman" w:hAnsi="Times New Roman"/>
          <w:sz w:val="28"/>
          <w:szCs w:val="28"/>
        </w:rPr>
      </w:pPr>
    </w:p>
    <w:p w:rsidR="005B756A" w:rsidRPr="006F59CF" w:rsidRDefault="005B756A" w:rsidP="005B756A">
      <w:pPr>
        <w:tabs>
          <w:tab w:val="left" w:pos="-16020"/>
        </w:tabs>
        <w:suppressAutoHyphens w:val="0"/>
        <w:jc w:val="center"/>
        <w:rPr>
          <w:rFonts w:ascii="Times New Roman" w:hAnsi="Times New Roman"/>
          <w:sz w:val="28"/>
          <w:szCs w:val="28"/>
        </w:rPr>
      </w:pPr>
      <w:r w:rsidRPr="006F59CF">
        <w:rPr>
          <w:rFonts w:ascii="Times New Roman" w:hAnsi="Times New Roman"/>
          <w:sz w:val="28"/>
          <w:szCs w:val="28"/>
        </w:rPr>
        <w:t xml:space="preserve">4.2. </w:t>
      </w:r>
      <w:proofErr w:type="gramStart"/>
      <w:r w:rsidRPr="006F59CF">
        <w:rPr>
          <w:rFonts w:ascii="Times New Roman" w:hAnsi="Times New Roman"/>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roofErr w:type="gramEnd"/>
    </w:p>
    <w:p w:rsidR="005B756A" w:rsidRPr="006F59CF" w:rsidRDefault="005B756A" w:rsidP="005B756A">
      <w:pPr>
        <w:suppressAutoHyphens w:val="0"/>
        <w:autoSpaceDN w:val="0"/>
        <w:adjustRightInd w:val="0"/>
        <w:ind w:firstLine="709"/>
        <w:jc w:val="center"/>
        <w:outlineLvl w:val="1"/>
        <w:rPr>
          <w:rFonts w:ascii="Times New Roman" w:hAnsi="Times New Roman"/>
          <w:sz w:val="28"/>
          <w:szCs w:val="28"/>
        </w:rPr>
      </w:pPr>
    </w:p>
    <w:p w:rsidR="005B756A" w:rsidRPr="006F59CF" w:rsidRDefault="005B756A" w:rsidP="005B756A">
      <w:pPr>
        <w:suppressAutoHyphens w:val="0"/>
        <w:autoSpaceDN w:val="0"/>
        <w:adjustRightInd w:val="0"/>
        <w:ind w:firstLine="709"/>
        <w:jc w:val="both"/>
        <w:outlineLvl w:val="2"/>
        <w:rPr>
          <w:rFonts w:ascii="Times New Roman" w:hAnsi="Times New Roman"/>
          <w:sz w:val="28"/>
          <w:szCs w:val="28"/>
        </w:rPr>
      </w:pPr>
      <w:r w:rsidRPr="006F59CF">
        <w:rPr>
          <w:rFonts w:ascii="Times New Roman" w:hAnsi="Times New Roman"/>
          <w:sz w:val="28"/>
          <w:szCs w:val="28"/>
        </w:rPr>
        <w:lastRenderedPageBreak/>
        <w:t>Контроль за полнотой и качеством предоставления муниципальной услуги включает в себя проведение плановых и внеплановых проверок.</w:t>
      </w:r>
    </w:p>
    <w:p w:rsidR="005B756A" w:rsidRPr="006F59CF" w:rsidRDefault="005B756A" w:rsidP="005B756A">
      <w:pPr>
        <w:suppressAutoHyphens w:val="0"/>
        <w:autoSpaceDN w:val="0"/>
        <w:adjustRightInd w:val="0"/>
        <w:ind w:firstLine="709"/>
        <w:jc w:val="both"/>
        <w:outlineLvl w:val="2"/>
        <w:rPr>
          <w:rFonts w:ascii="Times New Roman" w:hAnsi="Times New Roman"/>
          <w:sz w:val="28"/>
          <w:szCs w:val="28"/>
        </w:rPr>
      </w:pPr>
      <w:r w:rsidRPr="006F59CF">
        <w:rPr>
          <w:rFonts w:ascii="Times New Roman" w:hAnsi="Times New Roman"/>
          <w:sz w:val="28"/>
          <w:szCs w:val="28"/>
        </w:rPr>
        <w:t xml:space="preserve">Плановые и внеплановые проверки проводятся главой </w:t>
      </w:r>
      <w:r>
        <w:rPr>
          <w:rFonts w:ascii="Times New Roman" w:hAnsi="Times New Roman"/>
          <w:sz w:val="28"/>
          <w:szCs w:val="28"/>
        </w:rPr>
        <w:t xml:space="preserve">Николенского сельского поселения </w:t>
      </w:r>
      <w:r w:rsidRPr="006F59CF">
        <w:rPr>
          <w:rFonts w:ascii="Times New Roman" w:hAnsi="Times New Roman"/>
          <w:sz w:val="28"/>
          <w:szCs w:val="28"/>
        </w:rPr>
        <w:t>Гулькевичского района.</w:t>
      </w:r>
    </w:p>
    <w:p w:rsidR="005B756A" w:rsidRPr="006F59CF" w:rsidRDefault="005B756A" w:rsidP="005B756A">
      <w:pPr>
        <w:suppressAutoHyphens w:val="0"/>
        <w:autoSpaceDN w:val="0"/>
        <w:adjustRightInd w:val="0"/>
        <w:ind w:firstLine="709"/>
        <w:jc w:val="both"/>
        <w:outlineLvl w:val="2"/>
        <w:rPr>
          <w:rFonts w:ascii="Times New Roman" w:hAnsi="Times New Roman"/>
          <w:sz w:val="28"/>
          <w:szCs w:val="28"/>
        </w:rPr>
      </w:pPr>
      <w:r w:rsidRPr="006F59CF">
        <w:rPr>
          <w:rFonts w:ascii="Times New Roman" w:hAnsi="Times New Roman"/>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5B756A" w:rsidRPr="006F59CF" w:rsidRDefault="005B756A" w:rsidP="005B756A">
      <w:pPr>
        <w:suppressAutoHyphens w:val="0"/>
        <w:autoSpaceDN w:val="0"/>
        <w:adjustRightInd w:val="0"/>
        <w:ind w:firstLine="709"/>
        <w:jc w:val="both"/>
        <w:outlineLvl w:val="2"/>
        <w:rPr>
          <w:rFonts w:ascii="Times New Roman" w:hAnsi="Times New Roman"/>
          <w:sz w:val="28"/>
          <w:szCs w:val="28"/>
        </w:rPr>
      </w:pPr>
      <w:r w:rsidRPr="006F59CF">
        <w:rPr>
          <w:rFonts w:ascii="Times New Roman" w:hAnsi="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5B756A" w:rsidRPr="006F59CF" w:rsidRDefault="005B756A" w:rsidP="005B756A">
      <w:pPr>
        <w:suppressAutoHyphens w:val="0"/>
        <w:autoSpaceDN w:val="0"/>
        <w:adjustRightInd w:val="0"/>
        <w:ind w:firstLine="709"/>
        <w:jc w:val="both"/>
        <w:outlineLvl w:val="2"/>
        <w:rPr>
          <w:rFonts w:ascii="Times New Roman" w:hAnsi="Times New Roman"/>
          <w:sz w:val="28"/>
          <w:szCs w:val="28"/>
        </w:rPr>
      </w:pPr>
      <w:r w:rsidRPr="006F59CF">
        <w:rPr>
          <w:rFonts w:ascii="Times New Roman" w:hAnsi="Times New Roman"/>
          <w:sz w:val="28"/>
          <w:szCs w:val="28"/>
        </w:rPr>
        <w:t>В ходе плановых и внеплановых проверок:</w:t>
      </w:r>
    </w:p>
    <w:p w:rsidR="005B756A" w:rsidRPr="006F59CF" w:rsidRDefault="005B756A" w:rsidP="005B756A">
      <w:pPr>
        <w:suppressAutoHyphens w:val="0"/>
        <w:autoSpaceDN w:val="0"/>
        <w:adjustRightInd w:val="0"/>
        <w:ind w:firstLine="709"/>
        <w:jc w:val="both"/>
        <w:outlineLvl w:val="2"/>
        <w:rPr>
          <w:rFonts w:ascii="Times New Roman" w:hAnsi="Times New Roman"/>
          <w:sz w:val="28"/>
          <w:szCs w:val="28"/>
        </w:rPr>
      </w:pPr>
      <w:r w:rsidRPr="006F59CF">
        <w:rPr>
          <w:rFonts w:ascii="Times New Roman" w:hAnsi="Times New Roman"/>
          <w:sz w:val="28"/>
          <w:szCs w:val="28"/>
        </w:rPr>
        <w:t>проверяется знание ответственными лицами требований Регламента, нормативных правовых актов, устанавливающих требования к предоставлению муниципальной услуги;</w:t>
      </w:r>
    </w:p>
    <w:p w:rsidR="005B756A" w:rsidRPr="006F59CF" w:rsidRDefault="005B756A" w:rsidP="005B756A">
      <w:pPr>
        <w:suppressAutoHyphens w:val="0"/>
        <w:autoSpaceDN w:val="0"/>
        <w:adjustRightInd w:val="0"/>
        <w:ind w:firstLine="709"/>
        <w:jc w:val="both"/>
        <w:outlineLvl w:val="2"/>
        <w:rPr>
          <w:rFonts w:ascii="Times New Roman" w:hAnsi="Times New Roman"/>
          <w:sz w:val="28"/>
          <w:szCs w:val="28"/>
        </w:rPr>
      </w:pPr>
      <w:r w:rsidRPr="006F59CF">
        <w:rPr>
          <w:rFonts w:ascii="Times New Roman" w:hAnsi="Times New Roman"/>
          <w:sz w:val="28"/>
          <w:szCs w:val="28"/>
        </w:rPr>
        <w:t>проверяется соблюдение сроков и последовательности исполнения административных процедур;</w:t>
      </w:r>
    </w:p>
    <w:p w:rsidR="005B756A" w:rsidRPr="006F59CF" w:rsidRDefault="005B756A" w:rsidP="005B756A">
      <w:pPr>
        <w:suppressAutoHyphens w:val="0"/>
        <w:autoSpaceDN w:val="0"/>
        <w:adjustRightInd w:val="0"/>
        <w:ind w:firstLine="709"/>
        <w:jc w:val="both"/>
        <w:outlineLvl w:val="2"/>
        <w:rPr>
          <w:rFonts w:ascii="Times New Roman" w:hAnsi="Times New Roman"/>
          <w:sz w:val="28"/>
          <w:szCs w:val="28"/>
        </w:rPr>
      </w:pPr>
      <w:r w:rsidRPr="006F59CF">
        <w:rPr>
          <w:rFonts w:ascii="Times New Roman" w:hAnsi="Times New Roman"/>
          <w:sz w:val="28"/>
          <w:szCs w:val="28"/>
        </w:rPr>
        <w:t>выявляются нарушения прав заявителей, недостатки, допущенные в ходе предоставления муниципальной услуги.</w:t>
      </w:r>
    </w:p>
    <w:p w:rsidR="005B756A" w:rsidRPr="006F59CF" w:rsidRDefault="005B756A" w:rsidP="005B756A">
      <w:pPr>
        <w:suppressAutoHyphens w:val="0"/>
        <w:autoSpaceDN w:val="0"/>
        <w:adjustRightInd w:val="0"/>
        <w:ind w:firstLine="709"/>
        <w:jc w:val="both"/>
        <w:outlineLvl w:val="2"/>
        <w:rPr>
          <w:rFonts w:ascii="Times New Roman" w:hAnsi="Times New Roman"/>
          <w:sz w:val="28"/>
          <w:szCs w:val="28"/>
        </w:rPr>
      </w:pPr>
    </w:p>
    <w:p w:rsidR="005B756A" w:rsidRPr="006F59CF" w:rsidRDefault="005B756A" w:rsidP="005B756A">
      <w:pPr>
        <w:tabs>
          <w:tab w:val="left" w:pos="-3960"/>
        </w:tabs>
        <w:suppressAutoHyphens w:val="0"/>
        <w:jc w:val="center"/>
        <w:rPr>
          <w:rFonts w:ascii="Times New Roman" w:hAnsi="Times New Roman"/>
          <w:sz w:val="28"/>
          <w:szCs w:val="28"/>
        </w:rPr>
      </w:pPr>
      <w:r w:rsidRPr="006F59CF">
        <w:rPr>
          <w:rFonts w:ascii="Times New Roman" w:hAnsi="Times New Roman"/>
          <w:sz w:val="28"/>
          <w:szCs w:val="28"/>
        </w:rPr>
        <w:t>4.3. Ответственность должностных лиц органа местного</w:t>
      </w:r>
      <w:r>
        <w:rPr>
          <w:rFonts w:ascii="Times New Roman" w:hAnsi="Times New Roman"/>
          <w:sz w:val="28"/>
          <w:szCs w:val="28"/>
        </w:rPr>
        <w:t xml:space="preserve"> </w:t>
      </w:r>
      <w:r w:rsidRPr="006F59CF">
        <w:rPr>
          <w:rFonts w:ascii="Times New Roman" w:hAnsi="Times New Roman"/>
          <w:sz w:val="28"/>
          <w:szCs w:val="28"/>
        </w:rPr>
        <w:t xml:space="preserve">самоуправления за решения и действия (бездействие), принимаемые (осуществляемые) ими в ходе </w:t>
      </w:r>
    </w:p>
    <w:p w:rsidR="005B756A" w:rsidRPr="006F59CF" w:rsidRDefault="005B756A" w:rsidP="005B756A">
      <w:pPr>
        <w:tabs>
          <w:tab w:val="left" w:pos="-3960"/>
        </w:tabs>
        <w:suppressAutoHyphens w:val="0"/>
        <w:jc w:val="center"/>
        <w:rPr>
          <w:rFonts w:ascii="Times New Roman" w:hAnsi="Times New Roman"/>
          <w:sz w:val="28"/>
          <w:szCs w:val="28"/>
        </w:rPr>
      </w:pPr>
      <w:r w:rsidRPr="006F59CF">
        <w:rPr>
          <w:rFonts w:ascii="Times New Roman" w:hAnsi="Times New Roman"/>
          <w:sz w:val="28"/>
          <w:szCs w:val="28"/>
        </w:rPr>
        <w:t>предоставления муниципальной услуги</w:t>
      </w:r>
    </w:p>
    <w:p w:rsidR="005B756A" w:rsidRPr="006F59CF" w:rsidRDefault="005B756A" w:rsidP="005B756A">
      <w:pPr>
        <w:suppressAutoHyphens w:val="0"/>
        <w:autoSpaceDN w:val="0"/>
        <w:adjustRightInd w:val="0"/>
        <w:jc w:val="center"/>
        <w:outlineLvl w:val="2"/>
        <w:rPr>
          <w:rFonts w:ascii="Times New Roman" w:hAnsi="Times New Roman"/>
          <w:sz w:val="28"/>
          <w:szCs w:val="28"/>
        </w:rPr>
      </w:pPr>
    </w:p>
    <w:p w:rsidR="005B756A" w:rsidRPr="006F59CF" w:rsidRDefault="005B756A" w:rsidP="005B756A">
      <w:pPr>
        <w:suppressAutoHyphens w:val="0"/>
        <w:autoSpaceDN w:val="0"/>
        <w:adjustRightInd w:val="0"/>
        <w:ind w:firstLine="709"/>
        <w:jc w:val="both"/>
        <w:outlineLvl w:val="2"/>
        <w:rPr>
          <w:rFonts w:ascii="Times New Roman" w:hAnsi="Times New Roman"/>
          <w:sz w:val="28"/>
          <w:szCs w:val="28"/>
        </w:rPr>
      </w:pPr>
      <w:r w:rsidRPr="006F59CF">
        <w:rPr>
          <w:rFonts w:ascii="Times New Roman" w:hAnsi="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5B756A" w:rsidRPr="006F59CF" w:rsidRDefault="005B756A" w:rsidP="005B756A">
      <w:pPr>
        <w:suppressAutoHyphens w:val="0"/>
        <w:autoSpaceDN w:val="0"/>
        <w:adjustRightInd w:val="0"/>
        <w:ind w:firstLine="709"/>
        <w:jc w:val="both"/>
        <w:outlineLvl w:val="2"/>
        <w:rPr>
          <w:rFonts w:ascii="Times New Roman" w:hAnsi="Times New Roman"/>
          <w:sz w:val="28"/>
          <w:szCs w:val="28"/>
        </w:rPr>
      </w:pPr>
      <w:r w:rsidRPr="006F59CF">
        <w:rPr>
          <w:rFonts w:ascii="Times New Roman" w:hAnsi="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5B756A" w:rsidRPr="006F59CF" w:rsidRDefault="005B756A" w:rsidP="005B756A">
      <w:pPr>
        <w:suppressAutoHyphens w:val="0"/>
        <w:autoSpaceDN w:val="0"/>
        <w:adjustRightInd w:val="0"/>
        <w:ind w:firstLine="709"/>
        <w:jc w:val="both"/>
        <w:outlineLvl w:val="2"/>
        <w:rPr>
          <w:rFonts w:ascii="Times New Roman" w:hAnsi="Times New Roman"/>
          <w:sz w:val="28"/>
          <w:szCs w:val="28"/>
        </w:rPr>
      </w:pPr>
      <w:r w:rsidRPr="006F59CF">
        <w:rPr>
          <w:rFonts w:ascii="Times New Roman" w:hAnsi="Times New Roman"/>
          <w:sz w:val="28"/>
          <w:szCs w:val="28"/>
        </w:rPr>
        <w:t xml:space="preserve">4.3.3. </w:t>
      </w:r>
      <w:r w:rsidRPr="006F59CF">
        <w:rPr>
          <w:rFonts w:ascii="Times New Roman" w:hAnsi="Times New Roman"/>
          <w:color w:val="000000"/>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r w:rsidRPr="006F59CF">
        <w:rPr>
          <w:rFonts w:ascii="Times New Roman" w:hAnsi="Times New Roman"/>
          <w:sz w:val="28"/>
          <w:szCs w:val="28"/>
        </w:rPr>
        <w:t>.</w:t>
      </w:r>
    </w:p>
    <w:p w:rsidR="005B756A" w:rsidRPr="006F59CF" w:rsidRDefault="005B756A" w:rsidP="005B756A">
      <w:pPr>
        <w:tabs>
          <w:tab w:val="left" w:pos="-3960"/>
        </w:tabs>
        <w:suppressAutoHyphens w:val="0"/>
        <w:jc w:val="center"/>
        <w:rPr>
          <w:rFonts w:ascii="Times New Roman" w:hAnsi="Times New Roman"/>
          <w:sz w:val="28"/>
          <w:szCs w:val="28"/>
        </w:rPr>
      </w:pPr>
    </w:p>
    <w:p w:rsidR="005B756A" w:rsidRPr="006F59CF" w:rsidRDefault="005B756A" w:rsidP="005B756A">
      <w:pPr>
        <w:tabs>
          <w:tab w:val="left" w:pos="-3960"/>
        </w:tabs>
        <w:suppressAutoHyphens w:val="0"/>
        <w:jc w:val="center"/>
        <w:rPr>
          <w:rFonts w:ascii="Times New Roman" w:hAnsi="Times New Roman"/>
          <w:sz w:val="28"/>
          <w:szCs w:val="28"/>
        </w:rPr>
      </w:pPr>
      <w:r w:rsidRPr="006F59CF">
        <w:rPr>
          <w:rFonts w:ascii="Times New Roman" w:hAnsi="Times New Roman"/>
          <w:sz w:val="28"/>
          <w:szCs w:val="28"/>
        </w:rPr>
        <w:t xml:space="preserve">4.4. </w:t>
      </w:r>
      <w:proofErr w:type="gramStart"/>
      <w:r w:rsidRPr="006F59CF">
        <w:rPr>
          <w:rFonts w:ascii="Times New Roman" w:hAnsi="Times New Roman"/>
          <w:sz w:val="28"/>
          <w:szCs w:val="28"/>
        </w:rPr>
        <w:t>Положения</w:t>
      </w:r>
      <w:r>
        <w:rPr>
          <w:rFonts w:ascii="Times New Roman" w:hAnsi="Times New Roman"/>
          <w:sz w:val="28"/>
          <w:szCs w:val="28"/>
        </w:rPr>
        <w:t>,</w:t>
      </w:r>
      <w:r w:rsidRPr="006F59CF">
        <w:rPr>
          <w:rFonts w:ascii="Times New Roman" w:hAnsi="Times New Roman"/>
          <w:sz w:val="28"/>
          <w:szCs w:val="28"/>
        </w:rPr>
        <w:t xml:space="preserve">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roofErr w:type="gramEnd"/>
    </w:p>
    <w:p w:rsidR="005B756A" w:rsidRPr="006F59CF" w:rsidRDefault="005B756A" w:rsidP="005B756A">
      <w:pPr>
        <w:suppressAutoHyphens w:val="0"/>
        <w:autoSpaceDN w:val="0"/>
        <w:adjustRightInd w:val="0"/>
        <w:ind w:firstLine="709"/>
        <w:jc w:val="center"/>
        <w:rPr>
          <w:rFonts w:ascii="Times New Roman" w:hAnsi="Times New Roman"/>
          <w:sz w:val="28"/>
          <w:szCs w:val="28"/>
        </w:rPr>
      </w:pPr>
    </w:p>
    <w:p w:rsidR="005B756A" w:rsidRPr="006F59CF" w:rsidRDefault="005B756A" w:rsidP="005B756A">
      <w:pPr>
        <w:suppressAutoHyphens w:val="0"/>
        <w:autoSpaceDN w:val="0"/>
        <w:adjustRightInd w:val="0"/>
        <w:ind w:firstLine="709"/>
        <w:jc w:val="both"/>
        <w:rPr>
          <w:rFonts w:ascii="Times New Roman" w:hAnsi="Times New Roman"/>
          <w:sz w:val="28"/>
          <w:szCs w:val="28"/>
        </w:rPr>
      </w:pPr>
      <w:proofErr w:type="gramStart"/>
      <w:r w:rsidRPr="006F59CF">
        <w:rPr>
          <w:rFonts w:ascii="Times New Roman" w:hAnsi="Times New Roman"/>
          <w:sz w:val="28"/>
          <w:szCs w:val="28"/>
        </w:rPr>
        <w:t xml:space="preserve">Контроль за предоставлением муниципальной услуги осуществляется в форме контроля за соблюдением последовательности действий, </w:t>
      </w:r>
      <w:r w:rsidRPr="006F59CF">
        <w:rPr>
          <w:rFonts w:ascii="Times New Roman" w:hAnsi="Times New Roman"/>
          <w:sz w:val="28"/>
          <w:szCs w:val="28"/>
        </w:rPr>
        <w:lastRenderedPageBreak/>
        <w:t>определенных административными процедурами, при предоставлении муниципальной услуги и принятием решений должностными лицами путем проведения проверок соблюдения и исполнения должностными лицами администрации нормативных правовых актов Российской Федерации, Краснодарского края, а также положений Регламента.</w:t>
      </w:r>
      <w:proofErr w:type="gramEnd"/>
    </w:p>
    <w:p w:rsidR="005B756A" w:rsidRPr="006F59CF" w:rsidRDefault="005B756A" w:rsidP="005B756A">
      <w:pPr>
        <w:suppressAutoHyphens w:val="0"/>
        <w:autoSpaceDN w:val="0"/>
        <w:adjustRightInd w:val="0"/>
        <w:ind w:firstLine="709"/>
        <w:jc w:val="both"/>
        <w:outlineLvl w:val="2"/>
        <w:rPr>
          <w:rFonts w:ascii="Times New Roman" w:hAnsi="Times New Roman"/>
          <w:sz w:val="28"/>
          <w:szCs w:val="28"/>
        </w:rPr>
      </w:pPr>
      <w:r w:rsidRPr="006F59CF">
        <w:rPr>
          <w:rFonts w:ascii="Times New Roman" w:hAnsi="Times New Roman"/>
          <w:sz w:val="28"/>
          <w:szCs w:val="28"/>
        </w:rPr>
        <w:t>Проверка также может проводиться по конкретному обращению гражданина или организации.</w:t>
      </w:r>
    </w:p>
    <w:p w:rsidR="005B756A" w:rsidRPr="006F59CF" w:rsidRDefault="005B756A" w:rsidP="005B756A">
      <w:pPr>
        <w:suppressAutoHyphens w:val="0"/>
        <w:autoSpaceDN w:val="0"/>
        <w:adjustRightInd w:val="0"/>
        <w:ind w:firstLine="709"/>
        <w:jc w:val="both"/>
        <w:outlineLvl w:val="2"/>
        <w:rPr>
          <w:rFonts w:ascii="Times New Roman" w:hAnsi="Times New Roman"/>
          <w:sz w:val="28"/>
          <w:szCs w:val="28"/>
        </w:rPr>
      </w:pPr>
      <w:r w:rsidRPr="006F59CF">
        <w:rPr>
          <w:rFonts w:ascii="Times New Roman" w:hAnsi="Times New Roman"/>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5B756A" w:rsidRPr="006F59CF" w:rsidRDefault="005B756A" w:rsidP="005B756A">
      <w:pPr>
        <w:suppressAutoHyphens w:val="0"/>
        <w:autoSpaceDN w:val="0"/>
        <w:adjustRightInd w:val="0"/>
        <w:ind w:firstLine="709"/>
        <w:jc w:val="both"/>
        <w:outlineLvl w:val="2"/>
        <w:rPr>
          <w:rFonts w:ascii="Times New Roman" w:hAnsi="Times New Roman"/>
          <w:sz w:val="28"/>
          <w:szCs w:val="28"/>
        </w:rPr>
      </w:pPr>
      <w:r w:rsidRPr="006F59CF">
        <w:rPr>
          <w:rFonts w:ascii="Times New Roman" w:hAnsi="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5B756A" w:rsidRPr="006F59CF" w:rsidRDefault="005B756A" w:rsidP="005B756A">
      <w:pPr>
        <w:suppressAutoHyphens w:val="0"/>
        <w:autoSpaceDN w:val="0"/>
        <w:adjustRightInd w:val="0"/>
        <w:ind w:firstLine="709"/>
        <w:jc w:val="both"/>
        <w:outlineLvl w:val="2"/>
        <w:rPr>
          <w:rFonts w:ascii="Times New Roman" w:hAnsi="Times New Roman"/>
          <w:sz w:val="28"/>
          <w:szCs w:val="28"/>
        </w:rPr>
      </w:pPr>
    </w:p>
    <w:p w:rsidR="005B756A" w:rsidRPr="006F59CF" w:rsidRDefault="005B756A" w:rsidP="005B756A">
      <w:pPr>
        <w:suppressAutoHyphens w:val="0"/>
        <w:autoSpaceDN w:val="0"/>
        <w:adjustRightInd w:val="0"/>
        <w:jc w:val="center"/>
        <w:rPr>
          <w:rFonts w:ascii="Times New Roman" w:hAnsi="Times New Roman"/>
          <w:sz w:val="28"/>
          <w:szCs w:val="28"/>
        </w:rPr>
      </w:pPr>
      <w:r w:rsidRPr="006F59CF">
        <w:rPr>
          <w:rFonts w:ascii="Times New Roman" w:hAnsi="Times New Roman"/>
          <w:bCs/>
          <w:sz w:val="28"/>
          <w:szCs w:val="28"/>
        </w:rPr>
        <w:t xml:space="preserve">5. </w:t>
      </w:r>
      <w:r w:rsidRPr="006F59CF">
        <w:rPr>
          <w:rFonts w:ascii="Times New Roman" w:hAnsi="Times New Roman"/>
          <w:sz w:val="28"/>
          <w:szCs w:val="28"/>
        </w:rPr>
        <w:t>Досудебный (внесудебный) порядок обжалования решений</w:t>
      </w:r>
      <w:r>
        <w:rPr>
          <w:rFonts w:ascii="Times New Roman" w:hAnsi="Times New Roman"/>
          <w:sz w:val="28"/>
          <w:szCs w:val="28"/>
        </w:rPr>
        <w:t xml:space="preserve"> </w:t>
      </w:r>
      <w:r w:rsidRPr="006F59CF">
        <w:rPr>
          <w:rFonts w:ascii="Times New Roman" w:hAnsi="Times New Roman"/>
          <w:sz w:val="28"/>
          <w:szCs w:val="28"/>
        </w:rPr>
        <w:t xml:space="preserve">и действий (бездействия) администрации </w:t>
      </w:r>
      <w:r>
        <w:rPr>
          <w:rFonts w:ascii="Times New Roman" w:hAnsi="Times New Roman"/>
          <w:sz w:val="28"/>
          <w:szCs w:val="28"/>
        </w:rPr>
        <w:t xml:space="preserve">Николенского сельского поселения </w:t>
      </w:r>
      <w:r w:rsidRPr="006F59CF">
        <w:rPr>
          <w:rFonts w:ascii="Times New Roman" w:hAnsi="Times New Roman"/>
          <w:sz w:val="28"/>
          <w:szCs w:val="28"/>
        </w:rPr>
        <w:t>Гулькевичского района, МФЦ,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rsidR="005B756A" w:rsidRPr="006F59CF" w:rsidRDefault="005B756A" w:rsidP="005B756A">
      <w:pPr>
        <w:suppressAutoHyphens w:val="0"/>
        <w:autoSpaceDN w:val="0"/>
        <w:adjustRightInd w:val="0"/>
        <w:jc w:val="center"/>
        <w:rPr>
          <w:rFonts w:ascii="Times New Roman" w:hAnsi="Times New Roman"/>
          <w:sz w:val="28"/>
          <w:szCs w:val="28"/>
        </w:rPr>
      </w:pPr>
    </w:p>
    <w:p w:rsidR="005B756A" w:rsidRPr="00DD0CE6" w:rsidRDefault="005B756A" w:rsidP="005B756A">
      <w:pPr>
        <w:autoSpaceDN w:val="0"/>
        <w:adjustRightInd w:val="0"/>
        <w:jc w:val="center"/>
        <w:rPr>
          <w:rFonts w:ascii="Times New Roman" w:hAnsi="Times New Roman"/>
          <w:sz w:val="28"/>
          <w:szCs w:val="28"/>
        </w:rPr>
      </w:pPr>
      <w:r w:rsidRPr="00DD0CE6">
        <w:rPr>
          <w:rFonts w:ascii="Times New Roman" w:hAnsi="Times New Roman"/>
          <w:sz w:val="28"/>
          <w:szCs w:val="28"/>
        </w:rPr>
        <w:t xml:space="preserve">5.1. </w:t>
      </w:r>
      <w:proofErr w:type="gramStart"/>
      <w:r w:rsidRPr="00DD0CE6">
        <w:rPr>
          <w:rFonts w:ascii="Times New Roman" w:hAnsi="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roofErr w:type="gramEnd"/>
    </w:p>
    <w:p w:rsidR="005B756A" w:rsidRPr="00DD0CE6" w:rsidRDefault="005B756A" w:rsidP="005B756A">
      <w:pPr>
        <w:autoSpaceDN w:val="0"/>
        <w:adjustRightInd w:val="0"/>
        <w:jc w:val="center"/>
        <w:rPr>
          <w:rFonts w:ascii="Times New Roman" w:hAnsi="Times New Roman"/>
          <w:sz w:val="28"/>
          <w:szCs w:val="28"/>
        </w:rPr>
      </w:pPr>
    </w:p>
    <w:p w:rsidR="005B756A" w:rsidRPr="00DD0CE6" w:rsidRDefault="005B756A" w:rsidP="005B756A">
      <w:pPr>
        <w:autoSpaceDN w:val="0"/>
        <w:adjustRightInd w:val="0"/>
        <w:ind w:firstLine="720"/>
        <w:jc w:val="both"/>
        <w:rPr>
          <w:rFonts w:ascii="Times New Roman" w:hAnsi="Times New Roman"/>
          <w:sz w:val="28"/>
          <w:szCs w:val="28"/>
        </w:rPr>
      </w:pPr>
      <w:r w:rsidRPr="00DD0CE6">
        <w:rPr>
          <w:rFonts w:ascii="Times New Roman" w:hAnsi="Times New Roman"/>
          <w:sz w:val="28"/>
          <w:szCs w:val="28"/>
        </w:rPr>
        <w:t xml:space="preserve">5.1.1. Заявитель имеет право на досудебное (внесудебное) обжалование решений и действий (бездействия), принятых (осуществляемых) администрацией </w:t>
      </w:r>
      <w:r>
        <w:rPr>
          <w:rFonts w:ascii="Times New Roman" w:hAnsi="Times New Roman"/>
          <w:sz w:val="28"/>
          <w:szCs w:val="28"/>
        </w:rPr>
        <w:t xml:space="preserve">Николенского сельского поселения </w:t>
      </w:r>
      <w:r w:rsidRPr="00DD0CE6">
        <w:rPr>
          <w:rFonts w:ascii="Times New Roman" w:hAnsi="Times New Roman"/>
          <w:sz w:val="28"/>
          <w:szCs w:val="28"/>
        </w:rPr>
        <w:t>Гулькевичского района, должностным лицом либо муниципальным служащим, МФЦ, работником МФЦ в ходе предоставления муниципальной услуги (далее – досудебное (внесудебное) обжалование).</w:t>
      </w:r>
    </w:p>
    <w:p w:rsidR="005B756A" w:rsidRPr="00DD0CE6" w:rsidRDefault="005B756A" w:rsidP="005B756A">
      <w:pPr>
        <w:autoSpaceDN w:val="0"/>
        <w:adjustRightInd w:val="0"/>
        <w:ind w:firstLine="720"/>
        <w:jc w:val="both"/>
        <w:rPr>
          <w:rFonts w:ascii="Times New Roman" w:hAnsi="Times New Roman"/>
          <w:sz w:val="28"/>
          <w:szCs w:val="28"/>
        </w:rPr>
      </w:pPr>
      <w:r w:rsidRPr="00DD0CE6">
        <w:rPr>
          <w:rFonts w:ascii="Times New Roman" w:hAnsi="Times New Roman"/>
          <w:sz w:val="28"/>
          <w:szCs w:val="28"/>
        </w:rPr>
        <w:t xml:space="preserve">5.1.2. Предметом досудебного (внесудебного) обжалования заявителем решений и действий (бездействия) администрации </w:t>
      </w:r>
      <w:r>
        <w:rPr>
          <w:rFonts w:ascii="Times New Roman" w:hAnsi="Times New Roman"/>
          <w:sz w:val="28"/>
          <w:szCs w:val="28"/>
        </w:rPr>
        <w:t xml:space="preserve">Николенского сельского поселения </w:t>
      </w:r>
      <w:r w:rsidRPr="00DD0CE6">
        <w:rPr>
          <w:rFonts w:ascii="Times New Roman" w:hAnsi="Times New Roman"/>
          <w:sz w:val="28"/>
          <w:szCs w:val="28"/>
        </w:rPr>
        <w:t xml:space="preserve">Гулькевичского района, должностного лица либо муниципального служащего, МФЦ, работника МФЦ является конкретное решение или действие (бездействие), принятое или осуществляемое ими в ходе предоставления муниципальной услуги, в том числе в следующих случаях: </w:t>
      </w:r>
    </w:p>
    <w:p w:rsidR="005B756A" w:rsidRPr="00DD0CE6" w:rsidRDefault="005B756A" w:rsidP="005B756A">
      <w:pPr>
        <w:autoSpaceDN w:val="0"/>
        <w:adjustRightInd w:val="0"/>
        <w:ind w:firstLine="720"/>
        <w:jc w:val="both"/>
        <w:rPr>
          <w:rFonts w:ascii="Times New Roman" w:hAnsi="Times New Roman"/>
          <w:sz w:val="28"/>
          <w:szCs w:val="28"/>
        </w:rPr>
      </w:pPr>
      <w:r w:rsidRPr="00DD0CE6">
        <w:rPr>
          <w:rFonts w:ascii="Times New Roman" w:hAnsi="Times New Roman"/>
          <w:sz w:val="28"/>
          <w:szCs w:val="28"/>
        </w:rPr>
        <w:t>1) нарушение срока регистрации запроса о предоставлении муниципальной услуги, запроса, указанного в статье 15.1 Федерального закона № 210-ФЗ;</w:t>
      </w:r>
    </w:p>
    <w:p w:rsidR="005B756A" w:rsidRPr="00DD0CE6" w:rsidRDefault="005B756A" w:rsidP="005B756A">
      <w:pPr>
        <w:autoSpaceDN w:val="0"/>
        <w:adjustRightInd w:val="0"/>
        <w:ind w:firstLine="720"/>
        <w:jc w:val="both"/>
        <w:rPr>
          <w:rFonts w:ascii="Times New Roman" w:hAnsi="Times New Roman"/>
          <w:sz w:val="28"/>
          <w:szCs w:val="28"/>
        </w:rPr>
      </w:pPr>
      <w:r w:rsidRPr="00DD0CE6">
        <w:rPr>
          <w:rFonts w:ascii="Times New Roman" w:hAnsi="Times New Roman"/>
          <w:sz w:val="28"/>
          <w:szCs w:val="28"/>
        </w:rPr>
        <w:t xml:space="preserve">2) нарушение срока предоставления муниципальной услуги. В указанном случае досудебное (внесудебное) обжалование заявителем </w:t>
      </w:r>
      <w:r w:rsidRPr="00DD0CE6">
        <w:rPr>
          <w:rFonts w:ascii="Times New Roman" w:hAnsi="Times New Roman"/>
          <w:sz w:val="28"/>
          <w:szCs w:val="28"/>
        </w:rPr>
        <w:lastRenderedPageBreak/>
        <w:t>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5B756A" w:rsidRPr="00DD0CE6" w:rsidRDefault="005B756A" w:rsidP="005B756A">
      <w:pPr>
        <w:autoSpaceDN w:val="0"/>
        <w:adjustRightInd w:val="0"/>
        <w:ind w:firstLine="720"/>
        <w:jc w:val="both"/>
        <w:rPr>
          <w:rFonts w:ascii="Times New Roman" w:hAnsi="Times New Roman"/>
          <w:sz w:val="28"/>
          <w:szCs w:val="28"/>
        </w:rPr>
      </w:pPr>
      <w:r w:rsidRPr="00DD0CE6">
        <w:rPr>
          <w:rFonts w:ascii="Times New Roman" w:hAnsi="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w:t>
      </w:r>
      <w:r>
        <w:rPr>
          <w:rFonts w:ascii="Times New Roman" w:hAnsi="Times New Roman"/>
          <w:sz w:val="28"/>
          <w:szCs w:val="28"/>
        </w:rPr>
        <w:t xml:space="preserve">Николенского сельского поселения </w:t>
      </w:r>
      <w:r w:rsidRPr="00DD0CE6">
        <w:rPr>
          <w:rFonts w:ascii="Times New Roman" w:hAnsi="Times New Roman"/>
          <w:sz w:val="28"/>
          <w:szCs w:val="28"/>
        </w:rPr>
        <w:t>Гулькевичского района для предоставления муниципальной услуги;</w:t>
      </w:r>
    </w:p>
    <w:p w:rsidR="005B756A" w:rsidRPr="00DD0CE6" w:rsidRDefault="005B756A" w:rsidP="005B756A">
      <w:pPr>
        <w:autoSpaceDN w:val="0"/>
        <w:adjustRightInd w:val="0"/>
        <w:ind w:firstLine="720"/>
        <w:jc w:val="both"/>
        <w:rPr>
          <w:rFonts w:ascii="Times New Roman" w:hAnsi="Times New Roman"/>
          <w:sz w:val="28"/>
          <w:szCs w:val="28"/>
        </w:rPr>
      </w:pPr>
      <w:r w:rsidRPr="00DD0CE6">
        <w:rPr>
          <w:rFonts w:ascii="Times New Roman" w:hAnsi="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w:t>
      </w:r>
      <w:r>
        <w:rPr>
          <w:rFonts w:ascii="Times New Roman" w:hAnsi="Times New Roman"/>
          <w:sz w:val="28"/>
          <w:szCs w:val="28"/>
        </w:rPr>
        <w:t xml:space="preserve">Николенского сельского поселения </w:t>
      </w:r>
      <w:r w:rsidRPr="00DD0CE6">
        <w:rPr>
          <w:rFonts w:ascii="Times New Roman" w:hAnsi="Times New Roman"/>
          <w:sz w:val="28"/>
          <w:szCs w:val="28"/>
        </w:rPr>
        <w:t>Гулькевичского района для предоставления муниципальной услуги, у заявителя;</w:t>
      </w:r>
    </w:p>
    <w:p w:rsidR="005B756A" w:rsidRPr="00DD0CE6" w:rsidRDefault="005B756A" w:rsidP="005B756A">
      <w:pPr>
        <w:autoSpaceDN w:val="0"/>
        <w:adjustRightInd w:val="0"/>
        <w:ind w:firstLine="720"/>
        <w:jc w:val="both"/>
        <w:rPr>
          <w:rFonts w:ascii="Times New Roman" w:hAnsi="Times New Roman"/>
          <w:sz w:val="28"/>
          <w:szCs w:val="28"/>
        </w:rPr>
      </w:pPr>
      <w:proofErr w:type="gramStart"/>
      <w:r w:rsidRPr="00DD0CE6">
        <w:rPr>
          <w:rFonts w:ascii="Times New Roman" w:hAnsi="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w:t>
      </w:r>
      <w:r>
        <w:rPr>
          <w:rFonts w:ascii="Times New Roman" w:hAnsi="Times New Roman"/>
          <w:sz w:val="28"/>
          <w:szCs w:val="28"/>
        </w:rPr>
        <w:t xml:space="preserve">Николенского сельского поселения </w:t>
      </w:r>
      <w:r w:rsidRPr="00DD0CE6">
        <w:rPr>
          <w:rFonts w:ascii="Times New Roman" w:hAnsi="Times New Roman"/>
          <w:sz w:val="28"/>
          <w:szCs w:val="28"/>
        </w:rPr>
        <w:t>Гулькевичского района.</w:t>
      </w:r>
      <w:proofErr w:type="gramEnd"/>
      <w:r w:rsidRPr="00DD0CE6">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5B756A" w:rsidRPr="00DD0CE6" w:rsidRDefault="005B756A" w:rsidP="005B756A">
      <w:pPr>
        <w:autoSpaceDN w:val="0"/>
        <w:adjustRightInd w:val="0"/>
        <w:ind w:firstLine="720"/>
        <w:jc w:val="both"/>
        <w:rPr>
          <w:rFonts w:ascii="Times New Roman" w:hAnsi="Times New Roman"/>
          <w:sz w:val="28"/>
          <w:szCs w:val="28"/>
        </w:rPr>
      </w:pPr>
      <w:r w:rsidRPr="00DD0CE6">
        <w:rPr>
          <w:rFonts w:ascii="Times New Roman" w:hAnsi="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w:t>
      </w:r>
      <w:r>
        <w:rPr>
          <w:rFonts w:ascii="Times New Roman" w:hAnsi="Times New Roman"/>
          <w:sz w:val="28"/>
          <w:szCs w:val="28"/>
        </w:rPr>
        <w:t xml:space="preserve">Николенского сельского поселения </w:t>
      </w:r>
      <w:r w:rsidRPr="00DD0CE6">
        <w:rPr>
          <w:rFonts w:ascii="Times New Roman" w:hAnsi="Times New Roman"/>
          <w:sz w:val="28"/>
          <w:szCs w:val="28"/>
        </w:rPr>
        <w:t>Гулькевичского района;</w:t>
      </w:r>
    </w:p>
    <w:p w:rsidR="005B756A" w:rsidRPr="00DD0CE6" w:rsidRDefault="005B756A" w:rsidP="005B756A">
      <w:pPr>
        <w:autoSpaceDN w:val="0"/>
        <w:adjustRightInd w:val="0"/>
        <w:ind w:firstLine="720"/>
        <w:jc w:val="both"/>
        <w:rPr>
          <w:rFonts w:ascii="Times New Roman" w:hAnsi="Times New Roman"/>
          <w:sz w:val="28"/>
          <w:szCs w:val="28"/>
        </w:rPr>
      </w:pPr>
      <w:proofErr w:type="gramStart"/>
      <w:r w:rsidRPr="00DD0CE6">
        <w:rPr>
          <w:rFonts w:ascii="Times New Roman" w:hAnsi="Times New Roman"/>
          <w:sz w:val="28"/>
          <w:szCs w:val="28"/>
        </w:rPr>
        <w:t>7) отказ 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D0CE6">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210-ФЗ;</w:t>
      </w:r>
    </w:p>
    <w:p w:rsidR="005B756A" w:rsidRPr="00DD0CE6" w:rsidRDefault="005B756A" w:rsidP="005B756A">
      <w:pPr>
        <w:autoSpaceDN w:val="0"/>
        <w:adjustRightInd w:val="0"/>
        <w:ind w:firstLine="720"/>
        <w:jc w:val="both"/>
        <w:rPr>
          <w:rFonts w:ascii="Times New Roman" w:hAnsi="Times New Roman"/>
          <w:sz w:val="28"/>
          <w:szCs w:val="28"/>
        </w:rPr>
      </w:pPr>
      <w:r w:rsidRPr="00DD0CE6">
        <w:rPr>
          <w:rFonts w:ascii="Times New Roman" w:hAnsi="Times New Roman"/>
          <w:sz w:val="28"/>
          <w:szCs w:val="28"/>
        </w:rPr>
        <w:t xml:space="preserve">8) нарушение срока или порядка выдачи документов по результатам </w:t>
      </w:r>
      <w:r w:rsidRPr="00DD0CE6">
        <w:rPr>
          <w:rFonts w:ascii="Times New Roman" w:hAnsi="Times New Roman"/>
          <w:sz w:val="28"/>
          <w:szCs w:val="28"/>
        </w:rPr>
        <w:lastRenderedPageBreak/>
        <w:t>предоставления муниципальной услуги;</w:t>
      </w:r>
    </w:p>
    <w:p w:rsidR="005B756A" w:rsidRPr="00DD0CE6" w:rsidRDefault="005B756A" w:rsidP="005B756A">
      <w:pPr>
        <w:autoSpaceDN w:val="0"/>
        <w:adjustRightInd w:val="0"/>
        <w:ind w:firstLine="720"/>
        <w:jc w:val="both"/>
        <w:rPr>
          <w:rFonts w:ascii="Times New Roman" w:hAnsi="Times New Roman"/>
          <w:sz w:val="28"/>
          <w:szCs w:val="28"/>
        </w:rPr>
      </w:pPr>
      <w:proofErr w:type="gramStart"/>
      <w:r w:rsidRPr="00DD0CE6">
        <w:rPr>
          <w:rFonts w:ascii="Times New Roman" w:hAnsi="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w:t>
      </w:r>
      <w:r>
        <w:rPr>
          <w:rFonts w:ascii="Times New Roman" w:hAnsi="Times New Roman"/>
          <w:sz w:val="28"/>
          <w:szCs w:val="28"/>
        </w:rPr>
        <w:t xml:space="preserve">Николенского сельского поселения </w:t>
      </w:r>
      <w:r w:rsidRPr="00DD0CE6">
        <w:rPr>
          <w:rFonts w:ascii="Times New Roman" w:hAnsi="Times New Roman"/>
          <w:sz w:val="28"/>
          <w:szCs w:val="28"/>
        </w:rPr>
        <w:t>Гулькевичского района.</w:t>
      </w:r>
      <w:proofErr w:type="gramEnd"/>
      <w:r w:rsidRPr="00DD0CE6">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5B756A" w:rsidRDefault="005B756A" w:rsidP="005B756A">
      <w:pPr>
        <w:autoSpaceDN w:val="0"/>
        <w:adjustRightInd w:val="0"/>
        <w:ind w:firstLine="720"/>
        <w:jc w:val="both"/>
        <w:rPr>
          <w:rFonts w:ascii="Times New Roman" w:hAnsi="Times New Roman"/>
          <w:sz w:val="28"/>
          <w:szCs w:val="28"/>
        </w:rPr>
      </w:pPr>
      <w:r w:rsidRPr="00DD0CE6">
        <w:rPr>
          <w:rFonts w:ascii="Times New Roman" w:hAnsi="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sub_7014" w:history="1">
        <w:r w:rsidRPr="00DD0CE6">
          <w:rPr>
            <w:rFonts w:ascii="Times New Roman" w:hAnsi="Times New Roman"/>
            <w:sz w:val="28"/>
            <w:szCs w:val="28"/>
          </w:rPr>
          <w:t>пунктом 4 части 1 статьи 7</w:t>
        </w:r>
      </w:hyperlink>
      <w:r w:rsidRPr="00DD0CE6">
        <w:rPr>
          <w:rFonts w:ascii="Times New Roman" w:hAnsi="Times New Roman"/>
          <w:sz w:val="28"/>
          <w:szCs w:val="28"/>
        </w:rPr>
        <w:t xml:space="preserve"> Федерального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sub_160013" w:history="1">
        <w:r w:rsidRPr="00DD0CE6">
          <w:rPr>
            <w:rFonts w:ascii="Times New Roman" w:hAnsi="Times New Roman"/>
            <w:sz w:val="28"/>
            <w:szCs w:val="28"/>
          </w:rPr>
          <w:t>частью 1.3 статьи 16</w:t>
        </w:r>
      </w:hyperlink>
      <w:r w:rsidRPr="00DD0CE6">
        <w:rPr>
          <w:rFonts w:ascii="Times New Roman" w:hAnsi="Times New Roman"/>
          <w:sz w:val="28"/>
          <w:szCs w:val="28"/>
        </w:rPr>
        <w:t xml:space="preserve"> Федерального закона № 210-ФЗ.</w:t>
      </w:r>
    </w:p>
    <w:p w:rsidR="005B756A" w:rsidRPr="00DD0CE6" w:rsidRDefault="005B756A" w:rsidP="005B756A">
      <w:pPr>
        <w:autoSpaceDN w:val="0"/>
        <w:adjustRightInd w:val="0"/>
        <w:ind w:firstLine="720"/>
        <w:jc w:val="both"/>
        <w:rPr>
          <w:rFonts w:ascii="Times New Roman" w:hAnsi="Times New Roman"/>
          <w:sz w:val="28"/>
          <w:szCs w:val="28"/>
        </w:rPr>
      </w:pPr>
    </w:p>
    <w:p w:rsidR="005B756A" w:rsidRPr="006F59CF" w:rsidRDefault="005B756A" w:rsidP="005B756A">
      <w:pPr>
        <w:suppressAutoHyphens w:val="0"/>
        <w:autoSpaceDN w:val="0"/>
        <w:adjustRightInd w:val="0"/>
        <w:jc w:val="center"/>
        <w:rPr>
          <w:rFonts w:ascii="Times New Roman" w:hAnsi="Times New Roman"/>
          <w:sz w:val="28"/>
          <w:szCs w:val="28"/>
        </w:rPr>
      </w:pPr>
      <w:r w:rsidRPr="006F59CF">
        <w:rPr>
          <w:rFonts w:ascii="Times New Roman" w:hAnsi="Times New Roman"/>
          <w:sz w:val="28"/>
          <w:szCs w:val="28"/>
        </w:rPr>
        <w:t>5.2. Органы, уполномоченные на рассмотрение жалобы лица, которым может быть направлена жалоба заявителя в досудебном (внесудебном) порядке</w:t>
      </w:r>
    </w:p>
    <w:p w:rsidR="005B756A" w:rsidRPr="006F59CF" w:rsidRDefault="005B756A" w:rsidP="005B756A">
      <w:pPr>
        <w:suppressAutoHyphens w:val="0"/>
        <w:autoSpaceDN w:val="0"/>
        <w:adjustRightInd w:val="0"/>
        <w:jc w:val="center"/>
        <w:rPr>
          <w:rFonts w:ascii="Times New Roman" w:hAnsi="Times New Roman"/>
          <w:sz w:val="28"/>
          <w:szCs w:val="28"/>
        </w:rPr>
      </w:pPr>
    </w:p>
    <w:p w:rsidR="005B756A" w:rsidRPr="006F59CF" w:rsidRDefault="005B756A" w:rsidP="005B756A">
      <w:pPr>
        <w:widowControl/>
        <w:suppressAutoHyphens w:val="0"/>
        <w:ind w:firstLine="709"/>
        <w:jc w:val="both"/>
        <w:rPr>
          <w:rFonts w:ascii="Times New Roman" w:hAnsi="Times New Roman"/>
          <w:sz w:val="28"/>
          <w:szCs w:val="28"/>
        </w:rPr>
      </w:pPr>
      <w:r w:rsidRPr="006F59CF">
        <w:rPr>
          <w:rFonts w:ascii="Times New Roman" w:hAnsi="Times New Roman"/>
          <w:sz w:val="28"/>
          <w:szCs w:val="28"/>
        </w:rPr>
        <w:t xml:space="preserve">5.2.1. </w:t>
      </w:r>
      <w:proofErr w:type="gramStart"/>
      <w:r w:rsidRPr="006F59CF">
        <w:rPr>
          <w:rFonts w:ascii="Times New Roman" w:hAnsi="Times New Roman"/>
          <w:sz w:val="28"/>
          <w:szCs w:val="28"/>
        </w:rPr>
        <w:t xml:space="preserve">Жалоба на решения и действия (бездействие) должностных лиц </w:t>
      </w:r>
      <w:r w:rsidRPr="006F59CF">
        <w:rPr>
          <w:rFonts w:ascii="Times New Roman" w:hAnsi="Times New Roman"/>
          <w:sz w:val="28"/>
          <w:szCs w:val="28"/>
          <w:lang w:eastAsia="en-US"/>
        </w:rPr>
        <w:t xml:space="preserve">администрации </w:t>
      </w:r>
      <w:r>
        <w:rPr>
          <w:rFonts w:ascii="Times New Roman" w:hAnsi="Times New Roman"/>
          <w:sz w:val="28"/>
          <w:szCs w:val="28"/>
          <w:lang w:eastAsia="en-US"/>
        </w:rPr>
        <w:t>Николенского сельского поселения</w:t>
      </w:r>
      <w:r w:rsidRPr="006F59CF">
        <w:rPr>
          <w:rFonts w:ascii="Times New Roman" w:hAnsi="Times New Roman"/>
          <w:sz w:val="28"/>
          <w:szCs w:val="28"/>
          <w:lang w:eastAsia="en-US"/>
        </w:rPr>
        <w:t xml:space="preserve"> Гулькевичск</w:t>
      </w:r>
      <w:r>
        <w:rPr>
          <w:rFonts w:ascii="Times New Roman" w:hAnsi="Times New Roman"/>
          <w:sz w:val="28"/>
          <w:szCs w:val="28"/>
          <w:lang w:eastAsia="en-US"/>
        </w:rPr>
        <w:t>ого</w:t>
      </w:r>
      <w:r w:rsidRPr="006F59CF">
        <w:rPr>
          <w:rFonts w:ascii="Times New Roman" w:hAnsi="Times New Roman"/>
          <w:sz w:val="28"/>
          <w:szCs w:val="28"/>
          <w:lang w:eastAsia="en-US"/>
        </w:rPr>
        <w:t xml:space="preserve"> район</w:t>
      </w:r>
      <w:r>
        <w:rPr>
          <w:rFonts w:ascii="Times New Roman" w:hAnsi="Times New Roman"/>
          <w:sz w:val="28"/>
          <w:szCs w:val="28"/>
          <w:lang w:eastAsia="en-US"/>
        </w:rPr>
        <w:t>а</w:t>
      </w:r>
      <w:r w:rsidRPr="006F59CF">
        <w:rPr>
          <w:rFonts w:ascii="Times New Roman" w:hAnsi="Times New Roman"/>
          <w:sz w:val="28"/>
          <w:szCs w:val="28"/>
        </w:rPr>
        <w:t xml:space="preserve">, муниципальных служащих подается заявителем в </w:t>
      </w:r>
      <w:r w:rsidRPr="006F59CF">
        <w:rPr>
          <w:rFonts w:ascii="Times New Roman" w:hAnsi="Times New Roman"/>
          <w:sz w:val="28"/>
          <w:szCs w:val="28"/>
          <w:lang w:eastAsia="en-US"/>
        </w:rPr>
        <w:t xml:space="preserve">администрацию </w:t>
      </w:r>
      <w:r>
        <w:rPr>
          <w:rFonts w:ascii="Times New Roman" w:hAnsi="Times New Roman"/>
          <w:sz w:val="28"/>
          <w:szCs w:val="28"/>
          <w:lang w:eastAsia="en-US"/>
        </w:rPr>
        <w:t>Николенского сельского поселения</w:t>
      </w:r>
      <w:r w:rsidRPr="006F59CF">
        <w:rPr>
          <w:rFonts w:ascii="Times New Roman" w:hAnsi="Times New Roman"/>
          <w:sz w:val="28"/>
          <w:szCs w:val="28"/>
          <w:lang w:eastAsia="en-US"/>
        </w:rPr>
        <w:t xml:space="preserve"> Гулькевичск</w:t>
      </w:r>
      <w:r>
        <w:rPr>
          <w:rFonts w:ascii="Times New Roman" w:hAnsi="Times New Roman"/>
          <w:sz w:val="28"/>
          <w:szCs w:val="28"/>
          <w:lang w:eastAsia="en-US"/>
        </w:rPr>
        <w:t>ого</w:t>
      </w:r>
      <w:r w:rsidRPr="006F59CF">
        <w:rPr>
          <w:rFonts w:ascii="Times New Roman" w:hAnsi="Times New Roman"/>
          <w:sz w:val="28"/>
          <w:szCs w:val="28"/>
          <w:lang w:eastAsia="en-US"/>
        </w:rPr>
        <w:t xml:space="preserve"> район</w:t>
      </w:r>
      <w:r>
        <w:rPr>
          <w:rFonts w:ascii="Times New Roman" w:hAnsi="Times New Roman"/>
          <w:sz w:val="28"/>
          <w:szCs w:val="28"/>
          <w:lang w:eastAsia="en-US"/>
        </w:rPr>
        <w:t>а</w:t>
      </w:r>
      <w:r w:rsidRPr="006F59CF">
        <w:rPr>
          <w:rFonts w:ascii="Times New Roman" w:hAnsi="Times New Roman"/>
          <w:i/>
          <w:sz w:val="28"/>
          <w:szCs w:val="28"/>
        </w:rPr>
        <w:t xml:space="preserve"> </w:t>
      </w:r>
      <w:r w:rsidRPr="006F59CF">
        <w:rPr>
          <w:rFonts w:ascii="Times New Roman" w:hAnsi="Times New Roman"/>
          <w:sz w:val="28"/>
          <w:szCs w:val="28"/>
        </w:rPr>
        <w:t>на имя</w:t>
      </w:r>
      <w:r w:rsidRPr="006F59CF">
        <w:rPr>
          <w:rFonts w:ascii="Times New Roman" w:hAnsi="Times New Roman"/>
          <w:i/>
          <w:sz w:val="28"/>
          <w:szCs w:val="28"/>
        </w:rPr>
        <w:t xml:space="preserve"> </w:t>
      </w:r>
      <w:r w:rsidRPr="006F59CF">
        <w:rPr>
          <w:rFonts w:ascii="Times New Roman" w:hAnsi="Times New Roman"/>
          <w:sz w:val="28"/>
          <w:szCs w:val="28"/>
        </w:rPr>
        <w:t xml:space="preserve">главы </w:t>
      </w:r>
      <w:r>
        <w:rPr>
          <w:rFonts w:ascii="Times New Roman" w:hAnsi="Times New Roman"/>
          <w:sz w:val="28"/>
          <w:szCs w:val="28"/>
        </w:rPr>
        <w:t>Николенского сельского поселения</w:t>
      </w:r>
      <w:r w:rsidRPr="006F59CF">
        <w:rPr>
          <w:rFonts w:ascii="Times New Roman" w:hAnsi="Times New Roman"/>
          <w:sz w:val="28"/>
          <w:szCs w:val="28"/>
        </w:rPr>
        <w:t xml:space="preserve"> Гулькевичск</w:t>
      </w:r>
      <w:r>
        <w:rPr>
          <w:rFonts w:ascii="Times New Roman" w:hAnsi="Times New Roman"/>
          <w:sz w:val="28"/>
          <w:szCs w:val="28"/>
        </w:rPr>
        <w:t>ого</w:t>
      </w:r>
      <w:r w:rsidRPr="006F59CF">
        <w:rPr>
          <w:rFonts w:ascii="Times New Roman" w:hAnsi="Times New Roman"/>
          <w:sz w:val="28"/>
          <w:szCs w:val="28"/>
        </w:rPr>
        <w:t xml:space="preserve"> район</w:t>
      </w:r>
      <w:r>
        <w:rPr>
          <w:rFonts w:ascii="Times New Roman" w:hAnsi="Times New Roman"/>
          <w:sz w:val="28"/>
          <w:szCs w:val="28"/>
        </w:rPr>
        <w:t>а</w:t>
      </w:r>
      <w:r w:rsidRPr="006F59CF">
        <w:rPr>
          <w:rFonts w:ascii="Times New Roman" w:hAnsi="Times New Roman"/>
          <w:sz w:val="28"/>
          <w:szCs w:val="28"/>
        </w:rPr>
        <w:t>, многофункциональный центр либо в департамент информатизации и связи Краснодарского края, являющийся учредителем многофункционального центра (далее - учредитель многофункционального центра).</w:t>
      </w:r>
      <w:proofErr w:type="gramEnd"/>
    </w:p>
    <w:p w:rsidR="005B756A" w:rsidRPr="006F59CF" w:rsidRDefault="005B756A" w:rsidP="005B756A">
      <w:pPr>
        <w:widowControl/>
        <w:suppressAutoHyphens w:val="0"/>
        <w:ind w:firstLine="709"/>
        <w:jc w:val="both"/>
        <w:rPr>
          <w:rFonts w:ascii="Times New Roman" w:hAnsi="Times New Roman"/>
          <w:sz w:val="28"/>
          <w:szCs w:val="28"/>
          <w:bdr w:val="none" w:sz="0" w:space="0" w:color="auto" w:frame="1"/>
        </w:rPr>
      </w:pPr>
      <w:r w:rsidRPr="006F59CF">
        <w:rPr>
          <w:rFonts w:ascii="Times New Roman" w:hAnsi="Times New Roman"/>
          <w:sz w:val="28"/>
          <w:szCs w:val="28"/>
        </w:rPr>
        <w:t>5.2.2. В случае если обжалуются</w:t>
      </w:r>
      <w:r w:rsidRPr="006F59CF">
        <w:rPr>
          <w:rFonts w:ascii="Times New Roman" w:hAnsi="Times New Roman"/>
          <w:sz w:val="28"/>
          <w:szCs w:val="28"/>
          <w:bdr w:val="none" w:sz="0" w:space="0" w:color="auto" w:frame="1"/>
        </w:rPr>
        <w:t xml:space="preserve"> решения </w:t>
      </w:r>
      <w:r w:rsidRPr="006F59CF">
        <w:rPr>
          <w:rFonts w:ascii="Times New Roman" w:hAnsi="Times New Roman"/>
          <w:sz w:val="28"/>
          <w:szCs w:val="28"/>
        </w:rPr>
        <w:t xml:space="preserve">и действия (бездействие) </w:t>
      </w:r>
      <w:r>
        <w:rPr>
          <w:rFonts w:ascii="Times New Roman" w:hAnsi="Times New Roman"/>
          <w:sz w:val="28"/>
          <w:szCs w:val="28"/>
          <w:bdr w:val="none" w:sz="0" w:space="0" w:color="auto" w:frame="1"/>
        </w:rPr>
        <w:t xml:space="preserve">главы Николенского сельского поселения </w:t>
      </w:r>
      <w:r w:rsidRPr="006F6113">
        <w:rPr>
          <w:rFonts w:ascii="Times New Roman" w:hAnsi="Times New Roman"/>
          <w:sz w:val="28"/>
          <w:szCs w:val="28"/>
        </w:rPr>
        <w:t>Гулькевичского района</w:t>
      </w:r>
      <w:r w:rsidRPr="006F59CF">
        <w:rPr>
          <w:rFonts w:ascii="Times New Roman" w:hAnsi="Times New Roman"/>
          <w:sz w:val="28"/>
          <w:szCs w:val="28"/>
          <w:bdr w:val="none" w:sz="0" w:space="0" w:color="auto" w:frame="1"/>
        </w:rPr>
        <w:t>, жалоба подается в вышестоящий орган (в порядке подчиненности).</w:t>
      </w:r>
    </w:p>
    <w:p w:rsidR="005B756A" w:rsidRPr="006F59CF" w:rsidRDefault="005B756A" w:rsidP="005B756A">
      <w:pPr>
        <w:widowControl/>
        <w:suppressAutoHyphens w:val="0"/>
        <w:ind w:firstLine="709"/>
        <w:jc w:val="both"/>
        <w:rPr>
          <w:rFonts w:ascii="Times New Roman" w:hAnsi="Times New Roman"/>
          <w:sz w:val="28"/>
          <w:szCs w:val="28"/>
          <w:bdr w:val="none" w:sz="0" w:space="0" w:color="auto" w:frame="1"/>
        </w:rPr>
      </w:pPr>
      <w:r w:rsidRPr="006F59CF">
        <w:rPr>
          <w:rFonts w:ascii="Times New Roman" w:hAnsi="Times New Roman"/>
          <w:sz w:val="28"/>
          <w:szCs w:val="28"/>
          <w:bdr w:val="none" w:sz="0" w:space="0" w:color="auto" w:frame="1"/>
        </w:rPr>
        <w:t xml:space="preserve">При отсутствии вышестоящего органа жалоба подается непосредственно главе </w:t>
      </w:r>
      <w:r>
        <w:rPr>
          <w:rFonts w:ascii="Times New Roman" w:hAnsi="Times New Roman"/>
          <w:sz w:val="28"/>
          <w:szCs w:val="28"/>
          <w:bdr w:val="none" w:sz="0" w:space="0" w:color="auto" w:frame="1"/>
        </w:rPr>
        <w:t>Николенского сельского поселения</w:t>
      </w:r>
      <w:r w:rsidRPr="006F59CF">
        <w:rPr>
          <w:rFonts w:ascii="Times New Roman" w:hAnsi="Times New Roman"/>
          <w:sz w:val="28"/>
          <w:szCs w:val="28"/>
          <w:bdr w:val="none" w:sz="0" w:space="0" w:color="auto" w:frame="1"/>
        </w:rPr>
        <w:t xml:space="preserve"> Гулькевичск</w:t>
      </w:r>
      <w:r>
        <w:rPr>
          <w:rFonts w:ascii="Times New Roman" w:hAnsi="Times New Roman"/>
          <w:sz w:val="28"/>
          <w:szCs w:val="28"/>
          <w:bdr w:val="none" w:sz="0" w:space="0" w:color="auto" w:frame="1"/>
        </w:rPr>
        <w:t>ого</w:t>
      </w:r>
      <w:r w:rsidRPr="006F59CF">
        <w:rPr>
          <w:rFonts w:ascii="Times New Roman" w:hAnsi="Times New Roman"/>
          <w:sz w:val="28"/>
          <w:szCs w:val="28"/>
          <w:bdr w:val="none" w:sz="0" w:space="0" w:color="auto" w:frame="1"/>
        </w:rPr>
        <w:t xml:space="preserve"> район</w:t>
      </w:r>
      <w:r>
        <w:rPr>
          <w:rFonts w:ascii="Times New Roman" w:hAnsi="Times New Roman"/>
          <w:sz w:val="28"/>
          <w:szCs w:val="28"/>
          <w:bdr w:val="none" w:sz="0" w:space="0" w:color="auto" w:frame="1"/>
        </w:rPr>
        <w:t>а</w:t>
      </w:r>
      <w:r w:rsidRPr="006F59CF">
        <w:rPr>
          <w:rFonts w:ascii="Times New Roman" w:hAnsi="Times New Roman"/>
          <w:sz w:val="28"/>
          <w:szCs w:val="28"/>
          <w:bdr w:val="none" w:sz="0" w:space="0" w:color="auto" w:frame="1"/>
        </w:rPr>
        <w:t>.</w:t>
      </w:r>
    </w:p>
    <w:p w:rsidR="005B756A" w:rsidRPr="006F59CF" w:rsidRDefault="005B756A" w:rsidP="005B756A">
      <w:pPr>
        <w:widowControl/>
        <w:suppressAutoHyphens w:val="0"/>
        <w:ind w:firstLine="709"/>
        <w:jc w:val="both"/>
        <w:rPr>
          <w:rFonts w:ascii="Times New Roman" w:hAnsi="Times New Roman"/>
          <w:sz w:val="28"/>
          <w:szCs w:val="28"/>
        </w:rPr>
      </w:pPr>
      <w:r w:rsidRPr="006F59CF">
        <w:rPr>
          <w:rFonts w:ascii="Times New Roman" w:hAnsi="Times New Roman"/>
          <w:sz w:val="28"/>
          <w:szCs w:val="28"/>
        </w:rPr>
        <w:t>5.2.3.</w:t>
      </w:r>
      <w:r w:rsidRPr="006F59CF">
        <w:rPr>
          <w:rFonts w:ascii="Times New Roman" w:hAnsi="Times New Roman"/>
          <w:i/>
          <w:sz w:val="28"/>
          <w:szCs w:val="28"/>
        </w:rPr>
        <w:t xml:space="preserve"> </w:t>
      </w:r>
      <w:r w:rsidRPr="006F59CF">
        <w:rPr>
          <w:rFonts w:ascii="Times New Roman" w:hAnsi="Times New Roman"/>
          <w:sz w:val="28"/>
          <w:szCs w:val="28"/>
        </w:rPr>
        <w:t xml:space="preserve">Жалобы на решения и действия (бездействие) работника многофункционального центра подаются руководителю этого </w:t>
      </w:r>
      <w:r w:rsidRPr="006F59CF">
        <w:rPr>
          <w:rFonts w:ascii="Times New Roman" w:hAnsi="Times New Roman"/>
          <w:sz w:val="28"/>
          <w:szCs w:val="28"/>
        </w:rPr>
        <w:lastRenderedPageBreak/>
        <w:t>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Краснодарского края.</w:t>
      </w:r>
    </w:p>
    <w:p w:rsidR="005B756A" w:rsidRPr="006F59CF" w:rsidRDefault="005B756A" w:rsidP="005B756A">
      <w:pPr>
        <w:widowControl/>
        <w:suppressAutoHyphens w:val="0"/>
        <w:autoSpaceDN w:val="0"/>
        <w:adjustRightInd w:val="0"/>
        <w:spacing w:line="235" w:lineRule="auto"/>
        <w:ind w:firstLine="709"/>
        <w:jc w:val="both"/>
        <w:rPr>
          <w:rFonts w:ascii="Times New Roman" w:hAnsi="Times New Roman"/>
          <w:sz w:val="28"/>
          <w:szCs w:val="28"/>
        </w:rPr>
      </w:pPr>
      <w:r w:rsidRPr="006F59CF">
        <w:rPr>
          <w:rFonts w:ascii="Times New Roman" w:hAnsi="Times New Roman"/>
          <w:sz w:val="28"/>
          <w:szCs w:val="28"/>
        </w:rPr>
        <w:t xml:space="preserve">5.2.4. Особенности подачи и рассмотрения жалоб на решения и действия (бездействие) </w:t>
      </w:r>
      <w:r w:rsidRPr="006F59CF">
        <w:rPr>
          <w:rFonts w:ascii="Times New Roman" w:hAnsi="Times New Roman"/>
          <w:sz w:val="28"/>
          <w:szCs w:val="28"/>
          <w:lang w:eastAsia="en-US"/>
        </w:rPr>
        <w:t xml:space="preserve">администрации </w:t>
      </w:r>
      <w:r>
        <w:rPr>
          <w:rFonts w:ascii="Times New Roman" w:hAnsi="Times New Roman"/>
          <w:sz w:val="28"/>
          <w:szCs w:val="28"/>
          <w:lang w:eastAsia="en-US"/>
        </w:rPr>
        <w:t>Николенского сельского поселения</w:t>
      </w:r>
      <w:r w:rsidRPr="006F59CF">
        <w:rPr>
          <w:rFonts w:ascii="Times New Roman" w:hAnsi="Times New Roman"/>
          <w:sz w:val="28"/>
          <w:szCs w:val="28"/>
          <w:lang w:eastAsia="en-US"/>
        </w:rPr>
        <w:t xml:space="preserve"> Гулькевичского района</w:t>
      </w:r>
      <w:r w:rsidRPr="006F59CF">
        <w:rPr>
          <w:rFonts w:ascii="Times New Roman" w:hAnsi="Times New Roman"/>
          <w:sz w:val="28"/>
          <w:szCs w:val="28"/>
        </w:rPr>
        <w:t xml:space="preserve"> и его должностных лиц, муниципальных служащих устанавливаются муниципальным правовым актом </w:t>
      </w:r>
      <w:r>
        <w:rPr>
          <w:rFonts w:ascii="Times New Roman" w:hAnsi="Times New Roman"/>
          <w:sz w:val="28"/>
          <w:szCs w:val="28"/>
        </w:rPr>
        <w:t>Николенского сельского поселения</w:t>
      </w:r>
      <w:r w:rsidRPr="006F59CF">
        <w:rPr>
          <w:rFonts w:ascii="Times New Roman" w:hAnsi="Times New Roman"/>
          <w:sz w:val="28"/>
          <w:szCs w:val="28"/>
        </w:rPr>
        <w:t xml:space="preserve"> Гулькевичск</w:t>
      </w:r>
      <w:r>
        <w:rPr>
          <w:rFonts w:ascii="Times New Roman" w:hAnsi="Times New Roman"/>
          <w:sz w:val="28"/>
          <w:szCs w:val="28"/>
        </w:rPr>
        <w:t>ого</w:t>
      </w:r>
      <w:r w:rsidRPr="006F59CF">
        <w:rPr>
          <w:rFonts w:ascii="Times New Roman" w:hAnsi="Times New Roman"/>
          <w:sz w:val="28"/>
          <w:szCs w:val="28"/>
        </w:rPr>
        <w:t xml:space="preserve"> район</w:t>
      </w:r>
      <w:r>
        <w:rPr>
          <w:rFonts w:ascii="Times New Roman" w:hAnsi="Times New Roman"/>
          <w:sz w:val="28"/>
          <w:szCs w:val="28"/>
        </w:rPr>
        <w:t>а</w:t>
      </w:r>
      <w:r w:rsidRPr="006F59CF">
        <w:rPr>
          <w:rFonts w:ascii="Times New Roman" w:hAnsi="Times New Roman"/>
          <w:sz w:val="28"/>
          <w:szCs w:val="28"/>
        </w:rPr>
        <w:t>.</w:t>
      </w:r>
    </w:p>
    <w:p w:rsidR="005B756A" w:rsidRPr="006F59CF" w:rsidRDefault="005B756A" w:rsidP="005B756A">
      <w:pPr>
        <w:widowControl/>
        <w:suppressAutoHyphens w:val="0"/>
        <w:autoSpaceDN w:val="0"/>
        <w:adjustRightInd w:val="0"/>
        <w:spacing w:line="235" w:lineRule="auto"/>
        <w:ind w:firstLine="709"/>
        <w:jc w:val="both"/>
        <w:rPr>
          <w:rFonts w:ascii="Times New Roman" w:hAnsi="Times New Roman"/>
          <w:sz w:val="28"/>
          <w:szCs w:val="28"/>
        </w:rPr>
      </w:pPr>
      <w:r w:rsidRPr="006F59CF">
        <w:rPr>
          <w:rFonts w:ascii="Times New Roman" w:hAnsi="Times New Roman"/>
          <w:sz w:val="28"/>
          <w:szCs w:val="28"/>
        </w:rPr>
        <w:t xml:space="preserve">5.2.5. </w:t>
      </w:r>
      <w:proofErr w:type="gramStart"/>
      <w:r w:rsidRPr="006F59CF">
        <w:rPr>
          <w:rFonts w:ascii="Times New Roman" w:hAnsi="Times New Roman"/>
          <w:sz w:val="28"/>
          <w:szCs w:val="28"/>
        </w:rPr>
        <w:t>Особенности подачи и рассмотрения жалоб на решения и действия (бездействие) многофункционального центра, работников многофункционального центра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года</w:t>
      </w:r>
      <w:r>
        <w:rPr>
          <w:rFonts w:ascii="Times New Roman" w:hAnsi="Times New Roman"/>
          <w:sz w:val="28"/>
          <w:szCs w:val="28"/>
        </w:rPr>
        <w:t xml:space="preserve"> </w:t>
      </w:r>
      <w:r w:rsidRPr="006F59CF">
        <w:rPr>
          <w:rFonts w:ascii="Times New Roman" w:hAnsi="Times New Roman"/>
          <w:sz w:val="28"/>
          <w:szCs w:val="28"/>
        </w:rPr>
        <w:t>№ 100 «Об утверждении Порядка подачи и рассмотрения</w:t>
      </w:r>
      <w:proofErr w:type="gramEnd"/>
      <w:r w:rsidRPr="006F59CF">
        <w:rPr>
          <w:rFonts w:ascii="Times New Roman" w:hAnsi="Times New Roman"/>
          <w:sz w:val="28"/>
          <w:szCs w:val="28"/>
        </w:rPr>
        <w:t xml:space="preserve">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r w:rsidRPr="006F59CF">
        <w:rPr>
          <w:rFonts w:ascii="Times New Roman" w:hAnsi="Times New Roman"/>
          <w:i/>
          <w:sz w:val="28"/>
          <w:szCs w:val="28"/>
        </w:rPr>
        <w:t>.</w:t>
      </w:r>
    </w:p>
    <w:p w:rsidR="005B756A" w:rsidRPr="006F59CF" w:rsidRDefault="005B756A" w:rsidP="005B756A">
      <w:pPr>
        <w:suppressAutoHyphens w:val="0"/>
        <w:autoSpaceDN w:val="0"/>
        <w:adjustRightInd w:val="0"/>
        <w:jc w:val="center"/>
        <w:rPr>
          <w:rFonts w:ascii="Times New Roman" w:hAnsi="Times New Roman"/>
          <w:sz w:val="28"/>
          <w:szCs w:val="28"/>
        </w:rPr>
      </w:pPr>
    </w:p>
    <w:p w:rsidR="005B756A" w:rsidRPr="006F59CF" w:rsidRDefault="005B756A" w:rsidP="005B756A">
      <w:pPr>
        <w:suppressAutoHyphens w:val="0"/>
        <w:autoSpaceDN w:val="0"/>
        <w:adjustRightInd w:val="0"/>
        <w:jc w:val="center"/>
        <w:rPr>
          <w:rFonts w:ascii="Times New Roman" w:hAnsi="Times New Roman"/>
          <w:sz w:val="28"/>
          <w:szCs w:val="28"/>
        </w:rPr>
      </w:pPr>
      <w:r w:rsidRPr="006F59CF">
        <w:rPr>
          <w:rFonts w:ascii="Times New Roman" w:hAnsi="Times New Roman"/>
          <w:sz w:val="28"/>
          <w:szCs w:val="28"/>
        </w:rPr>
        <w:t>5.3. Порядок подачи и рассмотрения жалобы</w:t>
      </w:r>
    </w:p>
    <w:p w:rsidR="005B756A" w:rsidRPr="006F59CF" w:rsidRDefault="005B756A" w:rsidP="005B756A">
      <w:pPr>
        <w:suppressAutoHyphens w:val="0"/>
        <w:autoSpaceDN w:val="0"/>
        <w:adjustRightInd w:val="0"/>
        <w:jc w:val="center"/>
        <w:rPr>
          <w:rFonts w:ascii="Times New Roman" w:hAnsi="Times New Roman"/>
          <w:sz w:val="28"/>
          <w:szCs w:val="28"/>
        </w:rPr>
      </w:pPr>
    </w:p>
    <w:p w:rsidR="005B756A" w:rsidRPr="006F59CF" w:rsidRDefault="005B756A" w:rsidP="005B756A">
      <w:pPr>
        <w:widowControl/>
        <w:suppressAutoHyphens w:val="0"/>
        <w:ind w:firstLine="709"/>
        <w:jc w:val="both"/>
        <w:rPr>
          <w:rFonts w:ascii="Times New Roman" w:hAnsi="Times New Roman"/>
          <w:sz w:val="28"/>
          <w:szCs w:val="28"/>
        </w:rPr>
      </w:pPr>
      <w:r w:rsidRPr="006F59CF">
        <w:rPr>
          <w:rFonts w:ascii="Times New Roman" w:hAnsi="Times New Roman"/>
          <w:sz w:val="28"/>
          <w:szCs w:val="28"/>
        </w:rPr>
        <w:t>5.3.1. Основанием для начала процедуры досудебного (внесудебного) обжалования является поступление жалобы, поданной в письменной форме</w:t>
      </w:r>
      <w:r>
        <w:rPr>
          <w:rFonts w:ascii="Times New Roman" w:hAnsi="Times New Roman"/>
          <w:sz w:val="28"/>
          <w:szCs w:val="28"/>
        </w:rPr>
        <w:t xml:space="preserve"> </w:t>
      </w:r>
      <w:r w:rsidRPr="006F59CF">
        <w:rPr>
          <w:rFonts w:ascii="Times New Roman" w:hAnsi="Times New Roman"/>
          <w:sz w:val="28"/>
          <w:szCs w:val="28"/>
        </w:rPr>
        <w:t xml:space="preserve">на бумажном </w:t>
      </w:r>
      <w:r>
        <w:rPr>
          <w:rFonts w:ascii="Times New Roman" w:hAnsi="Times New Roman"/>
          <w:sz w:val="28"/>
          <w:szCs w:val="28"/>
        </w:rPr>
        <w:t>носителе, в электронной форме, в администрации</w:t>
      </w:r>
      <w:r w:rsidRPr="006F59CF">
        <w:rPr>
          <w:rFonts w:ascii="Times New Roman" w:hAnsi="Times New Roman"/>
          <w:sz w:val="28"/>
          <w:szCs w:val="28"/>
        </w:rPr>
        <w:t xml:space="preserve"> по рассмотрению жалобы. </w:t>
      </w:r>
    </w:p>
    <w:p w:rsidR="005B756A" w:rsidRPr="006F59CF" w:rsidRDefault="005B756A" w:rsidP="005B756A">
      <w:pPr>
        <w:widowControl/>
        <w:suppressAutoHyphens w:val="0"/>
        <w:ind w:firstLine="709"/>
        <w:jc w:val="both"/>
        <w:rPr>
          <w:rFonts w:ascii="Times New Roman" w:hAnsi="Times New Roman"/>
          <w:sz w:val="28"/>
          <w:szCs w:val="28"/>
        </w:rPr>
      </w:pPr>
      <w:r w:rsidRPr="006F59CF">
        <w:rPr>
          <w:rFonts w:ascii="Times New Roman" w:hAnsi="Times New Roman"/>
          <w:sz w:val="28"/>
          <w:szCs w:val="28"/>
        </w:rPr>
        <w:t xml:space="preserve">5.3.2. </w:t>
      </w:r>
      <w:proofErr w:type="gramStart"/>
      <w:r w:rsidRPr="006F59CF">
        <w:rPr>
          <w:rFonts w:ascii="Times New Roman" w:hAnsi="Times New Roman"/>
          <w:sz w:val="28"/>
          <w:szCs w:val="28"/>
        </w:rPr>
        <w:t xml:space="preserve">Жалоба на решения и действия (бездействие) </w:t>
      </w:r>
      <w:r w:rsidRPr="006F59CF">
        <w:rPr>
          <w:rFonts w:ascii="Times New Roman" w:hAnsi="Times New Roman"/>
          <w:sz w:val="28"/>
          <w:szCs w:val="28"/>
          <w:lang w:eastAsia="en-US"/>
        </w:rPr>
        <w:t xml:space="preserve">администрации </w:t>
      </w:r>
      <w:r>
        <w:rPr>
          <w:rFonts w:ascii="Times New Roman" w:hAnsi="Times New Roman"/>
          <w:sz w:val="28"/>
          <w:szCs w:val="28"/>
          <w:lang w:eastAsia="en-US"/>
        </w:rPr>
        <w:t>Николенского сельского поселения</w:t>
      </w:r>
      <w:r w:rsidRPr="006F59CF">
        <w:rPr>
          <w:rFonts w:ascii="Times New Roman" w:hAnsi="Times New Roman"/>
          <w:sz w:val="28"/>
          <w:szCs w:val="28"/>
          <w:lang w:eastAsia="en-US"/>
        </w:rPr>
        <w:t xml:space="preserve"> Гулькевичск</w:t>
      </w:r>
      <w:r>
        <w:rPr>
          <w:rFonts w:ascii="Times New Roman" w:hAnsi="Times New Roman"/>
          <w:sz w:val="28"/>
          <w:szCs w:val="28"/>
          <w:lang w:eastAsia="en-US"/>
        </w:rPr>
        <w:t>ого</w:t>
      </w:r>
      <w:r w:rsidRPr="006F59CF">
        <w:rPr>
          <w:rFonts w:ascii="Times New Roman" w:hAnsi="Times New Roman"/>
          <w:sz w:val="28"/>
          <w:szCs w:val="28"/>
          <w:lang w:eastAsia="en-US"/>
        </w:rPr>
        <w:t xml:space="preserve"> район</w:t>
      </w:r>
      <w:r>
        <w:rPr>
          <w:rFonts w:ascii="Times New Roman" w:hAnsi="Times New Roman"/>
          <w:sz w:val="28"/>
          <w:szCs w:val="28"/>
          <w:lang w:eastAsia="en-US"/>
        </w:rPr>
        <w:t>а</w:t>
      </w:r>
      <w:r w:rsidRPr="006F59CF">
        <w:rPr>
          <w:rFonts w:ascii="Times New Roman" w:hAnsi="Times New Roman"/>
          <w:sz w:val="28"/>
          <w:szCs w:val="28"/>
          <w:lang w:eastAsia="en-US"/>
        </w:rPr>
        <w:t>,</w:t>
      </w:r>
      <w:r w:rsidRPr="006F59CF">
        <w:rPr>
          <w:rFonts w:ascii="Times New Roman" w:hAnsi="Times New Roman"/>
          <w:sz w:val="28"/>
          <w:szCs w:val="28"/>
        </w:rPr>
        <w:t xml:space="preserve"> должностного лица </w:t>
      </w:r>
      <w:r w:rsidRPr="006F59CF">
        <w:rPr>
          <w:rFonts w:ascii="Times New Roman" w:hAnsi="Times New Roman"/>
          <w:sz w:val="28"/>
          <w:szCs w:val="28"/>
          <w:lang w:eastAsia="en-US"/>
        </w:rPr>
        <w:t xml:space="preserve">администрации </w:t>
      </w:r>
      <w:r>
        <w:rPr>
          <w:rFonts w:ascii="Times New Roman" w:hAnsi="Times New Roman"/>
          <w:sz w:val="28"/>
          <w:szCs w:val="28"/>
          <w:lang w:eastAsia="en-US"/>
        </w:rPr>
        <w:t>Николенского сельского поселения</w:t>
      </w:r>
      <w:r w:rsidRPr="006F59CF">
        <w:rPr>
          <w:rFonts w:ascii="Times New Roman" w:hAnsi="Times New Roman"/>
          <w:sz w:val="28"/>
          <w:szCs w:val="28"/>
          <w:lang w:eastAsia="en-US"/>
        </w:rPr>
        <w:t xml:space="preserve"> Гулькевичск</w:t>
      </w:r>
      <w:r>
        <w:rPr>
          <w:rFonts w:ascii="Times New Roman" w:hAnsi="Times New Roman"/>
          <w:sz w:val="28"/>
          <w:szCs w:val="28"/>
          <w:lang w:eastAsia="en-US"/>
        </w:rPr>
        <w:t>ого</w:t>
      </w:r>
      <w:r w:rsidRPr="006F59CF">
        <w:rPr>
          <w:rFonts w:ascii="Times New Roman" w:hAnsi="Times New Roman"/>
          <w:sz w:val="28"/>
          <w:szCs w:val="28"/>
          <w:lang w:eastAsia="en-US"/>
        </w:rPr>
        <w:t xml:space="preserve"> район</w:t>
      </w:r>
      <w:r>
        <w:rPr>
          <w:rFonts w:ascii="Times New Roman" w:hAnsi="Times New Roman"/>
          <w:sz w:val="28"/>
          <w:szCs w:val="28"/>
          <w:lang w:eastAsia="en-US"/>
        </w:rPr>
        <w:t>а</w:t>
      </w:r>
      <w:r w:rsidRPr="006F59CF">
        <w:rPr>
          <w:rFonts w:ascii="Times New Roman" w:hAnsi="Times New Roman"/>
          <w:sz w:val="28"/>
          <w:szCs w:val="28"/>
          <w:lang w:eastAsia="en-US"/>
        </w:rPr>
        <w:t>,</w:t>
      </w:r>
      <w:r w:rsidRPr="006F59CF">
        <w:rPr>
          <w:rFonts w:ascii="Times New Roman" w:hAnsi="Times New Roman"/>
          <w:sz w:val="28"/>
          <w:szCs w:val="28"/>
        </w:rPr>
        <w:t xml:space="preserve"> муниципального служащего, главы </w:t>
      </w:r>
      <w:r>
        <w:rPr>
          <w:rFonts w:ascii="Times New Roman" w:hAnsi="Times New Roman"/>
          <w:sz w:val="28"/>
          <w:szCs w:val="28"/>
        </w:rPr>
        <w:t>Николенского сельского поселения</w:t>
      </w:r>
      <w:r w:rsidRPr="006F59CF">
        <w:rPr>
          <w:rFonts w:ascii="Times New Roman" w:hAnsi="Times New Roman"/>
          <w:sz w:val="28"/>
          <w:szCs w:val="28"/>
        </w:rPr>
        <w:t xml:space="preserve"> Гулькевичск</w:t>
      </w:r>
      <w:r>
        <w:rPr>
          <w:rFonts w:ascii="Times New Roman" w:hAnsi="Times New Roman"/>
          <w:sz w:val="28"/>
          <w:szCs w:val="28"/>
        </w:rPr>
        <w:t>ого</w:t>
      </w:r>
      <w:r w:rsidRPr="006F59CF">
        <w:rPr>
          <w:rFonts w:ascii="Times New Roman" w:hAnsi="Times New Roman"/>
          <w:sz w:val="28"/>
          <w:szCs w:val="28"/>
        </w:rPr>
        <w:t xml:space="preserve"> район</w:t>
      </w:r>
      <w:r>
        <w:rPr>
          <w:rFonts w:ascii="Times New Roman" w:hAnsi="Times New Roman"/>
          <w:sz w:val="28"/>
          <w:szCs w:val="28"/>
        </w:rPr>
        <w:t>а</w:t>
      </w:r>
      <w:r w:rsidRPr="006F59CF">
        <w:rPr>
          <w:rFonts w:ascii="Times New Roman" w:hAnsi="Times New Roman"/>
          <w:sz w:val="28"/>
          <w:szCs w:val="28"/>
        </w:rPr>
        <w:t xml:space="preserve">,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w:t>
      </w:r>
      <w:r w:rsidRPr="006F59CF">
        <w:rPr>
          <w:rFonts w:ascii="Times New Roman" w:hAnsi="Times New Roman"/>
          <w:sz w:val="28"/>
          <w:szCs w:val="28"/>
          <w:lang w:eastAsia="en-US"/>
        </w:rPr>
        <w:t xml:space="preserve">администрации </w:t>
      </w:r>
      <w:r>
        <w:rPr>
          <w:rFonts w:ascii="Times New Roman" w:hAnsi="Times New Roman"/>
          <w:sz w:val="28"/>
          <w:szCs w:val="28"/>
          <w:lang w:eastAsia="en-US"/>
        </w:rPr>
        <w:t>Николенского сельского Гулькевичского района</w:t>
      </w:r>
      <w:r w:rsidRPr="006F59CF">
        <w:rPr>
          <w:rFonts w:ascii="Times New Roman" w:hAnsi="Times New Roman"/>
          <w:sz w:val="28"/>
          <w:szCs w:val="28"/>
        </w:rPr>
        <w:t>, федеральной государственной информационной системы «Единый портал государственных и муниципальных услуг (функций)» либо</w:t>
      </w:r>
      <w:proofErr w:type="gramEnd"/>
      <w:r w:rsidRPr="006F59CF">
        <w:rPr>
          <w:rFonts w:ascii="Times New Roman" w:hAnsi="Times New Roman"/>
          <w:sz w:val="28"/>
          <w:szCs w:val="28"/>
        </w:rPr>
        <w:t xml:space="preserve"> Портала государственных и муниципальных услуг (функций) Краснодарского края, а также может быть </w:t>
      </w:r>
      <w:proofErr w:type="gramStart"/>
      <w:r w:rsidRPr="006F59CF">
        <w:rPr>
          <w:rFonts w:ascii="Times New Roman" w:hAnsi="Times New Roman"/>
          <w:sz w:val="28"/>
          <w:szCs w:val="28"/>
        </w:rPr>
        <w:t>принята</w:t>
      </w:r>
      <w:proofErr w:type="gramEnd"/>
      <w:r w:rsidRPr="006F59CF">
        <w:rPr>
          <w:rFonts w:ascii="Times New Roman" w:hAnsi="Times New Roman"/>
          <w:sz w:val="28"/>
          <w:szCs w:val="28"/>
        </w:rPr>
        <w:t xml:space="preserve"> при личном приеме заявителя. </w:t>
      </w:r>
    </w:p>
    <w:p w:rsidR="005B756A" w:rsidRPr="006F59CF" w:rsidRDefault="005B756A" w:rsidP="005B756A">
      <w:pPr>
        <w:widowControl/>
        <w:suppressAutoHyphens w:val="0"/>
        <w:autoSpaceDN w:val="0"/>
        <w:adjustRightInd w:val="0"/>
        <w:ind w:firstLine="709"/>
        <w:jc w:val="both"/>
        <w:rPr>
          <w:rFonts w:ascii="Times New Roman" w:hAnsi="Times New Roman"/>
          <w:sz w:val="28"/>
          <w:szCs w:val="28"/>
        </w:rPr>
      </w:pPr>
      <w:proofErr w:type="gramStart"/>
      <w:r w:rsidRPr="006F59CF">
        <w:rPr>
          <w:rFonts w:ascii="Times New Roman" w:hAnsi="Times New Roman"/>
          <w:sz w:val="28"/>
          <w:szCs w:val="28"/>
        </w:rPr>
        <w:t xml:space="preserve">Заявителю обеспечивается возможность направления жалобы на решения и действия (бездействие) </w:t>
      </w:r>
      <w:r w:rsidRPr="006F59CF">
        <w:rPr>
          <w:rFonts w:ascii="Times New Roman" w:hAnsi="Times New Roman"/>
          <w:sz w:val="28"/>
          <w:szCs w:val="28"/>
          <w:lang w:eastAsia="en-US"/>
        </w:rPr>
        <w:t xml:space="preserve">администрации </w:t>
      </w:r>
      <w:r>
        <w:rPr>
          <w:rFonts w:ascii="Times New Roman" w:hAnsi="Times New Roman"/>
          <w:sz w:val="28"/>
          <w:szCs w:val="28"/>
          <w:lang w:eastAsia="en-US"/>
        </w:rPr>
        <w:t>Николенского сельского поселения</w:t>
      </w:r>
      <w:r w:rsidRPr="006F59CF">
        <w:rPr>
          <w:rFonts w:ascii="Times New Roman" w:hAnsi="Times New Roman"/>
          <w:sz w:val="28"/>
          <w:szCs w:val="28"/>
          <w:lang w:eastAsia="en-US"/>
        </w:rPr>
        <w:t xml:space="preserve"> Гулькевичск</w:t>
      </w:r>
      <w:r>
        <w:rPr>
          <w:rFonts w:ascii="Times New Roman" w:hAnsi="Times New Roman"/>
          <w:sz w:val="28"/>
          <w:szCs w:val="28"/>
          <w:lang w:eastAsia="en-US"/>
        </w:rPr>
        <w:t>ого</w:t>
      </w:r>
      <w:r w:rsidRPr="006F59CF">
        <w:rPr>
          <w:rFonts w:ascii="Times New Roman" w:hAnsi="Times New Roman"/>
          <w:sz w:val="28"/>
          <w:szCs w:val="28"/>
          <w:lang w:eastAsia="en-US"/>
        </w:rPr>
        <w:t xml:space="preserve"> район</w:t>
      </w:r>
      <w:r>
        <w:rPr>
          <w:rFonts w:ascii="Times New Roman" w:hAnsi="Times New Roman"/>
          <w:sz w:val="28"/>
          <w:szCs w:val="28"/>
          <w:lang w:eastAsia="en-US"/>
        </w:rPr>
        <w:t>а</w:t>
      </w:r>
      <w:r w:rsidRPr="006F59CF">
        <w:rPr>
          <w:rFonts w:ascii="Times New Roman" w:hAnsi="Times New Roman"/>
          <w:sz w:val="28"/>
          <w:szCs w:val="28"/>
          <w:lang w:eastAsia="en-US"/>
        </w:rPr>
        <w:t>,</w:t>
      </w:r>
      <w:r w:rsidRPr="006F59CF">
        <w:rPr>
          <w:rFonts w:ascii="Times New Roman" w:hAnsi="Times New Roman"/>
          <w:sz w:val="28"/>
          <w:szCs w:val="28"/>
        </w:rPr>
        <w:t xml:space="preserve"> должностного лица </w:t>
      </w:r>
      <w:r w:rsidRPr="006F59CF">
        <w:rPr>
          <w:rFonts w:ascii="Times New Roman" w:hAnsi="Times New Roman"/>
          <w:sz w:val="28"/>
          <w:szCs w:val="28"/>
          <w:lang w:eastAsia="en-US"/>
        </w:rPr>
        <w:t xml:space="preserve">администрации </w:t>
      </w:r>
      <w:r>
        <w:rPr>
          <w:rFonts w:ascii="Times New Roman" w:hAnsi="Times New Roman"/>
          <w:sz w:val="28"/>
          <w:szCs w:val="28"/>
        </w:rPr>
        <w:t>Николенского сельского поселения</w:t>
      </w:r>
      <w:r w:rsidRPr="006F59CF">
        <w:rPr>
          <w:rFonts w:ascii="Times New Roman" w:hAnsi="Times New Roman"/>
          <w:sz w:val="28"/>
          <w:szCs w:val="28"/>
        </w:rPr>
        <w:t xml:space="preserve"> Гулькевичск</w:t>
      </w:r>
      <w:r>
        <w:rPr>
          <w:rFonts w:ascii="Times New Roman" w:hAnsi="Times New Roman"/>
          <w:sz w:val="28"/>
          <w:szCs w:val="28"/>
        </w:rPr>
        <w:t>ого</w:t>
      </w:r>
      <w:r w:rsidRPr="006F59CF">
        <w:rPr>
          <w:rFonts w:ascii="Times New Roman" w:hAnsi="Times New Roman"/>
          <w:sz w:val="28"/>
          <w:szCs w:val="28"/>
        </w:rPr>
        <w:t xml:space="preserve"> район</w:t>
      </w:r>
      <w:r>
        <w:rPr>
          <w:rFonts w:ascii="Times New Roman" w:hAnsi="Times New Roman"/>
          <w:sz w:val="28"/>
          <w:szCs w:val="28"/>
        </w:rPr>
        <w:t>а</w:t>
      </w:r>
      <w:r w:rsidRPr="006F59CF">
        <w:rPr>
          <w:rFonts w:ascii="Times New Roman" w:hAnsi="Times New Roman"/>
          <w:sz w:val="28"/>
          <w:szCs w:val="28"/>
        </w:rPr>
        <w:t xml:space="preserve">, в соответствии </w:t>
      </w:r>
      <w:r w:rsidRPr="006F59CF">
        <w:rPr>
          <w:rFonts w:ascii="Times New Roman" w:hAnsi="Times New Roman"/>
          <w:sz w:val="28"/>
          <w:szCs w:val="28"/>
        </w:rPr>
        <w:lastRenderedPageBreak/>
        <w:t xml:space="preserve">со </w:t>
      </w:r>
      <w:hyperlink r:id="rId32" w:anchor="/document/12177515/entry/1102" w:history="1">
        <w:r w:rsidRPr="006F59CF">
          <w:rPr>
            <w:rFonts w:ascii="Times New Roman" w:hAnsi="Times New Roman"/>
            <w:sz w:val="28"/>
            <w:szCs w:val="28"/>
          </w:rPr>
          <w:t>статьей 11.2</w:t>
        </w:r>
      </w:hyperlink>
      <w:r w:rsidRPr="006F59CF">
        <w:rPr>
          <w:rFonts w:ascii="Times New Roman" w:hAnsi="Times New Roman"/>
          <w:sz w:val="28"/>
          <w:szCs w:val="28"/>
        </w:rPr>
        <w:t xml:space="preserve"> Федеральног</w:t>
      </w:r>
      <w:r>
        <w:rPr>
          <w:rFonts w:ascii="Times New Roman" w:hAnsi="Times New Roman"/>
          <w:sz w:val="28"/>
          <w:szCs w:val="28"/>
        </w:rPr>
        <w:t xml:space="preserve">о закона </w:t>
      </w:r>
      <w:r w:rsidRPr="006F59CF">
        <w:rPr>
          <w:rFonts w:ascii="Times New Roman" w:hAnsi="Times New Roman"/>
          <w:sz w:val="28"/>
          <w:szCs w:val="28"/>
        </w:rPr>
        <w:t>№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w:t>
      </w:r>
      <w:proofErr w:type="gramEnd"/>
      <w:r w:rsidRPr="006F59CF">
        <w:rPr>
          <w:rFonts w:ascii="Times New Roman" w:hAnsi="Times New Roman"/>
          <w:sz w:val="28"/>
          <w:szCs w:val="28"/>
        </w:rPr>
        <w:t xml:space="preserve">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5B756A" w:rsidRPr="006F59CF" w:rsidRDefault="005B756A" w:rsidP="005B756A">
      <w:pPr>
        <w:widowControl/>
        <w:suppressAutoHyphens w:val="0"/>
        <w:autoSpaceDN w:val="0"/>
        <w:adjustRightInd w:val="0"/>
        <w:ind w:firstLine="709"/>
        <w:jc w:val="both"/>
        <w:rPr>
          <w:rFonts w:ascii="Times New Roman" w:hAnsi="Times New Roman"/>
          <w:sz w:val="28"/>
          <w:szCs w:val="28"/>
        </w:rPr>
      </w:pPr>
      <w:r w:rsidRPr="006F59CF">
        <w:rPr>
          <w:rFonts w:ascii="Times New Roman" w:hAnsi="Times New Roman"/>
          <w:sz w:val="28"/>
          <w:szCs w:val="28"/>
        </w:rPr>
        <w:t xml:space="preserve">5.3.3. </w:t>
      </w:r>
      <w:proofErr w:type="gramStart"/>
      <w:r w:rsidRPr="006F59CF">
        <w:rPr>
          <w:rFonts w:ascii="Times New Roman" w:hAnsi="Times New Roman"/>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может быть принята при личном приеме заявителя. </w:t>
      </w:r>
      <w:proofErr w:type="gramEnd"/>
    </w:p>
    <w:p w:rsidR="005B756A" w:rsidRPr="006F59CF" w:rsidRDefault="005B756A" w:rsidP="005B756A">
      <w:pPr>
        <w:widowControl/>
        <w:suppressAutoHyphens w:val="0"/>
        <w:autoSpaceDN w:val="0"/>
        <w:adjustRightInd w:val="0"/>
        <w:ind w:firstLine="709"/>
        <w:jc w:val="both"/>
        <w:rPr>
          <w:rFonts w:ascii="Times New Roman" w:hAnsi="Times New Roman"/>
          <w:sz w:val="28"/>
          <w:szCs w:val="28"/>
        </w:rPr>
      </w:pPr>
      <w:r w:rsidRPr="006F59CF">
        <w:rPr>
          <w:rFonts w:ascii="Times New Roman" w:hAnsi="Times New Roman"/>
          <w:sz w:val="28"/>
          <w:szCs w:val="28"/>
        </w:rPr>
        <w:t xml:space="preserve">5.3.4. </w:t>
      </w:r>
      <w:proofErr w:type="gramStart"/>
      <w:r w:rsidRPr="006F59CF">
        <w:rPr>
          <w:rFonts w:ascii="Times New Roman" w:hAnsi="Times New Roman"/>
          <w:sz w:val="28"/>
          <w:szCs w:val="28"/>
        </w:rPr>
        <w:t xml:space="preserve">Жалоба, поступившая в </w:t>
      </w:r>
      <w:r w:rsidRPr="006F59CF">
        <w:rPr>
          <w:rFonts w:ascii="Times New Roman" w:hAnsi="Times New Roman"/>
          <w:sz w:val="28"/>
          <w:szCs w:val="28"/>
          <w:lang w:eastAsia="en-US"/>
        </w:rPr>
        <w:t xml:space="preserve">администрацию </w:t>
      </w:r>
      <w:r>
        <w:rPr>
          <w:rFonts w:ascii="Times New Roman" w:hAnsi="Times New Roman"/>
          <w:sz w:val="28"/>
          <w:szCs w:val="28"/>
          <w:lang w:eastAsia="en-US"/>
        </w:rPr>
        <w:t>Николенского сельского поселения</w:t>
      </w:r>
      <w:r w:rsidRPr="006F59CF">
        <w:rPr>
          <w:rFonts w:ascii="Times New Roman" w:hAnsi="Times New Roman"/>
          <w:sz w:val="28"/>
          <w:szCs w:val="28"/>
          <w:lang w:eastAsia="en-US"/>
        </w:rPr>
        <w:t xml:space="preserve"> Гулькевичск</w:t>
      </w:r>
      <w:r>
        <w:rPr>
          <w:rFonts w:ascii="Times New Roman" w:hAnsi="Times New Roman"/>
          <w:sz w:val="28"/>
          <w:szCs w:val="28"/>
          <w:lang w:eastAsia="en-US"/>
        </w:rPr>
        <w:t>ого</w:t>
      </w:r>
      <w:r w:rsidRPr="006F59CF">
        <w:rPr>
          <w:rFonts w:ascii="Times New Roman" w:hAnsi="Times New Roman"/>
          <w:sz w:val="28"/>
          <w:szCs w:val="28"/>
          <w:lang w:eastAsia="en-US"/>
        </w:rPr>
        <w:t xml:space="preserve"> район</w:t>
      </w:r>
      <w:r>
        <w:rPr>
          <w:rFonts w:ascii="Times New Roman" w:hAnsi="Times New Roman"/>
          <w:sz w:val="28"/>
          <w:szCs w:val="28"/>
          <w:lang w:eastAsia="en-US"/>
        </w:rPr>
        <w:t>а</w:t>
      </w:r>
      <w:r w:rsidRPr="006F59CF">
        <w:rPr>
          <w:rFonts w:ascii="Times New Roman" w:hAnsi="Times New Roman"/>
          <w:sz w:val="28"/>
          <w:szCs w:val="28"/>
        </w:rPr>
        <w:t xml:space="preserve"> подлежит</w:t>
      </w:r>
      <w:proofErr w:type="gramEnd"/>
      <w:r w:rsidRPr="006F59CF">
        <w:rPr>
          <w:rFonts w:ascii="Times New Roman" w:hAnsi="Times New Roman"/>
          <w:sz w:val="28"/>
          <w:szCs w:val="28"/>
        </w:rPr>
        <w:t xml:space="preserve"> регистрации не позднее следующего рабочего дня со дня ее поступления. </w:t>
      </w:r>
    </w:p>
    <w:p w:rsidR="005B756A" w:rsidRPr="006F59CF" w:rsidRDefault="005B756A" w:rsidP="005B756A">
      <w:pPr>
        <w:widowControl/>
        <w:suppressAutoHyphens w:val="0"/>
        <w:autoSpaceDN w:val="0"/>
        <w:adjustRightInd w:val="0"/>
        <w:ind w:firstLine="709"/>
        <w:jc w:val="both"/>
        <w:rPr>
          <w:rFonts w:ascii="Times New Roman" w:hAnsi="Times New Roman"/>
          <w:sz w:val="28"/>
          <w:szCs w:val="28"/>
        </w:rPr>
      </w:pPr>
      <w:r w:rsidRPr="006F59CF">
        <w:rPr>
          <w:rFonts w:ascii="Times New Roman" w:hAnsi="Times New Roman"/>
          <w:sz w:val="28"/>
          <w:szCs w:val="28"/>
        </w:rPr>
        <w:t xml:space="preserve">В случае подачи заявителем жалобы через многофункциональный центр, многофункциональный центр обеспечивает передачу жалобы в </w:t>
      </w:r>
      <w:r w:rsidRPr="006F59CF">
        <w:rPr>
          <w:rFonts w:ascii="Times New Roman" w:hAnsi="Times New Roman"/>
          <w:sz w:val="28"/>
          <w:szCs w:val="28"/>
          <w:lang w:eastAsia="en-US"/>
        </w:rPr>
        <w:t xml:space="preserve">администрацию </w:t>
      </w:r>
      <w:r>
        <w:rPr>
          <w:rFonts w:ascii="Times New Roman" w:hAnsi="Times New Roman"/>
          <w:sz w:val="28"/>
          <w:szCs w:val="28"/>
          <w:lang w:eastAsia="en-US"/>
        </w:rPr>
        <w:t>Николенского сельского поселения</w:t>
      </w:r>
      <w:r w:rsidRPr="006F59CF">
        <w:rPr>
          <w:rFonts w:ascii="Times New Roman" w:hAnsi="Times New Roman"/>
          <w:sz w:val="28"/>
          <w:szCs w:val="28"/>
          <w:lang w:eastAsia="en-US"/>
        </w:rPr>
        <w:t xml:space="preserve"> Гулькевичск</w:t>
      </w:r>
      <w:r>
        <w:rPr>
          <w:rFonts w:ascii="Times New Roman" w:hAnsi="Times New Roman"/>
          <w:sz w:val="28"/>
          <w:szCs w:val="28"/>
          <w:lang w:eastAsia="en-US"/>
        </w:rPr>
        <w:t>ого</w:t>
      </w:r>
      <w:r w:rsidRPr="006F59CF">
        <w:rPr>
          <w:rFonts w:ascii="Times New Roman" w:hAnsi="Times New Roman"/>
          <w:sz w:val="28"/>
          <w:szCs w:val="28"/>
          <w:lang w:eastAsia="en-US"/>
        </w:rPr>
        <w:t xml:space="preserve"> район</w:t>
      </w:r>
      <w:r>
        <w:rPr>
          <w:rFonts w:ascii="Times New Roman" w:hAnsi="Times New Roman"/>
          <w:sz w:val="28"/>
          <w:szCs w:val="28"/>
          <w:lang w:eastAsia="en-US"/>
        </w:rPr>
        <w:t>а</w:t>
      </w:r>
      <w:r w:rsidRPr="006F59CF">
        <w:rPr>
          <w:rFonts w:ascii="Times New Roman" w:hAnsi="Times New Roman"/>
          <w:i/>
          <w:sz w:val="28"/>
          <w:szCs w:val="28"/>
          <w:lang w:eastAsia="en-US"/>
        </w:rPr>
        <w:t>,</w:t>
      </w:r>
      <w:r w:rsidRPr="006F59CF">
        <w:rPr>
          <w:rFonts w:ascii="Times New Roman" w:hAnsi="Times New Roman"/>
          <w:i/>
          <w:sz w:val="28"/>
          <w:szCs w:val="28"/>
        </w:rPr>
        <w:t xml:space="preserve"> </w:t>
      </w:r>
      <w:r w:rsidRPr="006F59CF">
        <w:rPr>
          <w:rFonts w:ascii="Times New Roman" w:hAnsi="Times New Roman"/>
          <w:sz w:val="28"/>
          <w:szCs w:val="28"/>
        </w:rPr>
        <w:t xml:space="preserve">в порядке и сроки, которые установлены соглашением о взаимодействии между многофункциональным центром и </w:t>
      </w:r>
      <w:r w:rsidRPr="006F59CF">
        <w:rPr>
          <w:rFonts w:ascii="Times New Roman" w:hAnsi="Times New Roman"/>
          <w:sz w:val="28"/>
          <w:szCs w:val="28"/>
          <w:lang w:eastAsia="en-US"/>
        </w:rPr>
        <w:t xml:space="preserve">администрацией </w:t>
      </w:r>
      <w:r>
        <w:rPr>
          <w:rFonts w:ascii="Times New Roman" w:hAnsi="Times New Roman"/>
          <w:sz w:val="28"/>
          <w:szCs w:val="28"/>
          <w:lang w:eastAsia="en-US"/>
        </w:rPr>
        <w:t>Николенского сельского поселения</w:t>
      </w:r>
      <w:r w:rsidRPr="006F59CF">
        <w:rPr>
          <w:rFonts w:ascii="Times New Roman" w:hAnsi="Times New Roman"/>
          <w:sz w:val="28"/>
          <w:szCs w:val="28"/>
          <w:lang w:eastAsia="en-US"/>
        </w:rPr>
        <w:t xml:space="preserve"> Гулькевичск</w:t>
      </w:r>
      <w:r>
        <w:rPr>
          <w:rFonts w:ascii="Times New Roman" w:hAnsi="Times New Roman"/>
          <w:sz w:val="28"/>
          <w:szCs w:val="28"/>
          <w:lang w:eastAsia="en-US"/>
        </w:rPr>
        <w:t>ого</w:t>
      </w:r>
      <w:r w:rsidRPr="006F59CF">
        <w:rPr>
          <w:rFonts w:ascii="Times New Roman" w:hAnsi="Times New Roman"/>
          <w:sz w:val="28"/>
          <w:szCs w:val="28"/>
          <w:lang w:eastAsia="en-US"/>
        </w:rPr>
        <w:t xml:space="preserve"> район</w:t>
      </w:r>
      <w:r>
        <w:rPr>
          <w:rFonts w:ascii="Times New Roman" w:hAnsi="Times New Roman"/>
          <w:sz w:val="28"/>
          <w:szCs w:val="28"/>
          <w:lang w:eastAsia="en-US"/>
        </w:rPr>
        <w:t>а</w:t>
      </w:r>
      <w:r w:rsidRPr="006F59CF">
        <w:rPr>
          <w:rFonts w:ascii="Times New Roman" w:hAnsi="Times New Roman"/>
          <w:sz w:val="28"/>
          <w:szCs w:val="28"/>
          <w:lang w:eastAsia="en-US"/>
        </w:rPr>
        <w:t>,</w:t>
      </w:r>
      <w:r w:rsidRPr="006F59CF">
        <w:rPr>
          <w:rFonts w:ascii="Times New Roman" w:hAnsi="Times New Roman"/>
          <w:sz w:val="28"/>
          <w:szCs w:val="28"/>
        </w:rPr>
        <w:t xml:space="preserve"> но не позднее следующего рабочего дня со дня поступления жалобы.</w:t>
      </w:r>
    </w:p>
    <w:p w:rsidR="005B756A" w:rsidRPr="006F59CF" w:rsidRDefault="005B756A" w:rsidP="005B756A">
      <w:pPr>
        <w:widowControl/>
        <w:suppressAutoHyphens w:val="0"/>
        <w:autoSpaceDN w:val="0"/>
        <w:adjustRightInd w:val="0"/>
        <w:ind w:firstLine="709"/>
        <w:jc w:val="both"/>
        <w:rPr>
          <w:rFonts w:ascii="Times New Roman" w:hAnsi="Times New Roman"/>
          <w:sz w:val="28"/>
          <w:szCs w:val="28"/>
        </w:rPr>
      </w:pPr>
      <w:r w:rsidRPr="006F59CF">
        <w:rPr>
          <w:rFonts w:ascii="Times New Roman" w:hAnsi="Times New Roman"/>
          <w:sz w:val="28"/>
          <w:szCs w:val="28"/>
        </w:rPr>
        <w:t>5.3.5. Жалоба должна содержать:</w:t>
      </w:r>
    </w:p>
    <w:p w:rsidR="005B756A" w:rsidRPr="006F59CF" w:rsidRDefault="005B756A" w:rsidP="005B756A">
      <w:pPr>
        <w:widowControl/>
        <w:suppressAutoHyphens w:val="0"/>
        <w:autoSpaceDN w:val="0"/>
        <w:adjustRightInd w:val="0"/>
        <w:ind w:firstLine="709"/>
        <w:jc w:val="both"/>
        <w:rPr>
          <w:rFonts w:ascii="Times New Roman" w:hAnsi="Times New Roman"/>
          <w:sz w:val="28"/>
          <w:szCs w:val="28"/>
        </w:rPr>
      </w:pPr>
      <w:r w:rsidRPr="006F59CF">
        <w:rPr>
          <w:rFonts w:ascii="Times New Roman" w:hAnsi="Times New Roman"/>
          <w:sz w:val="28"/>
          <w:szCs w:val="28"/>
        </w:rPr>
        <w:t xml:space="preserve">1) наименование </w:t>
      </w:r>
      <w:r w:rsidRPr="006F59CF">
        <w:rPr>
          <w:rFonts w:ascii="Times New Roman" w:hAnsi="Times New Roman"/>
          <w:sz w:val="28"/>
          <w:szCs w:val="28"/>
          <w:lang w:eastAsia="en-US"/>
        </w:rPr>
        <w:t>органа, предоставляющего муниципальную услугу</w:t>
      </w:r>
      <w:r w:rsidRPr="006F59CF">
        <w:rPr>
          <w:rFonts w:ascii="Times New Roman" w:hAnsi="Times New Roman"/>
          <w:sz w:val="28"/>
          <w:szCs w:val="28"/>
        </w:rPr>
        <w:t xml:space="preserve">, должностного лица </w:t>
      </w:r>
      <w:r w:rsidRPr="006F59CF">
        <w:rPr>
          <w:rFonts w:ascii="Times New Roman" w:hAnsi="Times New Roman"/>
          <w:sz w:val="28"/>
          <w:szCs w:val="28"/>
          <w:lang w:eastAsia="en-US"/>
        </w:rPr>
        <w:t xml:space="preserve">органа, предоставляющего муниципальную услугу </w:t>
      </w:r>
      <w:r w:rsidRPr="006F59CF">
        <w:rPr>
          <w:rFonts w:ascii="Times New Roman" w:hAnsi="Times New Roman"/>
          <w:sz w:val="28"/>
          <w:szCs w:val="28"/>
        </w:rPr>
        <w:t>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5B756A" w:rsidRPr="006F59CF" w:rsidRDefault="005B756A" w:rsidP="005B756A">
      <w:pPr>
        <w:widowControl/>
        <w:suppressAutoHyphens w:val="0"/>
        <w:autoSpaceDN w:val="0"/>
        <w:adjustRightInd w:val="0"/>
        <w:ind w:firstLine="709"/>
        <w:jc w:val="both"/>
        <w:rPr>
          <w:rFonts w:ascii="Times New Roman" w:hAnsi="Times New Roman"/>
          <w:sz w:val="28"/>
          <w:szCs w:val="28"/>
        </w:rPr>
      </w:pPr>
      <w:proofErr w:type="gramStart"/>
      <w:r w:rsidRPr="006F59CF">
        <w:rPr>
          <w:rFonts w:ascii="Times New Roman" w:hAnsi="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B756A" w:rsidRPr="006F59CF" w:rsidRDefault="005B756A" w:rsidP="005B756A">
      <w:pPr>
        <w:widowControl/>
        <w:suppressAutoHyphens w:val="0"/>
        <w:ind w:firstLine="709"/>
        <w:jc w:val="both"/>
        <w:rPr>
          <w:rFonts w:ascii="Times New Roman" w:hAnsi="Times New Roman"/>
          <w:sz w:val="24"/>
        </w:rPr>
      </w:pPr>
      <w:r w:rsidRPr="006F59CF">
        <w:rPr>
          <w:rFonts w:ascii="Times New Roman" w:hAnsi="Times New Roman"/>
          <w:sz w:val="28"/>
          <w:szCs w:val="28"/>
        </w:rPr>
        <w:t xml:space="preserve">3) сведения об обжалуемых решениях и действиях (бездействии) </w:t>
      </w:r>
      <w:r w:rsidRPr="006F59CF">
        <w:rPr>
          <w:rFonts w:ascii="Times New Roman" w:hAnsi="Times New Roman"/>
          <w:sz w:val="28"/>
          <w:szCs w:val="28"/>
          <w:lang w:eastAsia="en-US"/>
        </w:rPr>
        <w:t>а</w:t>
      </w:r>
      <w:r>
        <w:rPr>
          <w:rFonts w:ascii="Times New Roman" w:hAnsi="Times New Roman"/>
          <w:sz w:val="28"/>
          <w:szCs w:val="28"/>
          <w:lang w:eastAsia="en-US"/>
        </w:rPr>
        <w:t>дминистрации</w:t>
      </w:r>
      <w:r w:rsidRPr="006F59CF">
        <w:rPr>
          <w:rFonts w:ascii="Times New Roman" w:hAnsi="Times New Roman"/>
          <w:sz w:val="28"/>
          <w:szCs w:val="28"/>
        </w:rPr>
        <w:t xml:space="preserve">, должностного лица </w:t>
      </w:r>
      <w:r w:rsidRPr="006F59CF">
        <w:rPr>
          <w:rFonts w:ascii="Times New Roman" w:hAnsi="Times New Roman"/>
          <w:sz w:val="28"/>
          <w:szCs w:val="28"/>
          <w:lang w:eastAsia="en-US"/>
        </w:rPr>
        <w:t>а</w:t>
      </w:r>
      <w:r>
        <w:rPr>
          <w:rFonts w:ascii="Times New Roman" w:hAnsi="Times New Roman"/>
          <w:sz w:val="28"/>
          <w:szCs w:val="28"/>
          <w:lang w:eastAsia="en-US"/>
        </w:rPr>
        <w:t>дминистрации</w:t>
      </w:r>
      <w:r w:rsidRPr="006F59CF">
        <w:rPr>
          <w:rFonts w:ascii="Times New Roman" w:hAnsi="Times New Roman"/>
          <w:sz w:val="28"/>
          <w:szCs w:val="28"/>
        </w:rPr>
        <w:t xml:space="preserve"> либо муниципального служащего, многофункционального центра, работника многофункционального центра;</w:t>
      </w:r>
    </w:p>
    <w:p w:rsidR="005B756A" w:rsidRPr="006F59CF" w:rsidRDefault="005B756A" w:rsidP="005B756A">
      <w:pPr>
        <w:widowControl/>
        <w:suppressAutoHyphens w:val="0"/>
        <w:ind w:firstLine="851"/>
        <w:jc w:val="both"/>
        <w:rPr>
          <w:rFonts w:ascii="Times New Roman" w:hAnsi="Times New Roman"/>
          <w:sz w:val="28"/>
          <w:szCs w:val="28"/>
        </w:rPr>
      </w:pPr>
      <w:r w:rsidRPr="006F59CF">
        <w:rPr>
          <w:rFonts w:ascii="Times New Roman" w:hAnsi="Times New Roman"/>
          <w:sz w:val="28"/>
          <w:szCs w:val="28"/>
        </w:rPr>
        <w:lastRenderedPageBreak/>
        <w:t xml:space="preserve">4) доводы, на основании которых заявитель не согласен с решением и действием (бездействием) </w:t>
      </w:r>
      <w:r w:rsidRPr="006F59CF">
        <w:rPr>
          <w:rFonts w:ascii="Times New Roman" w:hAnsi="Times New Roman"/>
          <w:sz w:val="28"/>
          <w:szCs w:val="28"/>
          <w:lang w:eastAsia="en-US"/>
        </w:rPr>
        <w:t>ад</w:t>
      </w:r>
      <w:r>
        <w:rPr>
          <w:rFonts w:ascii="Times New Roman" w:hAnsi="Times New Roman"/>
          <w:sz w:val="28"/>
          <w:szCs w:val="28"/>
          <w:lang w:eastAsia="en-US"/>
        </w:rPr>
        <w:t>министрации</w:t>
      </w:r>
      <w:r w:rsidRPr="006F59CF">
        <w:rPr>
          <w:rFonts w:ascii="Times New Roman" w:hAnsi="Times New Roman"/>
          <w:sz w:val="28"/>
          <w:szCs w:val="28"/>
        </w:rPr>
        <w:t xml:space="preserve">, должностного лица </w:t>
      </w:r>
      <w:r w:rsidRPr="006F59CF">
        <w:rPr>
          <w:rFonts w:ascii="Times New Roman" w:hAnsi="Times New Roman"/>
          <w:sz w:val="28"/>
          <w:szCs w:val="28"/>
          <w:lang w:eastAsia="en-US"/>
        </w:rPr>
        <w:t>а</w:t>
      </w:r>
      <w:r>
        <w:rPr>
          <w:rFonts w:ascii="Times New Roman" w:hAnsi="Times New Roman"/>
          <w:sz w:val="28"/>
          <w:szCs w:val="28"/>
          <w:lang w:eastAsia="en-US"/>
        </w:rPr>
        <w:t>дминистрации</w:t>
      </w:r>
      <w:r w:rsidRPr="006F59CF">
        <w:rPr>
          <w:rFonts w:ascii="Times New Roman" w:hAnsi="Times New Roman"/>
          <w:sz w:val="28"/>
          <w:szCs w:val="28"/>
        </w:rPr>
        <w:t>,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5B756A" w:rsidRPr="006F59CF" w:rsidRDefault="005B756A" w:rsidP="005B756A">
      <w:pPr>
        <w:suppressAutoHyphens w:val="0"/>
        <w:autoSpaceDN w:val="0"/>
        <w:adjustRightInd w:val="0"/>
        <w:jc w:val="center"/>
        <w:rPr>
          <w:rFonts w:ascii="Times New Roman" w:hAnsi="Times New Roman"/>
          <w:sz w:val="28"/>
          <w:szCs w:val="28"/>
        </w:rPr>
      </w:pPr>
    </w:p>
    <w:p w:rsidR="005B756A" w:rsidRPr="006F59CF" w:rsidRDefault="005B756A" w:rsidP="005B756A">
      <w:pPr>
        <w:suppressAutoHyphens w:val="0"/>
        <w:autoSpaceDN w:val="0"/>
        <w:adjustRightInd w:val="0"/>
        <w:jc w:val="center"/>
        <w:rPr>
          <w:rFonts w:ascii="Times New Roman" w:hAnsi="Times New Roman"/>
          <w:sz w:val="28"/>
          <w:szCs w:val="28"/>
        </w:rPr>
      </w:pPr>
      <w:r w:rsidRPr="006F59CF">
        <w:rPr>
          <w:rFonts w:ascii="Times New Roman" w:hAnsi="Times New Roman"/>
          <w:sz w:val="28"/>
          <w:szCs w:val="28"/>
        </w:rPr>
        <w:t>5.4. Сроки рассмотрения жалобы</w:t>
      </w:r>
    </w:p>
    <w:p w:rsidR="005B756A" w:rsidRPr="006F59CF" w:rsidRDefault="005B756A" w:rsidP="005B756A">
      <w:pPr>
        <w:suppressAutoHyphens w:val="0"/>
        <w:autoSpaceDN w:val="0"/>
        <w:adjustRightInd w:val="0"/>
        <w:jc w:val="center"/>
        <w:rPr>
          <w:rFonts w:ascii="Times New Roman" w:hAnsi="Times New Roman"/>
          <w:sz w:val="28"/>
          <w:szCs w:val="28"/>
        </w:rPr>
      </w:pPr>
    </w:p>
    <w:p w:rsidR="005B756A" w:rsidRPr="006F59CF" w:rsidRDefault="005B756A" w:rsidP="005B756A">
      <w:pPr>
        <w:widowControl/>
        <w:suppressAutoHyphens w:val="0"/>
        <w:autoSpaceDN w:val="0"/>
        <w:adjustRightInd w:val="0"/>
        <w:ind w:firstLine="709"/>
        <w:jc w:val="both"/>
        <w:rPr>
          <w:rFonts w:ascii="Times New Roman" w:hAnsi="Times New Roman"/>
          <w:sz w:val="28"/>
          <w:szCs w:val="28"/>
        </w:rPr>
      </w:pPr>
      <w:proofErr w:type="gramStart"/>
      <w:r w:rsidRPr="006F59CF">
        <w:rPr>
          <w:rFonts w:ascii="Times New Roman" w:hAnsi="Times New Roman"/>
          <w:sz w:val="28"/>
          <w:szCs w:val="28"/>
        </w:rPr>
        <w:t xml:space="preserve">Жалоба, поступившая в </w:t>
      </w:r>
      <w:r w:rsidRPr="006F59CF">
        <w:rPr>
          <w:rFonts w:ascii="Times New Roman" w:hAnsi="Times New Roman"/>
          <w:sz w:val="28"/>
          <w:szCs w:val="28"/>
          <w:lang w:eastAsia="en-US"/>
        </w:rPr>
        <w:t>а</w:t>
      </w:r>
      <w:r>
        <w:rPr>
          <w:rFonts w:ascii="Times New Roman" w:hAnsi="Times New Roman"/>
          <w:sz w:val="28"/>
          <w:szCs w:val="28"/>
          <w:lang w:eastAsia="en-US"/>
        </w:rPr>
        <w:t>дминистрацию</w:t>
      </w:r>
      <w:r w:rsidRPr="006F59CF">
        <w:rPr>
          <w:rFonts w:ascii="Times New Roman" w:hAnsi="Times New Roman"/>
          <w:sz w:val="28"/>
          <w:szCs w:val="28"/>
          <w:lang w:eastAsia="en-US"/>
        </w:rPr>
        <w:t>,</w:t>
      </w:r>
      <w:r w:rsidRPr="006F59CF">
        <w:rPr>
          <w:rFonts w:ascii="Times New Roman" w:hAnsi="Times New Roman"/>
          <w:sz w:val="28"/>
          <w:szCs w:val="28"/>
        </w:rPr>
        <w:t xml:space="preserve"> многофункциональный центр, учредителю многофункционального центра либо в вышестоящий орган (при его наличии),</w:t>
      </w:r>
      <w:r w:rsidRPr="006F59CF">
        <w:rPr>
          <w:rFonts w:ascii="Times New Roman" w:hAnsi="Times New Roman"/>
          <w:sz w:val="16"/>
          <w:szCs w:val="16"/>
        </w:rPr>
        <w:t xml:space="preserve"> </w:t>
      </w:r>
      <w:r w:rsidRPr="006F59CF">
        <w:rPr>
          <w:rFonts w:ascii="Times New Roman" w:hAnsi="Times New Roman"/>
          <w:sz w:val="28"/>
          <w:szCs w:val="28"/>
        </w:rPr>
        <w:t>подлежит р</w:t>
      </w:r>
      <w:r>
        <w:rPr>
          <w:rFonts w:ascii="Times New Roman" w:hAnsi="Times New Roman"/>
          <w:sz w:val="28"/>
          <w:szCs w:val="28"/>
        </w:rPr>
        <w:t>ассмотрению в течение 15</w:t>
      </w:r>
      <w:r w:rsidRPr="006F59CF">
        <w:rPr>
          <w:rFonts w:ascii="Times New Roman" w:hAnsi="Times New Roman"/>
          <w:sz w:val="28"/>
          <w:szCs w:val="28"/>
        </w:rPr>
        <w:t xml:space="preserve"> рабочих дней со дня ее регистрации, а в случае обжалования отказа </w:t>
      </w:r>
      <w:r>
        <w:rPr>
          <w:rFonts w:ascii="Times New Roman" w:hAnsi="Times New Roman"/>
          <w:sz w:val="28"/>
          <w:szCs w:val="28"/>
          <w:lang w:eastAsia="en-US"/>
        </w:rPr>
        <w:t>администрации</w:t>
      </w:r>
      <w:r w:rsidRPr="006F59CF">
        <w:rPr>
          <w:rFonts w:ascii="Times New Roman" w:hAnsi="Times New Roman"/>
          <w:sz w:val="28"/>
          <w:szCs w:val="28"/>
        </w:rPr>
        <w:t>,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w:t>
      </w:r>
      <w:r>
        <w:rPr>
          <w:rFonts w:ascii="Times New Roman" w:hAnsi="Times New Roman"/>
          <w:sz w:val="28"/>
          <w:szCs w:val="28"/>
        </w:rPr>
        <w:t>ких исправлений - в течение 5</w:t>
      </w:r>
      <w:r w:rsidRPr="006F59CF">
        <w:rPr>
          <w:rFonts w:ascii="Times New Roman" w:hAnsi="Times New Roman"/>
          <w:sz w:val="28"/>
          <w:szCs w:val="28"/>
        </w:rPr>
        <w:t xml:space="preserve"> рабочих</w:t>
      </w:r>
      <w:proofErr w:type="gramEnd"/>
      <w:r w:rsidRPr="006F59CF">
        <w:rPr>
          <w:rFonts w:ascii="Times New Roman" w:hAnsi="Times New Roman"/>
          <w:sz w:val="28"/>
          <w:szCs w:val="28"/>
        </w:rPr>
        <w:t xml:space="preserve"> дней со дня ее регистрации.</w:t>
      </w:r>
    </w:p>
    <w:p w:rsidR="005B756A" w:rsidRPr="006F59CF" w:rsidRDefault="005B756A" w:rsidP="005B756A">
      <w:pPr>
        <w:suppressAutoHyphens w:val="0"/>
        <w:autoSpaceDN w:val="0"/>
        <w:adjustRightInd w:val="0"/>
        <w:jc w:val="center"/>
        <w:rPr>
          <w:rFonts w:ascii="Times New Roman" w:hAnsi="Times New Roman"/>
          <w:sz w:val="28"/>
          <w:szCs w:val="28"/>
        </w:rPr>
      </w:pPr>
    </w:p>
    <w:p w:rsidR="005B756A" w:rsidRPr="006F59CF" w:rsidRDefault="005B756A" w:rsidP="005B756A">
      <w:pPr>
        <w:suppressAutoHyphens w:val="0"/>
        <w:autoSpaceDN w:val="0"/>
        <w:adjustRightInd w:val="0"/>
        <w:jc w:val="center"/>
        <w:rPr>
          <w:rFonts w:ascii="Times New Roman" w:hAnsi="Times New Roman"/>
          <w:sz w:val="28"/>
          <w:szCs w:val="28"/>
        </w:rPr>
      </w:pPr>
      <w:r w:rsidRPr="006F59CF">
        <w:rPr>
          <w:rFonts w:ascii="Times New Roman" w:hAnsi="Times New Roman"/>
          <w:sz w:val="28"/>
          <w:szCs w:val="28"/>
        </w:rPr>
        <w:t>5.5. Результат рассмотрения жалобы</w:t>
      </w:r>
    </w:p>
    <w:p w:rsidR="005B756A" w:rsidRPr="006F59CF" w:rsidRDefault="005B756A" w:rsidP="005B756A">
      <w:pPr>
        <w:suppressAutoHyphens w:val="0"/>
        <w:autoSpaceDN w:val="0"/>
        <w:adjustRightInd w:val="0"/>
        <w:jc w:val="center"/>
        <w:rPr>
          <w:rFonts w:ascii="Times New Roman" w:hAnsi="Times New Roman"/>
          <w:sz w:val="28"/>
          <w:szCs w:val="28"/>
        </w:rPr>
      </w:pPr>
    </w:p>
    <w:p w:rsidR="005B756A" w:rsidRPr="006F59CF" w:rsidRDefault="005B756A" w:rsidP="005B756A">
      <w:pPr>
        <w:suppressAutoHyphens w:val="0"/>
        <w:autoSpaceDN w:val="0"/>
        <w:adjustRightInd w:val="0"/>
        <w:ind w:firstLine="720"/>
        <w:jc w:val="both"/>
        <w:rPr>
          <w:rFonts w:ascii="Times New Roman" w:hAnsi="Times New Roman"/>
          <w:sz w:val="28"/>
          <w:szCs w:val="28"/>
        </w:rPr>
      </w:pPr>
      <w:r w:rsidRPr="006F59CF">
        <w:rPr>
          <w:rFonts w:ascii="Times New Roman" w:hAnsi="Times New Roman"/>
          <w:sz w:val="28"/>
          <w:szCs w:val="28"/>
        </w:rPr>
        <w:t>5.5.1. По результатам рассмотрения жалобы принимается одно из следующих решений:</w:t>
      </w:r>
    </w:p>
    <w:p w:rsidR="005B756A" w:rsidRPr="00217FFB" w:rsidRDefault="005B756A" w:rsidP="005B756A">
      <w:pPr>
        <w:suppressAutoHyphens w:val="0"/>
        <w:autoSpaceDN w:val="0"/>
        <w:adjustRightInd w:val="0"/>
        <w:ind w:firstLine="720"/>
        <w:jc w:val="both"/>
        <w:rPr>
          <w:rFonts w:ascii="Times New Roman" w:hAnsi="Times New Roman"/>
          <w:sz w:val="28"/>
          <w:szCs w:val="28"/>
        </w:rPr>
      </w:pPr>
      <w:r w:rsidRPr="006F59CF">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w:t>
      </w:r>
      <w:r w:rsidRPr="00217FFB">
        <w:rPr>
          <w:rFonts w:ascii="Times New Roman" w:hAnsi="Times New Roman"/>
          <w:sz w:val="28"/>
          <w:szCs w:val="28"/>
        </w:rPr>
        <w:t xml:space="preserve">правовыми актами Краснодарского края, муниципальными правовыми актами </w:t>
      </w:r>
      <w:r>
        <w:rPr>
          <w:rFonts w:ascii="Times New Roman" w:hAnsi="Times New Roman"/>
          <w:sz w:val="28"/>
          <w:szCs w:val="28"/>
        </w:rPr>
        <w:t xml:space="preserve">Николенского сельского поселения </w:t>
      </w:r>
      <w:r w:rsidRPr="00217FFB">
        <w:rPr>
          <w:rFonts w:ascii="Times New Roman" w:hAnsi="Times New Roman"/>
          <w:sz w:val="28"/>
          <w:szCs w:val="28"/>
        </w:rPr>
        <w:t>Гулькевичского района;</w:t>
      </w:r>
    </w:p>
    <w:p w:rsidR="005B756A" w:rsidRPr="006F59CF" w:rsidRDefault="005B756A" w:rsidP="005B756A">
      <w:pPr>
        <w:suppressAutoHyphens w:val="0"/>
        <w:autoSpaceDN w:val="0"/>
        <w:adjustRightInd w:val="0"/>
        <w:ind w:firstLine="720"/>
        <w:jc w:val="both"/>
        <w:rPr>
          <w:rFonts w:ascii="Times New Roman" w:hAnsi="Times New Roman"/>
          <w:sz w:val="28"/>
          <w:szCs w:val="28"/>
        </w:rPr>
      </w:pPr>
      <w:r w:rsidRPr="006F59CF">
        <w:rPr>
          <w:rFonts w:ascii="Times New Roman" w:hAnsi="Times New Roman"/>
          <w:sz w:val="28"/>
          <w:szCs w:val="28"/>
        </w:rPr>
        <w:t>2) в удовлетворении жалобы отказывается.</w:t>
      </w:r>
    </w:p>
    <w:p w:rsidR="005B756A" w:rsidRPr="006F59CF" w:rsidRDefault="005B756A" w:rsidP="005B756A">
      <w:pPr>
        <w:suppressAutoHyphens w:val="0"/>
        <w:autoSpaceDN w:val="0"/>
        <w:adjustRightInd w:val="0"/>
        <w:ind w:firstLine="720"/>
        <w:jc w:val="both"/>
        <w:rPr>
          <w:rFonts w:ascii="Times New Roman" w:hAnsi="Times New Roman"/>
          <w:sz w:val="28"/>
          <w:szCs w:val="28"/>
        </w:rPr>
      </w:pPr>
      <w:r>
        <w:rPr>
          <w:rFonts w:ascii="Times New Roman" w:hAnsi="Times New Roman"/>
          <w:sz w:val="28"/>
          <w:szCs w:val="28"/>
        </w:rPr>
        <w:t>5.5.2. Администрация</w:t>
      </w:r>
      <w:r w:rsidRPr="006F59CF">
        <w:rPr>
          <w:rFonts w:ascii="Times New Roman" w:hAnsi="Times New Roman"/>
          <w:sz w:val="28"/>
          <w:szCs w:val="28"/>
        </w:rPr>
        <w:t xml:space="preserve"> отказывает в удовлетворении жалобы в соответствии с основаниями, преду</w:t>
      </w:r>
      <w:r>
        <w:rPr>
          <w:rFonts w:ascii="Times New Roman" w:hAnsi="Times New Roman"/>
          <w:sz w:val="28"/>
          <w:szCs w:val="28"/>
        </w:rPr>
        <w:t xml:space="preserve">смотренными </w:t>
      </w:r>
      <w:r w:rsidRPr="00217FFB">
        <w:rPr>
          <w:rFonts w:ascii="Times New Roman" w:hAnsi="Times New Roman"/>
          <w:sz w:val="28"/>
          <w:szCs w:val="28"/>
        </w:rPr>
        <w:t xml:space="preserve">постановлением администрации </w:t>
      </w:r>
      <w:r>
        <w:rPr>
          <w:rFonts w:ascii="Times New Roman" w:hAnsi="Times New Roman"/>
          <w:sz w:val="28"/>
          <w:szCs w:val="28"/>
        </w:rPr>
        <w:t xml:space="preserve">Николенского сельского </w:t>
      </w:r>
      <w:r w:rsidRPr="00217FFB">
        <w:rPr>
          <w:rFonts w:ascii="Times New Roman" w:hAnsi="Times New Roman"/>
          <w:sz w:val="28"/>
          <w:szCs w:val="28"/>
        </w:rPr>
        <w:t xml:space="preserve">Гулькевичского района от </w:t>
      </w:r>
      <w:r w:rsidRPr="004D1502">
        <w:rPr>
          <w:rFonts w:ascii="Times New Roman" w:hAnsi="Times New Roman"/>
          <w:sz w:val="28"/>
          <w:szCs w:val="28"/>
        </w:rPr>
        <w:t>1 июля 2015 года № 67</w:t>
      </w:r>
      <w:r w:rsidRPr="00212C2D">
        <w:rPr>
          <w:sz w:val="28"/>
          <w:szCs w:val="28"/>
        </w:rPr>
        <w:t xml:space="preserve"> </w:t>
      </w:r>
      <w:r w:rsidRPr="00217FFB">
        <w:rPr>
          <w:rFonts w:ascii="Times New Roman" w:hAnsi="Times New Roman"/>
          <w:sz w:val="28"/>
          <w:szCs w:val="28"/>
        </w:rPr>
        <w:t>«Об утверждении порядка подачи и рассмотрения жалоб на решения и действия (бездействие)</w:t>
      </w:r>
      <w:r>
        <w:rPr>
          <w:rFonts w:ascii="Times New Roman" w:hAnsi="Times New Roman"/>
          <w:sz w:val="28"/>
          <w:szCs w:val="28"/>
        </w:rPr>
        <w:t xml:space="preserve"> </w:t>
      </w:r>
      <w:r w:rsidRPr="00217FFB">
        <w:rPr>
          <w:rFonts w:ascii="Times New Roman" w:hAnsi="Times New Roman"/>
          <w:sz w:val="28"/>
          <w:szCs w:val="28"/>
        </w:rPr>
        <w:t xml:space="preserve">администрации </w:t>
      </w:r>
      <w:r>
        <w:rPr>
          <w:rFonts w:ascii="Times New Roman" w:hAnsi="Times New Roman"/>
          <w:sz w:val="28"/>
          <w:szCs w:val="28"/>
        </w:rPr>
        <w:t xml:space="preserve">Николенского </w:t>
      </w:r>
      <w:r w:rsidRPr="00217FFB">
        <w:rPr>
          <w:rFonts w:ascii="Times New Roman" w:hAnsi="Times New Roman"/>
          <w:sz w:val="28"/>
          <w:szCs w:val="28"/>
        </w:rPr>
        <w:t>сельского поселения Гулькевичского района и ее должностных лиц, муниципальных служащих»</w:t>
      </w:r>
      <w:r w:rsidRPr="006F59CF">
        <w:rPr>
          <w:rFonts w:ascii="Times New Roman" w:hAnsi="Times New Roman"/>
          <w:sz w:val="28"/>
          <w:szCs w:val="28"/>
        </w:rPr>
        <w:t>:</w:t>
      </w:r>
    </w:p>
    <w:p w:rsidR="005B756A" w:rsidRPr="006F59CF" w:rsidRDefault="005B756A" w:rsidP="005B756A">
      <w:pPr>
        <w:suppressAutoHyphens w:val="0"/>
        <w:autoSpaceDN w:val="0"/>
        <w:adjustRightInd w:val="0"/>
        <w:ind w:firstLine="720"/>
        <w:jc w:val="both"/>
        <w:rPr>
          <w:rFonts w:ascii="Times New Roman" w:hAnsi="Times New Roman"/>
          <w:sz w:val="28"/>
          <w:szCs w:val="28"/>
        </w:rPr>
      </w:pPr>
      <w:r w:rsidRPr="006F59CF">
        <w:rPr>
          <w:rFonts w:ascii="Times New Roman" w:hAnsi="Times New Roman"/>
          <w:sz w:val="28"/>
          <w:szCs w:val="28"/>
        </w:rPr>
        <w:t>1) наличие вступившего в законную силу решения суда, арбитражного суда по жалобе о том же предмете и по тем же основаниям;</w:t>
      </w:r>
    </w:p>
    <w:p w:rsidR="005B756A" w:rsidRPr="006F59CF" w:rsidRDefault="005B756A" w:rsidP="005B756A">
      <w:pPr>
        <w:suppressAutoHyphens w:val="0"/>
        <w:autoSpaceDN w:val="0"/>
        <w:adjustRightInd w:val="0"/>
        <w:ind w:firstLine="720"/>
        <w:jc w:val="both"/>
        <w:rPr>
          <w:rFonts w:ascii="Times New Roman" w:hAnsi="Times New Roman"/>
          <w:sz w:val="28"/>
          <w:szCs w:val="28"/>
        </w:rPr>
      </w:pPr>
      <w:r w:rsidRPr="006F59CF">
        <w:rPr>
          <w:rFonts w:ascii="Times New Roman" w:hAnsi="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p>
    <w:p w:rsidR="005B756A" w:rsidRPr="006F59CF" w:rsidRDefault="005B756A" w:rsidP="005B756A">
      <w:pPr>
        <w:suppressAutoHyphens w:val="0"/>
        <w:autoSpaceDN w:val="0"/>
        <w:adjustRightInd w:val="0"/>
        <w:ind w:firstLine="720"/>
        <w:jc w:val="both"/>
        <w:rPr>
          <w:rFonts w:ascii="Times New Roman" w:hAnsi="Times New Roman"/>
          <w:sz w:val="28"/>
          <w:szCs w:val="28"/>
        </w:rPr>
      </w:pPr>
      <w:r w:rsidRPr="006F59CF">
        <w:rPr>
          <w:rFonts w:ascii="Times New Roman" w:hAnsi="Times New Roman"/>
          <w:sz w:val="28"/>
          <w:szCs w:val="28"/>
        </w:rPr>
        <w:t>3)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5B756A" w:rsidRPr="006F59CF" w:rsidRDefault="005B756A" w:rsidP="005B756A">
      <w:pPr>
        <w:suppressAutoHyphens w:val="0"/>
        <w:autoSpaceDN w:val="0"/>
        <w:adjustRightInd w:val="0"/>
        <w:ind w:firstLine="720"/>
        <w:jc w:val="both"/>
        <w:rPr>
          <w:rFonts w:ascii="Times New Roman" w:hAnsi="Times New Roman"/>
          <w:sz w:val="28"/>
          <w:szCs w:val="28"/>
        </w:rPr>
      </w:pPr>
      <w:r w:rsidRPr="006F59CF">
        <w:rPr>
          <w:rFonts w:ascii="Times New Roman" w:hAnsi="Times New Roman"/>
          <w:sz w:val="28"/>
          <w:szCs w:val="28"/>
        </w:rPr>
        <w:lastRenderedPageBreak/>
        <w:t>5.5.3. МФЦ отказывает в удовлетворении жалобы в соответствии с основаниями, предусмотренными Порядком.</w:t>
      </w:r>
    </w:p>
    <w:p w:rsidR="005B756A" w:rsidRPr="006F59CF" w:rsidRDefault="005B756A" w:rsidP="005B756A">
      <w:pPr>
        <w:suppressAutoHyphens w:val="0"/>
        <w:autoSpaceDN w:val="0"/>
        <w:adjustRightInd w:val="0"/>
        <w:ind w:firstLine="720"/>
        <w:jc w:val="both"/>
        <w:rPr>
          <w:rFonts w:ascii="Times New Roman" w:hAnsi="Times New Roman"/>
          <w:sz w:val="28"/>
          <w:szCs w:val="28"/>
        </w:rPr>
      </w:pPr>
      <w:r>
        <w:rPr>
          <w:rFonts w:ascii="Times New Roman" w:hAnsi="Times New Roman"/>
          <w:sz w:val="28"/>
          <w:szCs w:val="28"/>
        </w:rPr>
        <w:t>5.5.4. Администрация</w:t>
      </w:r>
      <w:r w:rsidRPr="006F59CF">
        <w:rPr>
          <w:rFonts w:ascii="Times New Roman" w:hAnsi="Times New Roman"/>
          <w:sz w:val="28"/>
          <w:szCs w:val="28"/>
        </w:rPr>
        <w:t xml:space="preserve"> оставляет жалобу без ответа в соответствии с основаниями, предусмотренными постанов</w:t>
      </w:r>
      <w:r>
        <w:rPr>
          <w:rFonts w:ascii="Times New Roman" w:hAnsi="Times New Roman"/>
          <w:sz w:val="28"/>
          <w:szCs w:val="28"/>
        </w:rPr>
        <w:t>лением</w:t>
      </w:r>
      <w:r w:rsidRPr="00217FFB">
        <w:rPr>
          <w:rFonts w:ascii="Times New Roman" w:hAnsi="Times New Roman"/>
          <w:sz w:val="28"/>
          <w:szCs w:val="28"/>
        </w:rPr>
        <w:t xml:space="preserve"> администрации </w:t>
      </w:r>
      <w:r>
        <w:rPr>
          <w:rFonts w:ascii="Times New Roman" w:hAnsi="Times New Roman"/>
          <w:sz w:val="28"/>
          <w:szCs w:val="28"/>
        </w:rPr>
        <w:t xml:space="preserve">Николенского сельского поселения </w:t>
      </w:r>
      <w:r w:rsidRPr="00217FFB">
        <w:rPr>
          <w:rFonts w:ascii="Times New Roman" w:hAnsi="Times New Roman"/>
          <w:sz w:val="28"/>
          <w:szCs w:val="28"/>
        </w:rPr>
        <w:t>Гулькевичского района от</w:t>
      </w:r>
      <w:r w:rsidRPr="00E82FBB">
        <w:rPr>
          <w:rFonts w:ascii="Times New Roman" w:hAnsi="Times New Roman"/>
          <w:sz w:val="28"/>
          <w:szCs w:val="28"/>
        </w:rPr>
        <w:t xml:space="preserve"> 1 июля 2015 года № 67</w:t>
      </w:r>
      <w:r w:rsidRPr="00212C2D">
        <w:rPr>
          <w:sz w:val="28"/>
          <w:szCs w:val="28"/>
        </w:rPr>
        <w:t xml:space="preserve"> </w:t>
      </w:r>
      <w:r w:rsidRPr="00217FFB">
        <w:rPr>
          <w:rFonts w:ascii="Times New Roman" w:hAnsi="Times New Roman"/>
          <w:sz w:val="28"/>
          <w:szCs w:val="28"/>
        </w:rPr>
        <w:t>«Об утверждении порядка подачи и рассмотрения жалоб на решения и действия (бездействие)</w:t>
      </w:r>
      <w:r>
        <w:rPr>
          <w:rFonts w:ascii="Times New Roman" w:hAnsi="Times New Roman"/>
          <w:sz w:val="28"/>
          <w:szCs w:val="28"/>
        </w:rPr>
        <w:t xml:space="preserve"> </w:t>
      </w:r>
      <w:r w:rsidRPr="00217FFB">
        <w:rPr>
          <w:rFonts w:ascii="Times New Roman" w:hAnsi="Times New Roman"/>
          <w:sz w:val="28"/>
          <w:szCs w:val="28"/>
        </w:rPr>
        <w:t xml:space="preserve">администрации </w:t>
      </w:r>
      <w:r>
        <w:rPr>
          <w:rFonts w:ascii="Times New Roman" w:hAnsi="Times New Roman"/>
          <w:sz w:val="28"/>
          <w:szCs w:val="28"/>
        </w:rPr>
        <w:t xml:space="preserve">Николенского </w:t>
      </w:r>
      <w:r w:rsidRPr="00217FFB">
        <w:rPr>
          <w:rFonts w:ascii="Times New Roman" w:hAnsi="Times New Roman"/>
          <w:sz w:val="28"/>
          <w:szCs w:val="28"/>
        </w:rPr>
        <w:t>сельского поселения Гулькевичского района и ее должностных лиц, муниципальных служащих»</w:t>
      </w:r>
      <w:r w:rsidRPr="006F59CF">
        <w:rPr>
          <w:rFonts w:ascii="Times New Roman" w:hAnsi="Times New Roman"/>
          <w:sz w:val="28"/>
          <w:szCs w:val="28"/>
        </w:rPr>
        <w:t>:</w:t>
      </w:r>
    </w:p>
    <w:p w:rsidR="005B756A" w:rsidRPr="006F59CF" w:rsidRDefault="005B756A" w:rsidP="005B756A">
      <w:pPr>
        <w:suppressAutoHyphens w:val="0"/>
        <w:ind w:firstLine="709"/>
        <w:jc w:val="both"/>
        <w:rPr>
          <w:rFonts w:ascii="Times New Roman" w:hAnsi="Times New Roman"/>
          <w:sz w:val="28"/>
          <w:szCs w:val="28"/>
        </w:rPr>
      </w:pPr>
      <w:r w:rsidRPr="006F59CF">
        <w:rPr>
          <w:rFonts w:ascii="Times New Roman" w:hAnsi="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5B756A" w:rsidRPr="006F59CF" w:rsidRDefault="005B756A" w:rsidP="005B756A">
      <w:pPr>
        <w:suppressAutoHyphens w:val="0"/>
        <w:autoSpaceDN w:val="0"/>
        <w:adjustRightInd w:val="0"/>
        <w:ind w:firstLine="720"/>
        <w:jc w:val="both"/>
        <w:rPr>
          <w:rFonts w:ascii="Times New Roman" w:hAnsi="Times New Roman"/>
          <w:sz w:val="28"/>
          <w:szCs w:val="28"/>
        </w:rPr>
      </w:pPr>
      <w:r w:rsidRPr="006F59CF">
        <w:rPr>
          <w:rFonts w:ascii="Times New Roman" w:hAnsi="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B756A" w:rsidRDefault="005B756A" w:rsidP="005B756A">
      <w:pPr>
        <w:suppressAutoHyphens w:val="0"/>
        <w:autoSpaceDN w:val="0"/>
        <w:adjustRightInd w:val="0"/>
        <w:ind w:firstLine="720"/>
        <w:jc w:val="both"/>
        <w:rPr>
          <w:rFonts w:ascii="Times New Roman" w:hAnsi="Times New Roman"/>
          <w:sz w:val="28"/>
          <w:szCs w:val="28"/>
        </w:rPr>
      </w:pPr>
      <w:r w:rsidRPr="006F59CF">
        <w:rPr>
          <w:rFonts w:ascii="Times New Roman" w:hAnsi="Times New Roman"/>
          <w:sz w:val="28"/>
          <w:szCs w:val="28"/>
        </w:rPr>
        <w:t>5.5.5. МФЦ оставляет жалобу без ответа в соответствии с основаниями, предусмотренными Порядком.</w:t>
      </w:r>
    </w:p>
    <w:p w:rsidR="005B756A" w:rsidRPr="003A532B" w:rsidRDefault="005B756A" w:rsidP="005B756A">
      <w:pPr>
        <w:autoSpaceDN w:val="0"/>
        <w:adjustRightInd w:val="0"/>
        <w:ind w:firstLine="720"/>
        <w:jc w:val="both"/>
        <w:rPr>
          <w:rFonts w:ascii="Times New Roman" w:hAnsi="Times New Roman"/>
          <w:sz w:val="28"/>
          <w:szCs w:val="28"/>
        </w:rPr>
      </w:pPr>
      <w:r w:rsidRPr="003A532B">
        <w:rPr>
          <w:rFonts w:ascii="Times New Roman" w:hAnsi="Times New Roman"/>
          <w:sz w:val="28"/>
          <w:szCs w:val="28"/>
        </w:rPr>
        <w:t xml:space="preserve">5.5.6. В случае признания жалобы подлежащей удовлетворению в ответе заявителю дается информация о действиях, осуществляемых </w:t>
      </w:r>
      <w:r>
        <w:rPr>
          <w:rFonts w:ascii="Times New Roman" w:hAnsi="Times New Roman"/>
          <w:sz w:val="28"/>
          <w:szCs w:val="28"/>
        </w:rPr>
        <w:t>администрацией</w:t>
      </w:r>
      <w:r w:rsidRPr="003A532B">
        <w:rPr>
          <w:rFonts w:ascii="Times New Roman" w:hAnsi="Times New Roman"/>
          <w:sz w:val="28"/>
          <w:szCs w:val="28"/>
        </w:rPr>
        <w:t xml:space="preserve">, МФЦ либо организацией, предусмотренной </w:t>
      </w:r>
      <w:hyperlink w:anchor="sub_16011" w:history="1">
        <w:r w:rsidRPr="003A532B">
          <w:rPr>
            <w:rFonts w:ascii="Times New Roman" w:hAnsi="Times New Roman"/>
            <w:sz w:val="28"/>
            <w:szCs w:val="28"/>
          </w:rPr>
          <w:t>частью 1.1 статьи 16</w:t>
        </w:r>
      </w:hyperlink>
      <w:r w:rsidRPr="003A532B">
        <w:rPr>
          <w:rFonts w:ascii="Times New Roman" w:hAnsi="Times New Roman"/>
          <w:sz w:val="28"/>
          <w:szCs w:val="28"/>
        </w:rPr>
        <w:t xml:space="preserve">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A532B">
        <w:rPr>
          <w:rFonts w:ascii="Times New Roman" w:hAnsi="Times New Roman"/>
          <w:sz w:val="28"/>
          <w:szCs w:val="28"/>
        </w:rPr>
        <w:t>неудобства</w:t>
      </w:r>
      <w:proofErr w:type="gramEnd"/>
      <w:r w:rsidRPr="003A532B">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5B756A" w:rsidRPr="003A532B" w:rsidRDefault="005B756A" w:rsidP="005B756A">
      <w:pPr>
        <w:autoSpaceDN w:val="0"/>
        <w:adjustRightInd w:val="0"/>
        <w:ind w:firstLine="720"/>
        <w:jc w:val="both"/>
        <w:rPr>
          <w:rFonts w:ascii="Times New Roman" w:hAnsi="Times New Roman"/>
          <w:sz w:val="28"/>
          <w:szCs w:val="28"/>
        </w:rPr>
      </w:pPr>
      <w:bookmarkStart w:id="7" w:name="sub_11282"/>
      <w:r w:rsidRPr="003A532B">
        <w:rPr>
          <w:rFonts w:ascii="Times New Roman" w:hAnsi="Times New Roman"/>
          <w:sz w:val="28"/>
          <w:szCs w:val="28"/>
        </w:rPr>
        <w:t xml:space="preserve">5.5.7. В случае признания </w:t>
      </w:r>
      <w:proofErr w:type="gramStart"/>
      <w:r w:rsidRPr="003A532B">
        <w:rPr>
          <w:rFonts w:ascii="Times New Roman" w:hAnsi="Times New Roman"/>
          <w:sz w:val="28"/>
          <w:szCs w:val="28"/>
        </w:rPr>
        <w:t>жалобы</w:t>
      </w:r>
      <w:proofErr w:type="gramEnd"/>
      <w:r w:rsidRPr="003A532B">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bookmarkEnd w:id="7"/>
    </w:p>
    <w:p w:rsidR="005B756A" w:rsidRPr="006F59CF" w:rsidRDefault="005B756A" w:rsidP="005B756A">
      <w:pPr>
        <w:suppressAutoHyphens w:val="0"/>
        <w:autoSpaceDN w:val="0"/>
        <w:adjustRightInd w:val="0"/>
        <w:ind w:firstLine="720"/>
        <w:jc w:val="both"/>
        <w:rPr>
          <w:rFonts w:ascii="Times New Roman" w:hAnsi="Times New Roman"/>
          <w:sz w:val="28"/>
          <w:szCs w:val="28"/>
        </w:rPr>
      </w:pPr>
      <w:r>
        <w:rPr>
          <w:rFonts w:ascii="Times New Roman" w:hAnsi="Times New Roman"/>
          <w:sz w:val="28"/>
          <w:szCs w:val="28"/>
        </w:rPr>
        <w:t>5.5.8</w:t>
      </w:r>
      <w:r w:rsidRPr="006F59CF">
        <w:rPr>
          <w:rFonts w:ascii="Times New Roman" w:hAnsi="Times New Roman"/>
          <w:sz w:val="28"/>
          <w:szCs w:val="28"/>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B756A" w:rsidRPr="006F59CF" w:rsidRDefault="005B756A" w:rsidP="005B756A">
      <w:pPr>
        <w:suppressAutoHyphens w:val="0"/>
        <w:autoSpaceDN w:val="0"/>
        <w:adjustRightInd w:val="0"/>
        <w:jc w:val="center"/>
        <w:rPr>
          <w:rFonts w:ascii="Times New Roman" w:hAnsi="Times New Roman"/>
          <w:sz w:val="28"/>
          <w:szCs w:val="28"/>
        </w:rPr>
      </w:pPr>
      <w:r w:rsidRPr="006F59CF">
        <w:rPr>
          <w:rFonts w:ascii="Times New Roman" w:hAnsi="Times New Roman"/>
          <w:sz w:val="28"/>
          <w:szCs w:val="28"/>
        </w:rPr>
        <w:t>5.6. Порядок информирования заявителя</w:t>
      </w:r>
      <w:r>
        <w:rPr>
          <w:rFonts w:ascii="Times New Roman" w:hAnsi="Times New Roman"/>
          <w:sz w:val="28"/>
          <w:szCs w:val="28"/>
        </w:rPr>
        <w:t xml:space="preserve"> </w:t>
      </w:r>
      <w:r w:rsidRPr="006F59CF">
        <w:rPr>
          <w:rFonts w:ascii="Times New Roman" w:hAnsi="Times New Roman"/>
          <w:sz w:val="28"/>
          <w:szCs w:val="28"/>
        </w:rPr>
        <w:t>о результатах рассмотрения жалобы</w:t>
      </w:r>
    </w:p>
    <w:p w:rsidR="005B756A" w:rsidRPr="006F59CF" w:rsidRDefault="005B756A" w:rsidP="005B756A">
      <w:pPr>
        <w:suppressAutoHyphens w:val="0"/>
        <w:autoSpaceDN w:val="0"/>
        <w:adjustRightInd w:val="0"/>
        <w:jc w:val="center"/>
        <w:rPr>
          <w:rFonts w:ascii="Times New Roman" w:hAnsi="Times New Roman"/>
          <w:sz w:val="28"/>
          <w:szCs w:val="28"/>
        </w:rPr>
      </w:pPr>
    </w:p>
    <w:p w:rsidR="005B756A" w:rsidRPr="006F59CF" w:rsidRDefault="005B756A" w:rsidP="005B756A">
      <w:pPr>
        <w:suppressAutoHyphens w:val="0"/>
        <w:autoSpaceDN w:val="0"/>
        <w:adjustRightInd w:val="0"/>
        <w:ind w:firstLine="720"/>
        <w:jc w:val="both"/>
        <w:rPr>
          <w:rFonts w:ascii="Times New Roman" w:hAnsi="Times New Roman"/>
          <w:sz w:val="28"/>
          <w:szCs w:val="28"/>
        </w:rPr>
      </w:pPr>
      <w:r w:rsidRPr="006F59CF">
        <w:rPr>
          <w:rFonts w:ascii="Times New Roman" w:hAnsi="Times New Roman"/>
          <w:sz w:val="28"/>
          <w:szCs w:val="28"/>
        </w:rPr>
        <w:t>Не позднее дня, следующего за днем принятия решения, указанного в подпункте 5.5.1 пункта 5.5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B756A" w:rsidRPr="006F59CF" w:rsidRDefault="005B756A" w:rsidP="005B756A">
      <w:pPr>
        <w:suppressAutoHyphens w:val="0"/>
        <w:autoSpaceDN w:val="0"/>
        <w:adjustRightInd w:val="0"/>
        <w:ind w:firstLine="720"/>
        <w:jc w:val="both"/>
        <w:rPr>
          <w:rFonts w:ascii="Times New Roman" w:hAnsi="Times New Roman"/>
          <w:sz w:val="28"/>
          <w:szCs w:val="28"/>
        </w:rPr>
      </w:pPr>
      <w:r w:rsidRPr="006F59CF">
        <w:rPr>
          <w:rFonts w:ascii="Times New Roman" w:hAnsi="Times New Roman"/>
          <w:sz w:val="28"/>
          <w:szCs w:val="28"/>
        </w:rPr>
        <w:t xml:space="preserve">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5B756A" w:rsidRDefault="005B756A" w:rsidP="005B756A">
      <w:pPr>
        <w:suppressAutoHyphens w:val="0"/>
        <w:autoSpaceDN w:val="0"/>
        <w:adjustRightInd w:val="0"/>
        <w:jc w:val="center"/>
        <w:rPr>
          <w:rFonts w:ascii="Times New Roman" w:hAnsi="Times New Roman"/>
          <w:sz w:val="28"/>
          <w:szCs w:val="28"/>
        </w:rPr>
      </w:pPr>
    </w:p>
    <w:p w:rsidR="00693E18" w:rsidRPr="006F59CF" w:rsidRDefault="00693E18" w:rsidP="005B756A">
      <w:pPr>
        <w:suppressAutoHyphens w:val="0"/>
        <w:autoSpaceDN w:val="0"/>
        <w:adjustRightInd w:val="0"/>
        <w:jc w:val="center"/>
        <w:rPr>
          <w:rFonts w:ascii="Times New Roman" w:hAnsi="Times New Roman"/>
          <w:sz w:val="28"/>
          <w:szCs w:val="28"/>
        </w:rPr>
      </w:pPr>
    </w:p>
    <w:p w:rsidR="005B756A" w:rsidRPr="006F59CF" w:rsidRDefault="005B756A" w:rsidP="005B756A">
      <w:pPr>
        <w:suppressAutoHyphens w:val="0"/>
        <w:autoSpaceDN w:val="0"/>
        <w:adjustRightInd w:val="0"/>
        <w:jc w:val="center"/>
        <w:rPr>
          <w:rFonts w:ascii="Times New Roman" w:hAnsi="Times New Roman"/>
          <w:sz w:val="28"/>
          <w:szCs w:val="28"/>
        </w:rPr>
      </w:pPr>
      <w:r w:rsidRPr="006F59CF">
        <w:rPr>
          <w:rFonts w:ascii="Times New Roman" w:hAnsi="Times New Roman"/>
          <w:sz w:val="28"/>
          <w:szCs w:val="28"/>
        </w:rPr>
        <w:t>5.7. Порядок обжалования решения по жалобе</w:t>
      </w:r>
    </w:p>
    <w:p w:rsidR="005B756A" w:rsidRPr="006F59CF" w:rsidRDefault="005B756A" w:rsidP="005B756A">
      <w:pPr>
        <w:suppressAutoHyphens w:val="0"/>
        <w:autoSpaceDN w:val="0"/>
        <w:adjustRightInd w:val="0"/>
        <w:jc w:val="center"/>
        <w:rPr>
          <w:rFonts w:ascii="Times New Roman" w:hAnsi="Times New Roman"/>
          <w:sz w:val="28"/>
          <w:szCs w:val="28"/>
        </w:rPr>
      </w:pPr>
    </w:p>
    <w:p w:rsidR="005B756A" w:rsidRPr="006F59CF" w:rsidRDefault="005B756A" w:rsidP="005B756A">
      <w:pPr>
        <w:suppressAutoHyphens w:val="0"/>
        <w:autoSpaceDN w:val="0"/>
        <w:adjustRightInd w:val="0"/>
        <w:ind w:firstLine="720"/>
        <w:jc w:val="both"/>
        <w:rPr>
          <w:rFonts w:ascii="Times New Roman" w:hAnsi="Times New Roman"/>
          <w:sz w:val="28"/>
          <w:szCs w:val="28"/>
        </w:rPr>
      </w:pPr>
      <w:r w:rsidRPr="006F59CF">
        <w:rPr>
          <w:rFonts w:ascii="Times New Roman" w:hAnsi="Times New Roman"/>
          <w:sz w:val="28"/>
          <w:szCs w:val="28"/>
        </w:rPr>
        <w:t>Заявители имеют право обжаловать решения и действия (бездействие), принятые (осуществ</w:t>
      </w:r>
      <w:r>
        <w:rPr>
          <w:rFonts w:ascii="Times New Roman" w:hAnsi="Times New Roman"/>
          <w:sz w:val="28"/>
          <w:szCs w:val="28"/>
        </w:rPr>
        <w:t>ляемые) администрацией</w:t>
      </w:r>
      <w:r w:rsidRPr="006F59CF">
        <w:rPr>
          <w:rFonts w:ascii="Times New Roman" w:hAnsi="Times New Roman"/>
          <w:sz w:val="28"/>
          <w:szCs w:val="28"/>
        </w:rPr>
        <w:t>, должност</w:t>
      </w:r>
      <w:r>
        <w:rPr>
          <w:rFonts w:ascii="Times New Roman" w:hAnsi="Times New Roman"/>
          <w:sz w:val="28"/>
          <w:szCs w:val="28"/>
        </w:rPr>
        <w:t>ным лицом администрации</w:t>
      </w:r>
      <w:r w:rsidRPr="006F59CF">
        <w:rPr>
          <w:rFonts w:ascii="Times New Roman" w:hAnsi="Times New Roman"/>
          <w:sz w:val="28"/>
          <w:szCs w:val="28"/>
        </w:rPr>
        <w:t>, муниципальным служащим в ходе предоставления муниципальной услуги</w:t>
      </w:r>
      <w:r>
        <w:rPr>
          <w:rFonts w:ascii="Times New Roman" w:hAnsi="Times New Roman"/>
          <w:sz w:val="28"/>
          <w:szCs w:val="28"/>
        </w:rPr>
        <w:t>,</w:t>
      </w:r>
      <w:r w:rsidRPr="006F59CF">
        <w:rPr>
          <w:rFonts w:ascii="Times New Roman" w:hAnsi="Times New Roman"/>
          <w:sz w:val="28"/>
          <w:szCs w:val="28"/>
        </w:rPr>
        <w:t xml:space="preserve"> в суд в порядке и сроки, установленные законодательством Российской Федерации. </w:t>
      </w:r>
    </w:p>
    <w:p w:rsidR="005B756A" w:rsidRPr="006F59CF" w:rsidRDefault="005B756A" w:rsidP="005B756A">
      <w:pPr>
        <w:suppressAutoHyphens w:val="0"/>
        <w:autoSpaceDN w:val="0"/>
        <w:adjustRightInd w:val="0"/>
        <w:jc w:val="center"/>
        <w:rPr>
          <w:rFonts w:ascii="Times New Roman" w:hAnsi="Times New Roman"/>
          <w:sz w:val="28"/>
          <w:szCs w:val="28"/>
        </w:rPr>
      </w:pPr>
    </w:p>
    <w:p w:rsidR="005B756A" w:rsidRPr="006F59CF" w:rsidRDefault="005B756A" w:rsidP="005B756A">
      <w:pPr>
        <w:suppressAutoHyphens w:val="0"/>
        <w:autoSpaceDN w:val="0"/>
        <w:adjustRightInd w:val="0"/>
        <w:jc w:val="center"/>
        <w:rPr>
          <w:rFonts w:ascii="Times New Roman" w:hAnsi="Times New Roman"/>
          <w:sz w:val="28"/>
          <w:szCs w:val="28"/>
        </w:rPr>
      </w:pPr>
      <w:r w:rsidRPr="006F59CF">
        <w:rPr>
          <w:rFonts w:ascii="Times New Roman" w:hAnsi="Times New Roman"/>
          <w:sz w:val="28"/>
          <w:szCs w:val="28"/>
        </w:rPr>
        <w:t>5.8. Право заявителя на получение информации и</w:t>
      </w:r>
      <w:r>
        <w:rPr>
          <w:rFonts w:ascii="Times New Roman" w:hAnsi="Times New Roman"/>
          <w:sz w:val="28"/>
          <w:szCs w:val="28"/>
        </w:rPr>
        <w:t xml:space="preserve"> </w:t>
      </w:r>
      <w:r w:rsidRPr="006F59CF">
        <w:rPr>
          <w:rFonts w:ascii="Times New Roman" w:hAnsi="Times New Roman"/>
          <w:sz w:val="28"/>
          <w:szCs w:val="28"/>
        </w:rPr>
        <w:t>документов, необходимых для обоснования и</w:t>
      </w:r>
      <w:r>
        <w:rPr>
          <w:rFonts w:ascii="Times New Roman" w:hAnsi="Times New Roman"/>
          <w:sz w:val="28"/>
          <w:szCs w:val="28"/>
        </w:rPr>
        <w:t xml:space="preserve"> </w:t>
      </w:r>
      <w:r w:rsidRPr="006F59CF">
        <w:rPr>
          <w:rFonts w:ascii="Times New Roman" w:hAnsi="Times New Roman"/>
          <w:sz w:val="28"/>
          <w:szCs w:val="28"/>
        </w:rPr>
        <w:t>рассмотрения жалобы</w:t>
      </w:r>
    </w:p>
    <w:p w:rsidR="005B756A" w:rsidRPr="006F59CF" w:rsidRDefault="005B756A" w:rsidP="005B756A">
      <w:pPr>
        <w:suppressAutoHyphens w:val="0"/>
        <w:autoSpaceDN w:val="0"/>
        <w:adjustRightInd w:val="0"/>
        <w:jc w:val="center"/>
        <w:rPr>
          <w:rFonts w:ascii="Times New Roman" w:hAnsi="Times New Roman"/>
          <w:sz w:val="28"/>
          <w:szCs w:val="28"/>
        </w:rPr>
      </w:pPr>
    </w:p>
    <w:p w:rsidR="005B756A" w:rsidRPr="006F59CF" w:rsidRDefault="005B756A" w:rsidP="005B756A">
      <w:pPr>
        <w:suppressAutoHyphens w:val="0"/>
        <w:autoSpaceDN w:val="0"/>
        <w:adjustRightInd w:val="0"/>
        <w:ind w:firstLine="720"/>
        <w:jc w:val="both"/>
        <w:rPr>
          <w:rFonts w:ascii="Times New Roman" w:hAnsi="Times New Roman"/>
          <w:sz w:val="28"/>
          <w:szCs w:val="28"/>
        </w:rPr>
      </w:pPr>
      <w:r w:rsidRPr="006F59CF">
        <w:rPr>
          <w:rFonts w:ascii="Times New Roman" w:hAnsi="Times New Roman"/>
          <w:sz w:val="28"/>
          <w:szCs w:val="28"/>
        </w:rPr>
        <w:t>Заявители имеют право обратиться в ад</w:t>
      </w:r>
      <w:r>
        <w:rPr>
          <w:rFonts w:ascii="Times New Roman" w:hAnsi="Times New Roman"/>
          <w:sz w:val="28"/>
          <w:szCs w:val="28"/>
        </w:rPr>
        <w:t>министрацию</w:t>
      </w:r>
      <w:r w:rsidRPr="006F59CF">
        <w:rPr>
          <w:rFonts w:ascii="Times New Roman" w:hAnsi="Times New Roman"/>
          <w:sz w:val="28"/>
          <w:szCs w:val="28"/>
        </w:rPr>
        <w:t xml:space="preserve">,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МФЦ, Портала, а также при личном приеме заявителя. </w:t>
      </w:r>
    </w:p>
    <w:p w:rsidR="005B756A" w:rsidRPr="006F59CF" w:rsidRDefault="005B756A" w:rsidP="005B756A">
      <w:pPr>
        <w:suppressAutoHyphens w:val="0"/>
        <w:autoSpaceDN w:val="0"/>
        <w:adjustRightInd w:val="0"/>
        <w:jc w:val="center"/>
        <w:rPr>
          <w:rFonts w:ascii="Times New Roman" w:hAnsi="Times New Roman"/>
          <w:sz w:val="28"/>
          <w:szCs w:val="28"/>
        </w:rPr>
      </w:pPr>
    </w:p>
    <w:p w:rsidR="005B756A" w:rsidRPr="006F59CF" w:rsidRDefault="005B756A" w:rsidP="005B756A">
      <w:pPr>
        <w:suppressAutoHyphens w:val="0"/>
        <w:autoSpaceDN w:val="0"/>
        <w:adjustRightInd w:val="0"/>
        <w:jc w:val="center"/>
        <w:rPr>
          <w:rFonts w:ascii="Times New Roman" w:hAnsi="Times New Roman"/>
          <w:sz w:val="28"/>
          <w:szCs w:val="28"/>
        </w:rPr>
      </w:pPr>
      <w:r w:rsidRPr="006F59CF">
        <w:rPr>
          <w:rFonts w:ascii="Times New Roman" w:hAnsi="Times New Roman"/>
          <w:sz w:val="28"/>
          <w:szCs w:val="28"/>
        </w:rPr>
        <w:t>5.9. Способы информирования заявителей</w:t>
      </w:r>
      <w:r>
        <w:rPr>
          <w:rFonts w:ascii="Times New Roman" w:hAnsi="Times New Roman"/>
          <w:sz w:val="28"/>
          <w:szCs w:val="28"/>
        </w:rPr>
        <w:t xml:space="preserve"> </w:t>
      </w:r>
      <w:r w:rsidRPr="006F59CF">
        <w:rPr>
          <w:rFonts w:ascii="Times New Roman" w:hAnsi="Times New Roman"/>
          <w:sz w:val="28"/>
          <w:szCs w:val="28"/>
        </w:rPr>
        <w:t>о порядке подачи и рассмотрения жалобы, в том числе с использованием Портала</w:t>
      </w:r>
    </w:p>
    <w:p w:rsidR="005B756A" w:rsidRPr="006F59CF" w:rsidRDefault="005B756A" w:rsidP="005B756A">
      <w:pPr>
        <w:suppressAutoHyphens w:val="0"/>
        <w:autoSpaceDN w:val="0"/>
        <w:adjustRightInd w:val="0"/>
        <w:jc w:val="center"/>
        <w:rPr>
          <w:rFonts w:ascii="Times New Roman" w:hAnsi="Times New Roman"/>
          <w:sz w:val="28"/>
          <w:szCs w:val="28"/>
        </w:rPr>
      </w:pPr>
    </w:p>
    <w:p w:rsidR="005B756A" w:rsidRPr="006F59CF" w:rsidRDefault="005B756A" w:rsidP="005B756A">
      <w:pPr>
        <w:widowControl/>
        <w:suppressAutoHyphens w:val="0"/>
        <w:ind w:firstLine="708"/>
        <w:jc w:val="both"/>
        <w:rPr>
          <w:rFonts w:ascii="Times New Roman" w:hAnsi="Times New Roman"/>
          <w:spacing w:val="-4"/>
          <w:sz w:val="28"/>
          <w:szCs w:val="28"/>
        </w:rPr>
      </w:pPr>
      <w:r w:rsidRPr="006F59CF">
        <w:rPr>
          <w:rFonts w:ascii="Times New Roman" w:hAnsi="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а</w:t>
      </w:r>
      <w:r>
        <w:rPr>
          <w:rFonts w:ascii="Times New Roman" w:hAnsi="Times New Roman"/>
          <w:sz w:val="28"/>
          <w:szCs w:val="28"/>
        </w:rPr>
        <w:t>дминистрации</w:t>
      </w:r>
      <w:r w:rsidRPr="006F59CF">
        <w:rPr>
          <w:rFonts w:ascii="Times New Roman" w:hAnsi="Times New Roman"/>
          <w:sz w:val="28"/>
          <w:szCs w:val="28"/>
        </w:rPr>
        <w:t>, на официа</w:t>
      </w:r>
      <w:r>
        <w:rPr>
          <w:rFonts w:ascii="Times New Roman" w:hAnsi="Times New Roman"/>
          <w:sz w:val="28"/>
          <w:szCs w:val="28"/>
        </w:rPr>
        <w:t>льном сайте</w:t>
      </w:r>
      <w:r w:rsidRPr="006F59CF">
        <w:rPr>
          <w:rFonts w:ascii="Times New Roman" w:hAnsi="Times New Roman"/>
          <w:sz w:val="28"/>
          <w:szCs w:val="28"/>
        </w:rPr>
        <w:t>, в МФЦ, на Портале</w:t>
      </w:r>
      <w:r w:rsidRPr="006F59CF">
        <w:rPr>
          <w:rFonts w:ascii="Times New Roman" w:hAnsi="Times New Roman"/>
          <w:spacing w:val="-4"/>
          <w:sz w:val="28"/>
          <w:szCs w:val="28"/>
        </w:rPr>
        <w:t>.</w:t>
      </w:r>
    </w:p>
    <w:p w:rsidR="005B756A" w:rsidRPr="006F59CF" w:rsidRDefault="005B756A" w:rsidP="005B756A">
      <w:pPr>
        <w:suppressAutoHyphens w:val="0"/>
        <w:ind w:firstLine="709"/>
        <w:rPr>
          <w:rFonts w:ascii="Times New Roman" w:hAnsi="Times New Roman"/>
          <w:sz w:val="28"/>
          <w:szCs w:val="28"/>
        </w:rPr>
      </w:pPr>
    </w:p>
    <w:p w:rsidR="005B756A" w:rsidRPr="006F59CF" w:rsidRDefault="005B756A" w:rsidP="005B756A">
      <w:pPr>
        <w:suppressAutoHyphens w:val="0"/>
        <w:ind w:firstLine="720"/>
        <w:jc w:val="center"/>
        <w:rPr>
          <w:rFonts w:ascii="Times New Roman" w:hAnsi="Times New Roman"/>
          <w:sz w:val="28"/>
          <w:szCs w:val="28"/>
        </w:rPr>
      </w:pPr>
      <w:r w:rsidRPr="006F59CF">
        <w:rPr>
          <w:rFonts w:ascii="Times New Roman" w:hAnsi="Times New Roman"/>
          <w:sz w:val="28"/>
          <w:szCs w:val="28"/>
        </w:rPr>
        <w:t xml:space="preserve">5.10. Перечень нормативных правовых актов, регулирующих порядок досудебного (внесудебного) обжалования решений и действий (бездействия) администрации </w:t>
      </w:r>
      <w:r>
        <w:rPr>
          <w:rFonts w:ascii="Times New Roman" w:hAnsi="Times New Roman"/>
          <w:sz w:val="28"/>
          <w:szCs w:val="28"/>
        </w:rPr>
        <w:t>Николенского сельского поселения</w:t>
      </w:r>
      <w:r w:rsidRPr="00E616D2">
        <w:rPr>
          <w:rFonts w:ascii="Times New Roman" w:hAnsi="Times New Roman"/>
          <w:sz w:val="28"/>
          <w:szCs w:val="28"/>
        </w:rPr>
        <w:t xml:space="preserve"> </w:t>
      </w:r>
      <w:r w:rsidRPr="006F59CF">
        <w:rPr>
          <w:rFonts w:ascii="Times New Roman" w:hAnsi="Times New Roman"/>
          <w:sz w:val="28"/>
          <w:szCs w:val="28"/>
        </w:rPr>
        <w:t xml:space="preserve">Гулькевичского района, МФЦ, организаций, указанных в </w:t>
      </w:r>
      <w:hyperlink w:anchor="sub_16011" w:history="1">
        <w:r w:rsidRPr="006F59CF">
          <w:rPr>
            <w:rFonts w:ascii="Times New Roman" w:hAnsi="Times New Roman"/>
            <w:sz w:val="28"/>
            <w:szCs w:val="28"/>
          </w:rPr>
          <w:t>части 1.1 статьи 16</w:t>
        </w:r>
      </w:hyperlink>
      <w:r w:rsidRPr="006F59CF">
        <w:rPr>
          <w:rFonts w:ascii="Times New Roman" w:hAnsi="Times New Roman"/>
          <w:sz w:val="28"/>
          <w:szCs w:val="28"/>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rsidR="002E55A5" w:rsidRDefault="002E55A5" w:rsidP="005B756A">
      <w:pPr>
        <w:suppressAutoHyphens w:val="0"/>
        <w:ind w:firstLine="720"/>
        <w:jc w:val="both"/>
        <w:rPr>
          <w:rFonts w:ascii="Times New Roman" w:hAnsi="Times New Roman"/>
          <w:sz w:val="28"/>
          <w:szCs w:val="28"/>
        </w:rPr>
      </w:pPr>
    </w:p>
    <w:p w:rsidR="005B756A" w:rsidRPr="006F59CF" w:rsidRDefault="005B756A" w:rsidP="005B756A">
      <w:pPr>
        <w:suppressAutoHyphens w:val="0"/>
        <w:ind w:firstLine="720"/>
        <w:jc w:val="both"/>
        <w:rPr>
          <w:rFonts w:ascii="Times New Roman" w:hAnsi="Times New Roman"/>
          <w:sz w:val="28"/>
          <w:szCs w:val="28"/>
        </w:rPr>
      </w:pPr>
      <w:r w:rsidRPr="006F59CF">
        <w:rPr>
          <w:rFonts w:ascii="Times New Roman" w:hAnsi="Times New Roman"/>
          <w:sz w:val="28"/>
          <w:szCs w:val="28"/>
        </w:rPr>
        <w:t>5.10.1. Порядок досудебного (внесудебного) обжалования решений и действий (бездействия) а</w:t>
      </w:r>
      <w:r>
        <w:rPr>
          <w:rFonts w:ascii="Times New Roman" w:hAnsi="Times New Roman"/>
          <w:sz w:val="28"/>
          <w:szCs w:val="28"/>
        </w:rPr>
        <w:t>дминистрации</w:t>
      </w:r>
      <w:r w:rsidRPr="006F59CF">
        <w:rPr>
          <w:rFonts w:ascii="Times New Roman" w:hAnsi="Times New Roman"/>
          <w:sz w:val="28"/>
          <w:szCs w:val="28"/>
        </w:rPr>
        <w:t xml:space="preserve">, МФЦ, организаций, указанных в </w:t>
      </w:r>
      <w:hyperlink w:anchor="sub_16011" w:history="1">
        <w:r w:rsidRPr="006F59CF">
          <w:rPr>
            <w:rFonts w:ascii="Times New Roman" w:hAnsi="Times New Roman"/>
            <w:sz w:val="28"/>
            <w:szCs w:val="28"/>
          </w:rPr>
          <w:t>части 1.1 статьи 16</w:t>
        </w:r>
      </w:hyperlink>
      <w:r w:rsidRPr="006F59CF">
        <w:rPr>
          <w:rFonts w:ascii="Times New Roman" w:hAnsi="Times New Roman"/>
          <w:sz w:val="28"/>
          <w:szCs w:val="28"/>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 осуществляется в соответствии со следующими нормативными правовыми актами:</w:t>
      </w:r>
    </w:p>
    <w:p w:rsidR="005B756A" w:rsidRPr="006F59CF" w:rsidRDefault="007351E3" w:rsidP="005B756A">
      <w:pPr>
        <w:suppressAutoHyphens w:val="0"/>
        <w:ind w:firstLine="720"/>
        <w:jc w:val="both"/>
        <w:rPr>
          <w:rFonts w:ascii="Times New Roman" w:hAnsi="Times New Roman"/>
          <w:sz w:val="28"/>
          <w:szCs w:val="28"/>
        </w:rPr>
      </w:pPr>
      <w:hyperlink r:id="rId33" w:history="1">
        <w:proofErr w:type="gramStart"/>
        <w:r w:rsidR="005B756A" w:rsidRPr="006F59CF">
          <w:rPr>
            <w:rFonts w:ascii="Times New Roman" w:hAnsi="Times New Roman"/>
            <w:sz w:val="28"/>
            <w:szCs w:val="28"/>
          </w:rPr>
          <w:t>Федеральным</w:t>
        </w:r>
        <w:proofErr w:type="gramEnd"/>
        <w:r w:rsidR="005B756A" w:rsidRPr="006F59CF">
          <w:rPr>
            <w:rFonts w:ascii="Times New Roman" w:hAnsi="Times New Roman"/>
            <w:sz w:val="28"/>
            <w:szCs w:val="28"/>
          </w:rPr>
          <w:t xml:space="preserve"> закон</w:t>
        </w:r>
      </w:hyperlink>
      <w:r w:rsidR="005B756A" w:rsidRPr="006F59CF">
        <w:rPr>
          <w:rFonts w:ascii="Times New Roman" w:hAnsi="Times New Roman"/>
          <w:sz w:val="28"/>
          <w:szCs w:val="28"/>
        </w:rPr>
        <w:t xml:space="preserve">ом от 27 июля 2010 года № 210-ФЗ «Об </w:t>
      </w:r>
      <w:r w:rsidR="005B756A" w:rsidRPr="006F59CF">
        <w:rPr>
          <w:rFonts w:ascii="Times New Roman" w:hAnsi="Times New Roman"/>
          <w:sz w:val="28"/>
          <w:szCs w:val="28"/>
        </w:rPr>
        <w:lastRenderedPageBreak/>
        <w:t>организации предоставления государственных и муниципальных услуг»;</w:t>
      </w:r>
    </w:p>
    <w:p w:rsidR="005B756A" w:rsidRPr="006F59CF" w:rsidRDefault="005B756A" w:rsidP="005B756A">
      <w:pPr>
        <w:suppressAutoHyphens w:val="0"/>
        <w:ind w:firstLine="720"/>
        <w:jc w:val="both"/>
        <w:rPr>
          <w:rFonts w:ascii="Times New Roman" w:hAnsi="Times New Roman"/>
          <w:sz w:val="28"/>
          <w:szCs w:val="28"/>
        </w:rPr>
      </w:pPr>
      <w:r w:rsidRPr="006F59CF">
        <w:rPr>
          <w:rFonts w:ascii="Times New Roman" w:hAnsi="Times New Roman"/>
          <w:sz w:val="28"/>
          <w:szCs w:val="28"/>
        </w:rPr>
        <w:t>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5B756A" w:rsidRDefault="005B756A" w:rsidP="005B756A">
      <w:pPr>
        <w:suppressAutoHyphens w:val="0"/>
        <w:ind w:firstLine="720"/>
        <w:jc w:val="both"/>
        <w:rPr>
          <w:rFonts w:ascii="Times New Roman" w:hAnsi="Times New Roman"/>
          <w:sz w:val="28"/>
          <w:szCs w:val="28"/>
        </w:rPr>
      </w:pPr>
      <w:r w:rsidRPr="006F59CF">
        <w:rPr>
          <w:rFonts w:ascii="Times New Roman" w:hAnsi="Times New Roman"/>
          <w:sz w:val="28"/>
          <w:szCs w:val="28"/>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w:t>
      </w:r>
      <w:r>
        <w:rPr>
          <w:rFonts w:ascii="Times New Roman" w:hAnsi="Times New Roman"/>
          <w:sz w:val="28"/>
          <w:szCs w:val="28"/>
        </w:rPr>
        <w:t>ернатора) Краснодарского края»;</w:t>
      </w:r>
    </w:p>
    <w:p w:rsidR="005B756A" w:rsidRPr="00217FFB" w:rsidRDefault="005B756A" w:rsidP="005B756A">
      <w:pPr>
        <w:suppressAutoHyphens w:val="0"/>
        <w:ind w:right="-6" w:firstLine="708"/>
        <w:jc w:val="both"/>
        <w:rPr>
          <w:rFonts w:ascii="Times New Roman" w:hAnsi="Times New Roman"/>
          <w:bCs/>
          <w:sz w:val="28"/>
          <w:szCs w:val="28"/>
        </w:rPr>
      </w:pPr>
      <w:r w:rsidRPr="00217FFB">
        <w:rPr>
          <w:rFonts w:ascii="Times New Roman" w:hAnsi="Times New Roman"/>
          <w:sz w:val="28"/>
          <w:szCs w:val="28"/>
        </w:rPr>
        <w:t xml:space="preserve">постановлением администрации </w:t>
      </w:r>
      <w:r>
        <w:rPr>
          <w:rFonts w:ascii="Times New Roman" w:hAnsi="Times New Roman"/>
          <w:sz w:val="28"/>
          <w:szCs w:val="28"/>
        </w:rPr>
        <w:t xml:space="preserve">Николенского сельского поселения </w:t>
      </w:r>
      <w:r w:rsidRPr="00217FFB">
        <w:rPr>
          <w:rFonts w:ascii="Times New Roman" w:hAnsi="Times New Roman"/>
          <w:sz w:val="28"/>
          <w:szCs w:val="28"/>
        </w:rPr>
        <w:t>Гулькевичского района от</w:t>
      </w:r>
      <w:r w:rsidRPr="00113FA6">
        <w:rPr>
          <w:sz w:val="28"/>
          <w:szCs w:val="28"/>
        </w:rPr>
        <w:t xml:space="preserve"> </w:t>
      </w:r>
      <w:r w:rsidRPr="00113FA6">
        <w:rPr>
          <w:rFonts w:ascii="Times New Roman" w:hAnsi="Times New Roman"/>
          <w:sz w:val="28"/>
          <w:szCs w:val="28"/>
        </w:rPr>
        <w:t>1 июля 2015 года № 67</w:t>
      </w:r>
      <w:r w:rsidRPr="00212C2D">
        <w:rPr>
          <w:sz w:val="28"/>
          <w:szCs w:val="28"/>
        </w:rPr>
        <w:t xml:space="preserve"> </w:t>
      </w:r>
      <w:r w:rsidRPr="00217FFB">
        <w:rPr>
          <w:rFonts w:ascii="Times New Roman" w:hAnsi="Times New Roman"/>
          <w:sz w:val="28"/>
          <w:szCs w:val="28"/>
        </w:rPr>
        <w:t>«Об утверждении порядка подачи и рассмотрения жалоб на решения и действия (бездействие)</w:t>
      </w:r>
      <w:r>
        <w:rPr>
          <w:rFonts w:ascii="Times New Roman" w:hAnsi="Times New Roman"/>
          <w:sz w:val="28"/>
          <w:szCs w:val="28"/>
        </w:rPr>
        <w:t xml:space="preserve"> </w:t>
      </w:r>
      <w:r w:rsidRPr="00217FFB">
        <w:rPr>
          <w:rFonts w:ascii="Times New Roman" w:hAnsi="Times New Roman"/>
          <w:sz w:val="28"/>
          <w:szCs w:val="28"/>
        </w:rPr>
        <w:t xml:space="preserve">администрации сельского </w:t>
      </w:r>
      <w:r>
        <w:rPr>
          <w:rFonts w:ascii="Times New Roman" w:hAnsi="Times New Roman"/>
          <w:sz w:val="28"/>
          <w:szCs w:val="28"/>
        </w:rPr>
        <w:t>Николенского сельского</w:t>
      </w:r>
      <w:r w:rsidRPr="00217FFB">
        <w:rPr>
          <w:rFonts w:ascii="Times New Roman" w:hAnsi="Times New Roman"/>
          <w:sz w:val="28"/>
          <w:szCs w:val="28"/>
        </w:rPr>
        <w:t xml:space="preserve"> поселения Гулькевичского района и ее должностных лиц, муниципальных служащих»</w:t>
      </w:r>
      <w:r>
        <w:rPr>
          <w:rFonts w:ascii="Times New Roman" w:hAnsi="Times New Roman"/>
          <w:sz w:val="28"/>
          <w:szCs w:val="28"/>
        </w:rPr>
        <w:t>.</w:t>
      </w:r>
    </w:p>
    <w:p w:rsidR="005B756A" w:rsidRPr="006F59CF" w:rsidRDefault="005B756A" w:rsidP="005B756A">
      <w:pPr>
        <w:suppressAutoHyphens w:val="0"/>
        <w:ind w:firstLine="720"/>
        <w:jc w:val="both"/>
        <w:rPr>
          <w:rFonts w:ascii="Times New Roman" w:hAnsi="Times New Roman"/>
          <w:bCs/>
          <w:sz w:val="28"/>
          <w:szCs w:val="28"/>
        </w:rPr>
      </w:pPr>
      <w:r w:rsidRPr="006F59CF">
        <w:rPr>
          <w:rFonts w:ascii="Times New Roman" w:hAnsi="Times New Roman"/>
          <w:sz w:val="28"/>
          <w:szCs w:val="28"/>
        </w:rPr>
        <w:t xml:space="preserve">5.10.2. Перечень нормативных правовых актов, регулирующих порядок досудебного (внесудебного) обжалования решений и действий (бездействия) администрации </w:t>
      </w:r>
      <w:r>
        <w:rPr>
          <w:rFonts w:ascii="Times New Roman" w:hAnsi="Times New Roman"/>
          <w:sz w:val="28"/>
          <w:szCs w:val="28"/>
        </w:rPr>
        <w:t>Николенского сельского поселения</w:t>
      </w:r>
      <w:r w:rsidRPr="00E616D2">
        <w:rPr>
          <w:rFonts w:ascii="Times New Roman" w:hAnsi="Times New Roman"/>
          <w:sz w:val="28"/>
          <w:szCs w:val="28"/>
        </w:rPr>
        <w:t xml:space="preserve"> </w:t>
      </w:r>
      <w:r w:rsidRPr="006F59CF">
        <w:rPr>
          <w:rFonts w:ascii="Times New Roman" w:hAnsi="Times New Roman"/>
          <w:sz w:val="28"/>
          <w:szCs w:val="28"/>
        </w:rPr>
        <w:t xml:space="preserve">Гулькевичского района, МФЦ, организаций, указанных в </w:t>
      </w:r>
      <w:hyperlink w:anchor="sub_16011" w:history="1">
        <w:r w:rsidRPr="006F59CF">
          <w:rPr>
            <w:rFonts w:ascii="Times New Roman" w:hAnsi="Times New Roman"/>
            <w:sz w:val="28"/>
            <w:szCs w:val="28"/>
          </w:rPr>
          <w:t>части 1.1 статьи 16</w:t>
        </w:r>
      </w:hyperlink>
      <w:r w:rsidRPr="006F59CF">
        <w:rPr>
          <w:rFonts w:ascii="Times New Roman" w:hAnsi="Times New Roman"/>
          <w:sz w:val="28"/>
          <w:szCs w:val="28"/>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 размещен на официальном сайте, на Портале.</w:t>
      </w:r>
    </w:p>
    <w:p w:rsidR="005B756A" w:rsidRPr="00A916E0" w:rsidRDefault="005B756A" w:rsidP="005B756A">
      <w:pPr>
        <w:pStyle w:val="18"/>
        <w:tabs>
          <w:tab w:val="left" w:pos="5430"/>
        </w:tabs>
        <w:spacing w:before="0" w:after="0"/>
        <w:jc w:val="left"/>
        <w:rPr>
          <w:rFonts w:ascii="Times New Roman" w:hAnsi="Times New Roman"/>
          <w:sz w:val="28"/>
          <w:szCs w:val="28"/>
        </w:rPr>
      </w:pPr>
    </w:p>
    <w:p w:rsidR="005B756A" w:rsidRDefault="005B756A" w:rsidP="005B756A">
      <w:pPr>
        <w:pStyle w:val="18"/>
        <w:tabs>
          <w:tab w:val="left" w:pos="5430"/>
        </w:tabs>
        <w:spacing w:before="0" w:after="0"/>
        <w:jc w:val="left"/>
        <w:rPr>
          <w:rFonts w:ascii="Times New Roman" w:hAnsi="Times New Roman"/>
          <w:sz w:val="28"/>
          <w:szCs w:val="28"/>
        </w:rPr>
      </w:pPr>
    </w:p>
    <w:p w:rsidR="00693E18" w:rsidRPr="00A916E0" w:rsidRDefault="00693E18" w:rsidP="005B756A">
      <w:pPr>
        <w:pStyle w:val="18"/>
        <w:tabs>
          <w:tab w:val="left" w:pos="5430"/>
        </w:tabs>
        <w:spacing w:before="0" w:after="0"/>
        <w:jc w:val="left"/>
        <w:rPr>
          <w:rFonts w:ascii="Times New Roman" w:hAnsi="Times New Roman"/>
          <w:sz w:val="28"/>
          <w:szCs w:val="28"/>
        </w:rPr>
      </w:pPr>
    </w:p>
    <w:p w:rsidR="005B756A" w:rsidRDefault="005B756A" w:rsidP="005B756A">
      <w:pPr>
        <w:pStyle w:val="18"/>
        <w:tabs>
          <w:tab w:val="left" w:pos="5430"/>
        </w:tabs>
        <w:spacing w:before="0" w:after="0"/>
        <w:jc w:val="left"/>
        <w:rPr>
          <w:rFonts w:ascii="Times New Roman" w:hAnsi="Times New Roman"/>
          <w:sz w:val="28"/>
          <w:szCs w:val="28"/>
        </w:rPr>
      </w:pPr>
      <w:r>
        <w:rPr>
          <w:rFonts w:ascii="Times New Roman" w:hAnsi="Times New Roman"/>
          <w:sz w:val="28"/>
          <w:szCs w:val="28"/>
        </w:rPr>
        <w:t xml:space="preserve">Глава Николенского </w:t>
      </w:r>
      <w:r w:rsidRPr="00D6526C">
        <w:rPr>
          <w:rFonts w:ascii="Times New Roman" w:hAnsi="Times New Roman"/>
          <w:sz w:val="28"/>
          <w:szCs w:val="28"/>
        </w:rPr>
        <w:t>сельского поселения</w:t>
      </w:r>
    </w:p>
    <w:p w:rsidR="005B756A" w:rsidRPr="00BB3B31" w:rsidRDefault="005B756A" w:rsidP="005B756A">
      <w:pPr>
        <w:pStyle w:val="18"/>
        <w:tabs>
          <w:tab w:val="left" w:pos="5430"/>
          <w:tab w:val="left" w:pos="7665"/>
        </w:tabs>
        <w:spacing w:before="0" w:after="0"/>
        <w:jc w:val="left"/>
        <w:rPr>
          <w:rFonts w:ascii="Times New Roman" w:hAnsi="Times New Roman"/>
          <w:sz w:val="28"/>
          <w:szCs w:val="28"/>
        </w:rPr>
      </w:pPr>
      <w:r w:rsidRPr="00D6526C">
        <w:rPr>
          <w:rFonts w:ascii="Times New Roman" w:hAnsi="Times New Roman"/>
          <w:sz w:val="28"/>
          <w:szCs w:val="28"/>
        </w:rPr>
        <w:t>Гулькевичского района</w:t>
      </w:r>
      <w:r w:rsidRPr="00D6526C">
        <w:rPr>
          <w:rFonts w:ascii="Times New Roman" w:hAnsi="Times New Roman"/>
          <w:sz w:val="28"/>
          <w:szCs w:val="28"/>
        </w:rPr>
        <w:tab/>
        <w:t xml:space="preserve">              </w:t>
      </w:r>
      <w:r>
        <w:rPr>
          <w:rFonts w:ascii="Times New Roman" w:hAnsi="Times New Roman"/>
          <w:sz w:val="28"/>
          <w:szCs w:val="28"/>
        </w:rPr>
        <w:t xml:space="preserve">                  Д.А. Пахомов</w:t>
      </w:r>
    </w:p>
    <w:sectPr w:rsidR="005B756A" w:rsidRPr="00BB3B31" w:rsidSect="007343AD">
      <w:headerReference w:type="default" r:id="rId34"/>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2D3" w:rsidRDefault="003232D3" w:rsidP="00932416">
      <w:r>
        <w:separator/>
      </w:r>
    </w:p>
  </w:endnote>
  <w:endnote w:type="continuationSeparator" w:id="0">
    <w:p w:rsidR="003232D3" w:rsidRDefault="003232D3" w:rsidP="009324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Microsoft YaHei">
    <w:charset w:val="86"/>
    <w:family w:val="swiss"/>
    <w:pitch w:val="variable"/>
    <w:sig w:usb0="80000287" w:usb1="280F3C52" w:usb2="00000016" w:usb3="00000000" w:csb0="0004001F" w:csb1="00000000"/>
  </w:font>
  <w:font w:name="Verdana">
    <w:panose1 w:val="020B0604030504040204"/>
    <w:charset w:val="CC"/>
    <w:family w:val="swiss"/>
    <w:pitch w:val="variable"/>
    <w:sig w:usb0="20000287" w:usb1="00000000"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 w:name="Segoe UI">
    <w:panose1 w:val="020B0502040204020203"/>
    <w:charset w:val="CC"/>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2D3" w:rsidRDefault="003232D3" w:rsidP="00932416">
      <w:r>
        <w:separator/>
      </w:r>
    </w:p>
  </w:footnote>
  <w:footnote w:type="continuationSeparator" w:id="0">
    <w:p w:rsidR="003232D3" w:rsidRDefault="003232D3" w:rsidP="009324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7522024"/>
      <w:docPartObj>
        <w:docPartGallery w:val="Page Numbers (Top of Page)"/>
        <w:docPartUnique/>
      </w:docPartObj>
    </w:sdtPr>
    <w:sdtContent>
      <w:p w:rsidR="003232D3" w:rsidRDefault="003232D3">
        <w:pPr>
          <w:pStyle w:val="aff0"/>
          <w:jc w:val="center"/>
        </w:pPr>
        <w:fldSimple w:instr="PAGE   \* MERGEFORMAT">
          <w:r w:rsidR="00E93529">
            <w:rPr>
              <w:noProof/>
            </w:rPr>
            <w:t>31</w:t>
          </w:r>
        </w:fldSimple>
      </w:p>
    </w:sdtContent>
  </w:sdt>
  <w:p w:rsidR="003232D3" w:rsidRDefault="003232D3">
    <w:pPr>
      <w:pStyle w:val="af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numFmt w:val="none"/>
      <w:suff w:val="nothing"/>
      <w:lvlText w:val=""/>
      <w:lvlJc w:val="left"/>
      <w:pPr>
        <w:tabs>
          <w:tab w:val="num" w:pos="0"/>
        </w:tabs>
      </w:pPr>
      <w:rPr>
        <w:rFonts w:cs="Times New Roman"/>
      </w:rPr>
    </w:lvl>
    <w:lvl w:ilvl="2">
      <w:numFmt w:val="none"/>
      <w:suff w:val="nothing"/>
      <w:lvlText w:val=""/>
      <w:lvlJc w:val="left"/>
      <w:pPr>
        <w:tabs>
          <w:tab w:val="num" w:pos="0"/>
        </w:tabs>
      </w:pPr>
      <w:rPr>
        <w:rFonts w:cs="Times New Roman"/>
      </w:rPr>
    </w:lvl>
    <w:lvl w:ilvl="3">
      <w:numFmt w:val="none"/>
      <w:suff w:val="nothing"/>
      <w:lvlText w:val=""/>
      <w:lvlJc w:val="left"/>
      <w:pPr>
        <w:tabs>
          <w:tab w:val="num" w:pos="0"/>
        </w:tabs>
      </w:pPr>
      <w:rPr>
        <w:rFonts w:cs="Times New Roman"/>
      </w:rPr>
    </w:lvl>
    <w:lvl w:ilvl="4">
      <w:numFmt w:val="none"/>
      <w:suff w:val="nothing"/>
      <w:lvlText w:val=""/>
      <w:lvlJc w:val="left"/>
      <w:pPr>
        <w:tabs>
          <w:tab w:val="num" w:pos="0"/>
        </w:tabs>
      </w:pPr>
      <w:rPr>
        <w:rFonts w:cs="Times New Roman"/>
      </w:rPr>
    </w:lvl>
    <w:lvl w:ilvl="5">
      <w:numFmt w:val="none"/>
      <w:suff w:val="nothing"/>
      <w:lvlText w:val=""/>
      <w:lvlJc w:val="left"/>
      <w:pPr>
        <w:tabs>
          <w:tab w:val="num" w:pos="0"/>
        </w:tabs>
      </w:pPr>
      <w:rPr>
        <w:rFonts w:cs="Times New Roman"/>
      </w:rPr>
    </w:lvl>
    <w:lvl w:ilvl="6">
      <w:numFmt w:val="none"/>
      <w:suff w:val="nothing"/>
      <w:lvlText w:val=""/>
      <w:lvlJc w:val="left"/>
      <w:pPr>
        <w:tabs>
          <w:tab w:val="num" w:pos="0"/>
        </w:tabs>
      </w:pPr>
      <w:rPr>
        <w:rFonts w:cs="Times New Roman"/>
      </w:rPr>
    </w:lvl>
    <w:lvl w:ilvl="7">
      <w:numFmt w:val="none"/>
      <w:suff w:val="nothing"/>
      <w:lvlText w:val=""/>
      <w:lvlJc w:val="left"/>
      <w:pPr>
        <w:tabs>
          <w:tab w:val="num" w:pos="0"/>
        </w:tabs>
      </w:pPr>
      <w:rPr>
        <w:rFonts w:cs="Times New Roman"/>
      </w:rPr>
    </w:lvl>
    <w:lvl w:ilvl="8">
      <w:numFmt w:val="none"/>
      <w:suff w:val="nothing"/>
      <w:lvlText w:val=""/>
      <w:lvlJc w:val="left"/>
      <w:pPr>
        <w:tabs>
          <w:tab w:val="num" w:pos="0"/>
        </w:tabs>
      </w:pPr>
      <w:rPr>
        <w:rFonts w:cs="Times New Roman"/>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4"/>
    <w:multiLevelType w:val="multilevel"/>
    <w:tmpl w:val="B80E8472"/>
    <w:name w:val="WW8Num4"/>
    <w:lvl w:ilvl="0">
      <w:start w:val="2"/>
      <w:numFmt w:val="decimal"/>
      <w:lvlText w:val="%1."/>
      <w:lvlJc w:val="left"/>
      <w:pPr>
        <w:tabs>
          <w:tab w:val="num" w:pos="720"/>
        </w:tabs>
        <w:ind w:left="720" w:hanging="360"/>
      </w:pPr>
      <w:rPr>
        <w:rFonts w:ascii="Times New Roman" w:hAnsi="Times New Roman" w:cs="Times New Roman"/>
        <w:b w:val="0"/>
        <w:bCs w:val="0"/>
        <w:sz w:val="24"/>
        <w:szCs w:val="24"/>
      </w:rPr>
    </w:lvl>
    <w:lvl w:ilvl="1">
      <w:start w:val="3"/>
      <w:numFmt w:val="decimal"/>
      <w:lvlText w:val="%1.%2."/>
      <w:lvlJc w:val="left"/>
      <w:pPr>
        <w:tabs>
          <w:tab w:val="num" w:pos="1080"/>
        </w:tabs>
        <w:ind w:left="1080" w:hanging="360"/>
      </w:pPr>
      <w:rPr>
        <w:rFonts w:ascii="Times New Roman" w:hAnsi="Times New Roman" w:cs="Times New Roman"/>
        <w:b w:val="0"/>
        <w:bCs w:val="0"/>
        <w:sz w:val="26"/>
        <w:szCs w:val="26"/>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b w:val="0"/>
        <w:sz w:val="24"/>
      </w:rPr>
    </w:lvl>
    <w:lvl w:ilvl="1">
      <w:start w:val="1"/>
      <w:numFmt w:val="bullet"/>
      <w:lvlText w:val=""/>
      <w:lvlJc w:val="left"/>
      <w:pPr>
        <w:tabs>
          <w:tab w:val="num" w:pos="1080"/>
        </w:tabs>
        <w:ind w:left="1080" w:hanging="360"/>
      </w:pPr>
      <w:rPr>
        <w:rFonts w:ascii="Symbol" w:hAnsi="Symbol"/>
        <w:b w:val="0"/>
        <w:sz w:val="24"/>
      </w:rPr>
    </w:lvl>
    <w:lvl w:ilvl="2">
      <w:start w:val="1"/>
      <w:numFmt w:val="bullet"/>
      <w:lvlText w:val=""/>
      <w:lvlJc w:val="left"/>
      <w:pPr>
        <w:tabs>
          <w:tab w:val="num" w:pos="1440"/>
        </w:tabs>
        <w:ind w:left="1440" w:hanging="360"/>
      </w:pPr>
      <w:rPr>
        <w:rFonts w:ascii="Symbol" w:hAnsi="Symbol"/>
        <w:b w:val="0"/>
        <w:sz w:val="24"/>
      </w:rPr>
    </w:lvl>
    <w:lvl w:ilvl="3">
      <w:start w:val="1"/>
      <w:numFmt w:val="bullet"/>
      <w:lvlText w:val=""/>
      <w:lvlJc w:val="left"/>
      <w:pPr>
        <w:tabs>
          <w:tab w:val="num" w:pos="1800"/>
        </w:tabs>
        <w:ind w:left="1800" w:hanging="360"/>
      </w:pPr>
      <w:rPr>
        <w:rFonts w:ascii="Symbol" w:hAnsi="Symbol"/>
        <w:b w:val="0"/>
        <w:sz w:val="24"/>
      </w:rPr>
    </w:lvl>
    <w:lvl w:ilvl="4">
      <w:start w:val="1"/>
      <w:numFmt w:val="bullet"/>
      <w:lvlText w:val=""/>
      <w:lvlJc w:val="left"/>
      <w:pPr>
        <w:tabs>
          <w:tab w:val="num" w:pos="2160"/>
        </w:tabs>
        <w:ind w:left="2160" w:hanging="360"/>
      </w:pPr>
      <w:rPr>
        <w:rFonts w:ascii="Symbol" w:hAnsi="Symbol"/>
        <w:b w:val="0"/>
        <w:sz w:val="24"/>
      </w:rPr>
    </w:lvl>
    <w:lvl w:ilvl="5">
      <w:start w:val="1"/>
      <w:numFmt w:val="bullet"/>
      <w:lvlText w:val=""/>
      <w:lvlJc w:val="left"/>
      <w:pPr>
        <w:tabs>
          <w:tab w:val="num" w:pos="2520"/>
        </w:tabs>
        <w:ind w:left="2520" w:hanging="360"/>
      </w:pPr>
      <w:rPr>
        <w:rFonts w:ascii="Symbol" w:hAnsi="Symbol"/>
        <w:b w:val="0"/>
        <w:sz w:val="24"/>
      </w:rPr>
    </w:lvl>
    <w:lvl w:ilvl="6">
      <w:start w:val="1"/>
      <w:numFmt w:val="bullet"/>
      <w:lvlText w:val=""/>
      <w:lvlJc w:val="left"/>
      <w:pPr>
        <w:tabs>
          <w:tab w:val="num" w:pos="2880"/>
        </w:tabs>
        <w:ind w:left="2880" w:hanging="360"/>
      </w:pPr>
      <w:rPr>
        <w:rFonts w:ascii="Symbol" w:hAnsi="Symbol"/>
        <w:b w:val="0"/>
        <w:sz w:val="24"/>
      </w:rPr>
    </w:lvl>
    <w:lvl w:ilvl="7">
      <w:start w:val="1"/>
      <w:numFmt w:val="bullet"/>
      <w:lvlText w:val=""/>
      <w:lvlJc w:val="left"/>
      <w:pPr>
        <w:tabs>
          <w:tab w:val="num" w:pos="3240"/>
        </w:tabs>
        <w:ind w:left="3240" w:hanging="360"/>
      </w:pPr>
      <w:rPr>
        <w:rFonts w:ascii="Symbol" w:hAnsi="Symbol"/>
        <w:b w:val="0"/>
        <w:sz w:val="24"/>
      </w:rPr>
    </w:lvl>
    <w:lvl w:ilvl="8">
      <w:start w:val="1"/>
      <w:numFmt w:val="bullet"/>
      <w:lvlText w:val=""/>
      <w:lvlJc w:val="left"/>
      <w:pPr>
        <w:tabs>
          <w:tab w:val="num" w:pos="3600"/>
        </w:tabs>
        <w:ind w:left="3600" w:hanging="360"/>
      </w:pPr>
      <w:rPr>
        <w:rFonts w:ascii="Symbol" w:hAnsi="Symbol"/>
        <w:b w:val="0"/>
        <w:sz w:val="24"/>
      </w:rPr>
    </w:lvl>
  </w:abstractNum>
  <w:abstractNum w:abstractNumId="5">
    <w:nsid w:val="45A87320"/>
    <w:multiLevelType w:val="hybridMultilevel"/>
    <w:tmpl w:val="7EB0ACA6"/>
    <w:lvl w:ilvl="0" w:tplc="2A16FE82">
      <w:start w:val="3"/>
      <w:numFmt w:val="decimal"/>
      <w:lvlText w:val="%1."/>
      <w:lvlJc w:val="left"/>
      <w:pPr>
        <w:ind w:left="775" w:hanging="360"/>
      </w:pPr>
      <w:rPr>
        <w:rFonts w:cs="Times New Roman" w:hint="default"/>
      </w:rPr>
    </w:lvl>
    <w:lvl w:ilvl="1" w:tplc="04190019">
      <w:start w:val="1"/>
      <w:numFmt w:val="lowerLetter"/>
      <w:lvlText w:val="%2."/>
      <w:lvlJc w:val="left"/>
      <w:pPr>
        <w:ind w:left="1495" w:hanging="360"/>
      </w:pPr>
      <w:rPr>
        <w:rFonts w:cs="Times New Roman"/>
      </w:rPr>
    </w:lvl>
    <w:lvl w:ilvl="2" w:tplc="0419001B" w:tentative="1">
      <w:start w:val="1"/>
      <w:numFmt w:val="lowerRoman"/>
      <w:lvlText w:val="%3."/>
      <w:lvlJc w:val="right"/>
      <w:pPr>
        <w:ind w:left="2215" w:hanging="180"/>
      </w:pPr>
      <w:rPr>
        <w:rFonts w:cs="Times New Roman"/>
      </w:rPr>
    </w:lvl>
    <w:lvl w:ilvl="3" w:tplc="0419000F" w:tentative="1">
      <w:start w:val="1"/>
      <w:numFmt w:val="decimal"/>
      <w:lvlText w:val="%4."/>
      <w:lvlJc w:val="left"/>
      <w:pPr>
        <w:ind w:left="2935" w:hanging="360"/>
      </w:pPr>
      <w:rPr>
        <w:rFonts w:cs="Times New Roman"/>
      </w:rPr>
    </w:lvl>
    <w:lvl w:ilvl="4" w:tplc="04190019" w:tentative="1">
      <w:start w:val="1"/>
      <w:numFmt w:val="lowerLetter"/>
      <w:lvlText w:val="%5."/>
      <w:lvlJc w:val="left"/>
      <w:pPr>
        <w:ind w:left="3655" w:hanging="360"/>
      </w:pPr>
      <w:rPr>
        <w:rFonts w:cs="Times New Roman"/>
      </w:rPr>
    </w:lvl>
    <w:lvl w:ilvl="5" w:tplc="0419001B" w:tentative="1">
      <w:start w:val="1"/>
      <w:numFmt w:val="lowerRoman"/>
      <w:lvlText w:val="%6."/>
      <w:lvlJc w:val="right"/>
      <w:pPr>
        <w:ind w:left="4375" w:hanging="180"/>
      </w:pPr>
      <w:rPr>
        <w:rFonts w:cs="Times New Roman"/>
      </w:rPr>
    </w:lvl>
    <w:lvl w:ilvl="6" w:tplc="0419000F" w:tentative="1">
      <w:start w:val="1"/>
      <w:numFmt w:val="decimal"/>
      <w:lvlText w:val="%7."/>
      <w:lvlJc w:val="left"/>
      <w:pPr>
        <w:ind w:left="5095" w:hanging="360"/>
      </w:pPr>
      <w:rPr>
        <w:rFonts w:cs="Times New Roman"/>
      </w:rPr>
    </w:lvl>
    <w:lvl w:ilvl="7" w:tplc="04190019" w:tentative="1">
      <w:start w:val="1"/>
      <w:numFmt w:val="lowerLetter"/>
      <w:lvlText w:val="%8."/>
      <w:lvlJc w:val="left"/>
      <w:pPr>
        <w:ind w:left="5815" w:hanging="360"/>
      </w:pPr>
      <w:rPr>
        <w:rFonts w:cs="Times New Roman"/>
      </w:rPr>
    </w:lvl>
    <w:lvl w:ilvl="8" w:tplc="0419001B" w:tentative="1">
      <w:start w:val="1"/>
      <w:numFmt w:val="lowerRoman"/>
      <w:lvlText w:val="%9."/>
      <w:lvlJc w:val="right"/>
      <w:pPr>
        <w:ind w:left="6535" w:hanging="180"/>
      </w:pPr>
      <w:rPr>
        <w:rFonts w:cs="Times New Roman"/>
      </w:rPr>
    </w:lvl>
  </w:abstractNum>
  <w:abstractNum w:abstractNumId="6">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5B756A"/>
    <w:rsid w:val="00155A33"/>
    <w:rsid w:val="002C73FC"/>
    <w:rsid w:val="002E55A5"/>
    <w:rsid w:val="003125D1"/>
    <w:rsid w:val="003232D3"/>
    <w:rsid w:val="003503A5"/>
    <w:rsid w:val="004F64EB"/>
    <w:rsid w:val="005A5785"/>
    <w:rsid w:val="005B756A"/>
    <w:rsid w:val="00671182"/>
    <w:rsid w:val="00693E18"/>
    <w:rsid w:val="006B1337"/>
    <w:rsid w:val="0071172A"/>
    <w:rsid w:val="007343AD"/>
    <w:rsid w:val="007351E3"/>
    <w:rsid w:val="007422B0"/>
    <w:rsid w:val="00913017"/>
    <w:rsid w:val="00932416"/>
    <w:rsid w:val="00A86B2F"/>
    <w:rsid w:val="00A916E0"/>
    <w:rsid w:val="00B20BCC"/>
    <w:rsid w:val="00C4372C"/>
    <w:rsid w:val="00D4292C"/>
    <w:rsid w:val="00D816B6"/>
    <w:rsid w:val="00E176A8"/>
    <w:rsid w:val="00E93529"/>
    <w:rsid w:val="00FC6F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56A"/>
    <w:pPr>
      <w:widowControl w:val="0"/>
      <w:suppressAutoHyphens/>
      <w:autoSpaceDE w:val="0"/>
      <w:spacing w:after="0" w:line="240" w:lineRule="auto"/>
    </w:pPr>
    <w:rPr>
      <w:rFonts w:ascii="Arial" w:eastAsia="Times New Roman" w:hAnsi="Arial" w:cs="Arial"/>
      <w:sz w:val="26"/>
      <w:szCs w:val="26"/>
      <w:lang w:eastAsia="ar-SA"/>
    </w:rPr>
  </w:style>
  <w:style w:type="paragraph" w:styleId="1">
    <w:name w:val="heading 1"/>
    <w:basedOn w:val="a"/>
    <w:next w:val="a"/>
    <w:link w:val="10"/>
    <w:uiPriority w:val="99"/>
    <w:qFormat/>
    <w:rsid w:val="005B756A"/>
    <w:pPr>
      <w:tabs>
        <w:tab w:val="num" w:pos="0"/>
      </w:tabs>
      <w:spacing w:before="108" w:after="108"/>
      <w:ind w:left="432" w:hanging="432"/>
      <w:jc w:val="center"/>
      <w:outlineLvl w:val="0"/>
    </w:pPr>
    <w:rPr>
      <w:b/>
      <w:bCs/>
      <w:color w:val="26282F"/>
      <w:sz w:val="24"/>
      <w:szCs w:val="24"/>
    </w:rPr>
  </w:style>
  <w:style w:type="paragraph" w:styleId="4">
    <w:name w:val="heading 4"/>
    <w:basedOn w:val="a"/>
    <w:next w:val="a"/>
    <w:link w:val="40"/>
    <w:uiPriority w:val="99"/>
    <w:qFormat/>
    <w:rsid w:val="005B756A"/>
    <w:pPr>
      <w:keepNext/>
      <w:tabs>
        <w:tab w:val="num" w:pos="0"/>
      </w:tabs>
      <w:spacing w:before="240" w:after="60"/>
      <w:ind w:left="864" w:hanging="864"/>
      <w:outlineLvl w:val="3"/>
    </w:pPr>
    <w:rPr>
      <w:b/>
      <w:bCs/>
      <w:sz w:val="28"/>
      <w:szCs w:val="28"/>
    </w:rPr>
  </w:style>
  <w:style w:type="paragraph" w:styleId="6">
    <w:name w:val="heading 6"/>
    <w:basedOn w:val="a"/>
    <w:next w:val="a"/>
    <w:link w:val="60"/>
    <w:uiPriority w:val="99"/>
    <w:qFormat/>
    <w:rsid w:val="005B756A"/>
    <w:pPr>
      <w:tabs>
        <w:tab w:val="num" w:pos="0"/>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B756A"/>
    <w:rPr>
      <w:rFonts w:ascii="Arial" w:eastAsia="Times New Roman" w:hAnsi="Arial" w:cs="Arial"/>
      <w:b/>
      <w:bCs/>
      <w:color w:val="26282F"/>
      <w:sz w:val="24"/>
      <w:szCs w:val="24"/>
      <w:lang w:eastAsia="ar-SA"/>
    </w:rPr>
  </w:style>
  <w:style w:type="character" w:customStyle="1" w:styleId="40">
    <w:name w:val="Заголовок 4 Знак"/>
    <w:basedOn w:val="a0"/>
    <w:link w:val="4"/>
    <w:uiPriority w:val="99"/>
    <w:rsid w:val="005B756A"/>
    <w:rPr>
      <w:rFonts w:ascii="Arial" w:eastAsia="Times New Roman" w:hAnsi="Arial" w:cs="Arial"/>
      <w:b/>
      <w:bCs/>
      <w:sz w:val="28"/>
      <w:szCs w:val="28"/>
      <w:lang w:eastAsia="ar-SA"/>
    </w:rPr>
  </w:style>
  <w:style w:type="character" w:customStyle="1" w:styleId="60">
    <w:name w:val="Заголовок 6 Знак"/>
    <w:basedOn w:val="a0"/>
    <w:link w:val="6"/>
    <w:uiPriority w:val="99"/>
    <w:rsid w:val="005B756A"/>
    <w:rPr>
      <w:rFonts w:ascii="Arial" w:eastAsia="Times New Roman" w:hAnsi="Arial" w:cs="Arial"/>
      <w:b/>
      <w:bCs/>
      <w:lang w:eastAsia="ar-SA"/>
    </w:rPr>
  </w:style>
  <w:style w:type="character" w:customStyle="1" w:styleId="WW8Num3z0">
    <w:name w:val="WW8Num3z0"/>
    <w:uiPriority w:val="99"/>
    <w:rsid w:val="005B756A"/>
    <w:rPr>
      <w:rFonts w:ascii="Times New Roman" w:hAnsi="Times New Roman"/>
      <w:sz w:val="24"/>
    </w:rPr>
  </w:style>
  <w:style w:type="character" w:customStyle="1" w:styleId="WW8Num4z0">
    <w:name w:val="WW8Num4z0"/>
    <w:uiPriority w:val="99"/>
    <w:rsid w:val="005B756A"/>
    <w:rPr>
      <w:rFonts w:ascii="Times New Roman" w:hAnsi="Times New Roman"/>
      <w:sz w:val="24"/>
    </w:rPr>
  </w:style>
  <w:style w:type="character" w:customStyle="1" w:styleId="WW8Num5z0">
    <w:name w:val="WW8Num5z0"/>
    <w:uiPriority w:val="99"/>
    <w:rsid w:val="005B756A"/>
    <w:rPr>
      <w:rFonts w:ascii="Times New Roman" w:hAnsi="Times New Roman"/>
      <w:sz w:val="24"/>
    </w:rPr>
  </w:style>
  <w:style w:type="character" w:customStyle="1" w:styleId="WW8Num6z0">
    <w:name w:val="WW8Num6z0"/>
    <w:uiPriority w:val="99"/>
    <w:rsid w:val="005B756A"/>
    <w:rPr>
      <w:rFonts w:ascii="Symbol" w:hAnsi="Symbol"/>
    </w:rPr>
  </w:style>
  <w:style w:type="character" w:customStyle="1" w:styleId="Absatz-Standardschriftart">
    <w:name w:val="Absatz-Standardschriftart"/>
    <w:uiPriority w:val="99"/>
    <w:rsid w:val="005B756A"/>
  </w:style>
  <w:style w:type="character" w:customStyle="1" w:styleId="WW-Absatz-Standardschriftart">
    <w:name w:val="WW-Absatz-Standardschriftart"/>
    <w:uiPriority w:val="99"/>
    <w:rsid w:val="005B756A"/>
  </w:style>
  <w:style w:type="character" w:customStyle="1" w:styleId="WW-Absatz-Standardschriftart1">
    <w:name w:val="WW-Absatz-Standardschriftart1"/>
    <w:uiPriority w:val="99"/>
    <w:rsid w:val="005B756A"/>
  </w:style>
  <w:style w:type="character" w:customStyle="1" w:styleId="WW-Absatz-Standardschriftart11">
    <w:name w:val="WW-Absatz-Standardschriftart11"/>
    <w:uiPriority w:val="99"/>
    <w:rsid w:val="005B756A"/>
  </w:style>
  <w:style w:type="character" w:customStyle="1" w:styleId="WW-Absatz-Standardschriftart111">
    <w:name w:val="WW-Absatz-Standardschriftart111"/>
    <w:uiPriority w:val="99"/>
    <w:rsid w:val="005B756A"/>
  </w:style>
  <w:style w:type="character" w:customStyle="1" w:styleId="WW-Absatz-Standardschriftart1111">
    <w:name w:val="WW-Absatz-Standardschriftart1111"/>
    <w:uiPriority w:val="99"/>
    <w:rsid w:val="005B756A"/>
  </w:style>
  <w:style w:type="character" w:customStyle="1" w:styleId="WW-Absatz-Standardschriftart11111">
    <w:name w:val="WW-Absatz-Standardschriftart11111"/>
    <w:uiPriority w:val="99"/>
    <w:rsid w:val="005B756A"/>
  </w:style>
  <w:style w:type="character" w:customStyle="1" w:styleId="WW-Absatz-Standardschriftart111111">
    <w:name w:val="WW-Absatz-Standardschriftart111111"/>
    <w:uiPriority w:val="99"/>
    <w:rsid w:val="005B756A"/>
  </w:style>
  <w:style w:type="character" w:customStyle="1" w:styleId="WW-Absatz-Standardschriftart1111111">
    <w:name w:val="WW-Absatz-Standardschriftart1111111"/>
    <w:uiPriority w:val="99"/>
    <w:rsid w:val="005B756A"/>
  </w:style>
  <w:style w:type="character" w:customStyle="1" w:styleId="WW8Num3z1">
    <w:name w:val="WW8Num3z1"/>
    <w:uiPriority w:val="99"/>
    <w:rsid w:val="005B756A"/>
    <w:rPr>
      <w:rFonts w:ascii="Courier New" w:hAnsi="Courier New"/>
      <w:sz w:val="20"/>
    </w:rPr>
  </w:style>
  <w:style w:type="character" w:customStyle="1" w:styleId="WW8Num3z2">
    <w:name w:val="WW8Num3z2"/>
    <w:uiPriority w:val="99"/>
    <w:rsid w:val="005B756A"/>
    <w:rPr>
      <w:rFonts w:ascii="Wingdings" w:hAnsi="Wingdings"/>
      <w:sz w:val="20"/>
    </w:rPr>
  </w:style>
  <w:style w:type="character" w:customStyle="1" w:styleId="WW8Num8z0">
    <w:name w:val="WW8Num8z0"/>
    <w:uiPriority w:val="99"/>
    <w:rsid w:val="005B756A"/>
    <w:rPr>
      <w:rFonts w:ascii="Symbol" w:hAnsi="Symbol"/>
      <w:sz w:val="20"/>
    </w:rPr>
  </w:style>
  <w:style w:type="character" w:customStyle="1" w:styleId="WW8Num8z1">
    <w:name w:val="WW8Num8z1"/>
    <w:uiPriority w:val="99"/>
    <w:rsid w:val="005B756A"/>
    <w:rPr>
      <w:rFonts w:ascii="Courier New" w:hAnsi="Courier New"/>
      <w:sz w:val="20"/>
    </w:rPr>
  </w:style>
  <w:style w:type="character" w:customStyle="1" w:styleId="WW8Num8z2">
    <w:name w:val="WW8Num8z2"/>
    <w:uiPriority w:val="99"/>
    <w:rsid w:val="005B756A"/>
    <w:rPr>
      <w:rFonts w:ascii="Wingdings" w:hAnsi="Wingdings"/>
      <w:sz w:val="20"/>
    </w:rPr>
  </w:style>
  <w:style w:type="character" w:customStyle="1" w:styleId="11">
    <w:name w:val="Основной шрифт абзаца1"/>
    <w:uiPriority w:val="99"/>
    <w:rsid w:val="005B756A"/>
  </w:style>
  <w:style w:type="character" w:customStyle="1" w:styleId="a3">
    <w:name w:val="Знак Знак"/>
    <w:uiPriority w:val="99"/>
    <w:rsid w:val="005B756A"/>
    <w:rPr>
      <w:rFonts w:ascii="Arial" w:hAnsi="Arial"/>
      <w:b/>
      <w:color w:val="26282F"/>
      <w:sz w:val="24"/>
      <w:lang w:val="ru-RU" w:eastAsia="ar-SA" w:bidi="ar-SA"/>
    </w:rPr>
  </w:style>
  <w:style w:type="character" w:customStyle="1" w:styleId="a4">
    <w:name w:val="Гипертекстовая ссылка"/>
    <w:uiPriority w:val="99"/>
    <w:rsid w:val="005B756A"/>
    <w:rPr>
      <w:b/>
      <w:color w:val="auto"/>
      <w:sz w:val="26"/>
    </w:rPr>
  </w:style>
  <w:style w:type="character" w:styleId="a5">
    <w:name w:val="Hyperlink"/>
    <w:basedOn w:val="11"/>
    <w:uiPriority w:val="99"/>
    <w:rsid w:val="005B756A"/>
    <w:rPr>
      <w:rFonts w:cs="Times New Roman"/>
      <w:color w:val="0000FF"/>
      <w:u w:val="single"/>
    </w:rPr>
  </w:style>
  <w:style w:type="character" w:customStyle="1" w:styleId="apple-converted-space">
    <w:name w:val="apple-converted-space"/>
    <w:basedOn w:val="11"/>
    <w:uiPriority w:val="99"/>
    <w:rsid w:val="005B756A"/>
    <w:rPr>
      <w:rFonts w:cs="Times New Roman"/>
    </w:rPr>
  </w:style>
  <w:style w:type="character" w:styleId="a6">
    <w:name w:val="Strong"/>
    <w:basedOn w:val="a0"/>
    <w:uiPriority w:val="99"/>
    <w:qFormat/>
    <w:rsid w:val="005B756A"/>
    <w:rPr>
      <w:rFonts w:cs="Times New Roman"/>
      <w:b/>
      <w:bCs/>
    </w:rPr>
  </w:style>
  <w:style w:type="character" w:styleId="a7">
    <w:name w:val="Emphasis"/>
    <w:basedOn w:val="11"/>
    <w:uiPriority w:val="99"/>
    <w:qFormat/>
    <w:rsid w:val="005B756A"/>
    <w:rPr>
      <w:rFonts w:cs="Times New Roman"/>
      <w:i/>
      <w:iCs/>
    </w:rPr>
  </w:style>
  <w:style w:type="character" w:styleId="a8">
    <w:name w:val="FollowedHyperlink"/>
    <w:basedOn w:val="11"/>
    <w:uiPriority w:val="99"/>
    <w:rsid w:val="005B756A"/>
    <w:rPr>
      <w:rFonts w:cs="Times New Roman"/>
      <w:color w:val="800080"/>
      <w:u w:val="single"/>
    </w:rPr>
  </w:style>
  <w:style w:type="character" w:customStyle="1" w:styleId="a9">
    <w:name w:val="Символ нумерации"/>
    <w:uiPriority w:val="99"/>
    <w:rsid w:val="005B756A"/>
    <w:rPr>
      <w:rFonts w:ascii="Times New Roman" w:hAnsi="Times New Roman"/>
      <w:sz w:val="24"/>
    </w:rPr>
  </w:style>
  <w:style w:type="character" w:customStyle="1" w:styleId="aa">
    <w:name w:val="Маркеры списка"/>
    <w:uiPriority w:val="99"/>
    <w:rsid w:val="005B756A"/>
    <w:rPr>
      <w:rFonts w:ascii="OpenSymbol" w:hAnsi="OpenSymbol"/>
    </w:rPr>
  </w:style>
  <w:style w:type="paragraph" w:styleId="ab">
    <w:name w:val="Title"/>
    <w:basedOn w:val="a"/>
    <w:next w:val="ac"/>
    <w:link w:val="ad"/>
    <w:uiPriority w:val="99"/>
    <w:rsid w:val="005B756A"/>
    <w:pPr>
      <w:keepNext/>
      <w:spacing w:before="240" w:after="120"/>
    </w:pPr>
    <w:rPr>
      <w:rFonts w:eastAsia="Microsoft YaHei"/>
      <w:sz w:val="28"/>
      <w:szCs w:val="28"/>
    </w:rPr>
  </w:style>
  <w:style w:type="character" w:customStyle="1" w:styleId="ad">
    <w:name w:val="Название Знак"/>
    <w:basedOn w:val="a0"/>
    <w:link w:val="ab"/>
    <w:uiPriority w:val="99"/>
    <w:rsid w:val="005B756A"/>
    <w:rPr>
      <w:rFonts w:ascii="Arial" w:eastAsia="Microsoft YaHei" w:hAnsi="Arial" w:cs="Arial"/>
      <w:sz w:val="28"/>
      <w:szCs w:val="28"/>
      <w:lang w:eastAsia="ar-SA"/>
    </w:rPr>
  </w:style>
  <w:style w:type="paragraph" w:styleId="ac">
    <w:name w:val="Body Text"/>
    <w:basedOn w:val="a"/>
    <w:link w:val="ae"/>
    <w:uiPriority w:val="99"/>
    <w:rsid w:val="005B756A"/>
    <w:pPr>
      <w:spacing w:after="120"/>
    </w:pPr>
  </w:style>
  <w:style w:type="character" w:customStyle="1" w:styleId="ae">
    <w:name w:val="Основной текст Знак"/>
    <w:basedOn w:val="a0"/>
    <w:link w:val="ac"/>
    <w:uiPriority w:val="99"/>
    <w:rsid w:val="005B756A"/>
    <w:rPr>
      <w:rFonts w:ascii="Arial" w:eastAsia="Times New Roman" w:hAnsi="Arial" w:cs="Arial"/>
      <w:sz w:val="26"/>
      <w:szCs w:val="26"/>
      <w:lang w:eastAsia="ar-SA"/>
    </w:rPr>
  </w:style>
  <w:style w:type="paragraph" w:styleId="af">
    <w:name w:val="List"/>
    <w:basedOn w:val="ac"/>
    <w:uiPriority w:val="99"/>
    <w:rsid w:val="005B756A"/>
  </w:style>
  <w:style w:type="paragraph" w:customStyle="1" w:styleId="12">
    <w:name w:val="Название1"/>
    <w:basedOn w:val="a"/>
    <w:uiPriority w:val="99"/>
    <w:rsid w:val="005B756A"/>
    <w:pPr>
      <w:suppressLineNumbers/>
      <w:spacing w:before="120" w:after="120"/>
    </w:pPr>
    <w:rPr>
      <w:i/>
      <w:iCs/>
      <w:sz w:val="20"/>
      <w:szCs w:val="20"/>
    </w:rPr>
  </w:style>
  <w:style w:type="paragraph" w:customStyle="1" w:styleId="13">
    <w:name w:val="Указатель1"/>
    <w:basedOn w:val="a"/>
    <w:uiPriority w:val="99"/>
    <w:rsid w:val="005B756A"/>
    <w:pPr>
      <w:suppressLineNumbers/>
    </w:pPr>
  </w:style>
  <w:style w:type="paragraph" w:styleId="af0">
    <w:name w:val="Normal (Web)"/>
    <w:basedOn w:val="a"/>
    <w:uiPriority w:val="99"/>
    <w:rsid w:val="005B756A"/>
    <w:pPr>
      <w:widowControl/>
      <w:suppressAutoHyphens w:val="0"/>
      <w:autoSpaceDE/>
      <w:spacing w:before="100" w:after="100"/>
    </w:pPr>
    <w:rPr>
      <w:sz w:val="24"/>
      <w:szCs w:val="24"/>
    </w:rPr>
  </w:style>
  <w:style w:type="paragraph" w:customStyle="1" w:styleId="14">
    <w:name w:val="Обычный (веб)1"/>
    <w:basedOn w:val="a"/>
    <w:uiPriority w:val="99"/>
    <w:rsid w:val="005B756A"/>
    <w:pPr>
      <w:widowControl/>
      <w:autoSpaceDE/>
      <w:spacing w:after="280" w:line="312" w:lineRule="atLeast"/>
    </w:pPr>
    <w:rPr>
      <w:sz w:val="24"/>
      <w:szCs w:val="24"/>
    </w:rPr>
  </w:style>
  <w:style w:type="paragraph" w:customStyle="1" w:styleId="consplusnormal">
    <w:name w:val="consplusnormal"/>
    <w:basedOn w:val="a"/>
    <w:uiPriority w:val="99"/>
    <w:rsid w:val="005B756A"/>
    <w:pPr>
      <w:widowControl/>
      <w:autoSpaceDE/>
      <w:spacing w:before="280" w:after="280"/>
    </w:pPr>
    <w:rPr>
      <w:sz w:val="24"/>
      <w:szCs w:val="24"/>
    </w:rPr>
  </w:style>
  <w:style w:type="paragraph" w:customStyle="1" w:styleId="15">
    <w:name w:val="1"/>
    <w:basedOn w:val="a"/>
    <w:uiPriority w:val="99"/>
    <w:rsid w:val="005B756A"/>
    <w:pPr>
      <w:widowControl/>
      <w:autoSpaceDE/>
      <w:spacing w:before="280" w:after="280"/>
    </w:pPr>
    <w:rPr>
      <w:sz w:val="24"/>
      <w:szCs w:val="24"/>
    </w:rPr>
  </w:style>
  <w:style w:type="paragraph" w:styleId="HTML">
    <w:name w:val="HTML Preformatted"/>
    <w:basedOn w:val="a"/>
    <w:link w:val="HTML0"/>
    <w:uiPriority w:val="99"/>
    <w:rsid w:val="005B75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pPr>
    <w:rPr>
      <w:rFonts w:ascii="Courier New" w:hAnsi="Courier New" w:cs="Courier New"/>
      <w:sz w:val="20"/>
      <w:szCs w:val="20"/>
    </w:rPr>
  </w:style>
  <w:style w:type="character" w:customStyle="1" w:styleId="HTML0">
    <w:name w:val="Стандартный HTML Знак"/>
    <w:basedOn w:val="a0"/>
    <w:link w:val="HTML"/>
    <w:uiPriority w:val="99"/>
    <w:rsid w:val="005B756A"/>
    <w:rPr>
      <w:rFonts w:ascii="Courier New" w:eastAsia="Times New Roman" w:hAnsi="Courier New" w:cs="Courier New"/>
      <w:sz w:val="20"/>
      <w:szCs w:val="20"/>
      <w:lang w:eastAsia="ar-SA"/>
    </w:rPr>
  </w:style>
  <w:style w:type="paragraph" w:customStyle="1" w:styleId="af1">
    <w:name w:val="Содержимое врезки"/>
    <w:basedOn w:val="ac"/>
    <w:uiPriority w:val="99"/>
    <w:rsid w:val="005B756A"/>
  </w:style>
  <w:style w:type="paragraph" w:customStyle="1" w:styleId="af2">
    <w:name w:val="Содержимое таблицы"/>
    <w:basedOn w:val="a"/>
    <w:uiPriority w:val="99"/>
    <w:rsid w:val="005B756A"/>
    <w:pPr>
      <w:suppressLineNumbers/>
    </w:pPr>
  </w:style>
  <w:style w:type="paragraph" w:customStyle="1" w:styleId="af3">
    <w:name w:val="Заголовок таблицы"/>
    <w:basedOn w:val="af2"/>
    <w:uiPriority w:val="99"/>
    <w:rsid w:val="005B756A"/>
    <w:pPr>
      <w:jc w:val="center"/>
    </w:pPr>
    <w:rPr>
      <w:b/>
      <w:bCs/>
    </w:rPr>
  </w:style>
  <w:style w:type="paragraph" w:customStyle="1" w:styleId="ConsPlusNormal0">
    <w:name w:val="ConsPlusNormal"/>
    <w:link w:val="ConsPlusNormal1"/>
    <w:rsid w:val="005B75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f4">
    <w:name w:val="List Paragraph"/>
    <w:basedOn w:val="a"/>
    <w:uiPriority w:val="99"/>
    <w:qFormat/>
    <w:rsid w:val="005B756A"/>
    <w:pPr>
      <w:ind w:left="720"/>
    </w:pPr>
  </w:style>
  <w:style w:type="paragraph" w:styleId="af5">
    <w:name w:val="endnote text"/>
    <w:basedOn w:val="a"/>
    <w:link w:val="af6"/>
    <w:uiPriority w:val="99"/>
    <w:semiHidden/>
    <w:rsid w:val="005B756A"/>
    <w:rPr>
      <w:sz w:val="20"/>
      <w:szCs w:val="20"/>
    </w:rPr>
  </w:style>
  <w:style w:type="character" w:customStyle="1" w:styleId="af6">
    <w:name w:val="Текст концевой сноски Знак"/>
    <w:basedOn w:val="a0"/>
    <w:link w:val="af5"/>
    <w:uiPriority w:val="99"/>
    <w:semiHidden/>
    <w:rsid w:val="005B756A"/>
    <w:rPr>
      <w:rFonts w:ascii="Arial" w:eastAsia="Times New Roman" w:hAnsi="Arial" w:cs="Arial"/>
      <w:sz w:val="20"/>
      <w:szCs w:val="20"/>
      <w:lang w:eastAsia="ar-SA"/>
    </w:rPr>
  </w:style>
  <w:style w:type="paragraph" w:customStyle="1" w:styleId="af7">
    <w:name w:val="Прижатый влево"/>
    <w:basedOn w:val="a"/>
    <w:next w:val="a"/>
    <w:uiPriority w:val="99"/>
    <w:rsid w:val="005B756A"/>
    <w:pPr>
      <w:widowControl/>
      <w:suppressAutoHyphens w:val="0"/>
      <w:autoSpaceDN w:val="0"/>
      <w:adjustRightInd w:val="0"/>
    </w:pPr>
    <w:rPr>
      <w:sz w:val="24"/>
      <w:szCs w:val="24"/>
      <w:lang w:eastAsia="ru-RU"/>
    </w:rPr>
  </w:style>
  <w:style w:type="paragraph" w:customStyle="1" w:styleId="ConsPlusNonformat">
    <w:name w:val="ConsPlusNonformat"/>
    <w:rsid w:val="005B756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Знак Знак Знак Знак"/>
    <w:basedOn w:val="a"/>
    <w:uiPriority w:val="99"/>
    <w:rsid w:val="005B756A"/>
    <w:pPr>
      <w:widowControl/>
      <w:suppressAutoHyphens w:val="0"/>
      <w:autoSpaceDE/>
      <w:spacing w:after="160" w:line="240" w:lineRule="exact"/>
      <w:ind w:firstLine="567"/>
      <w:jc w:val="both"/>
    </w:pPr>
    <w:rPr>
      <w:rFonts w:ascii="Verdana" w:hAnsi="Verdana" w:cs="Verdana"/>
      <w:sz w:val="20"/>
      <w:szCs w:val="20"/>
      <w:lang w:val="en-US" w:eastAsia="en-US"/>
    </w:rPr>
  </w:style>
  <w:style w:type="paragraph" w:styleId="af9">
    <w:name w:val="No Spacing"/>
    <w:uiPriority w:val="99"/>
    <w:qFormat/>
    <w:rsid w:val="005B756A"/>
    <w:pPr>
      <w:suppressAutoHyphens/>
      <w:spacing w:after="0" w:line="100" w:lineRule="atLeast"/>
    </w:pPr>
    <w:rPr>
      <w:rFonts w:ascii="Calibri" w:eastAsia="SimSun" w:hAnsi="Calibri" w:cs="Calibri"/>
      <w:kern w:val="1"/>
      <w:lang w:eastAsia="ar-SA"/>
    </w:rPr>
  </w:style>
  <w:style w:type="character" w:customStyle="1" w:styleId="2">
    <w:name w:val="Заголовок 2 Знак"/>
    <w:basedOn w:val="a0"/>
    <w:uiPriority w:val="99"/>
    <w:rsid w:val="005B756A"/>
    <w:rPr>
      <w:rFonts w:ascii="Cambria" w:hAnsi="Cambria" w:cs="Cambria"/>
      <w:b/>
      <w:bCs/>
      <w:i/>
      <w:iCs/>
      <w:sz w:val="28"/>
      <w:szCs w:val="28"/>
    </w:rPr>
  </w:style>
  <w:style w:type="character" w:styleId="afa">
    <w:name w:val="footnote reference"/>
    <w:basedOn w:val="a0"/>
    <w:uiPriority w:val="99"/>
    <w:semiHidden/>
    <w:rsid w:val="005B756A"/>
    <w:rPr>
      <w:rFonts w:cs="Times New Roman"/>
      <w:vertAlign w:val="superscript"/>
    </w:rPr>
  </w:style>
  <w:style w:type="paragraph" w:styleId="afb">
    <w:name w:val="Body Text Indent"/>
    <w:basedOn w:val="a"/>
    <w:link w:val="afc"/>
    <w:uiPriority w:val="99"/>
    <w:semiHidden/>
    <w:rsid w:val="005B756A"/>
    <w:pPr>
      <w:spacing w:after="120"/>
      <w:ind w:left="283"/>
    </w:pPr>
  </w:style>
  <w:style w:type="character" w:customStyle="1" w:styleId="afc">
    <w:name w:val="Основной текст с отступом Знак"/>
    <w:basedOn w:val="a0"/>
    <w:link w:val="afb"/>
    <w:uiPriority w:val="99"/>
    <w:semiHidden/>
    <w:rsid w:val="005B756A"/>
    <w:rPr>
      <w:rFonts w:ascii="Arial" w:eastAsia="Times New Roman" w:hAnsi="Arial" w:cs="Arial"/>
      <w:sz w:val="26"/>
      <w:szCs w:val="26"/>
      <w:lang w:eastAsia="ar-SA"/>
    </w:rPr>
  </w:style>
  <w:style w:type="paragraph" w:customStyle="1" w:styleId="afd">
    <w:name w:val="Нумерованный Список"/>
    <w:basedOn w:val="a"/>
    <w:uiPriority w:val="99"/>
    <w:rsid w:val="005B756A"/>
    <w:pPr>
      <w:widowControl/>
      <w:suppressAutoHyphens w:val="0"/>
      <w:autoSpaceDE/>
      <w:spacing w:before="120" w:after="120"/>
      <w:jc w:val="both"/>
    </w:pPr>
    <w:rPr>
      <w:sz w:val="24"/>
      <w:szCs w:val="24"/>
      <w:lang w:eastAsia="ru-RU"/>
    </w:rPr>
  </w:style>
  <w:style w:type="character" w:customStyle="1" w:styleId="link">
    <w:name w:val="link"/>
    <w:uiPriority w:val="99"/>
    <w:rsid w:val="005B756A"/>
    <w:rPr>
      <w:u w:val="none"/>
      <w:effect w:val="none"/>
    </w:rPr>
  </w:style>
  <w:style w:type="paragraph" w:customStyle="1" w:styleId="16">
    <w:name w:val="Обычный1"/>
    <w:uiPriority w:val="99"/>
    <w:rsid w:val="005B756A"/>
    <w:pPr>
      <w:tabs>
        <w:tab w:val="left" w:pos="708"/>
      </w:tabs>
      <w:suppressAutoHyphens/>
      <w:ind w:firstLine="709"/>
      <w:jc w:val="both"/>
    </w:pPr>
    <w:rPr>
      <w:rFonts w:ascii="Calibri" w:eastAsia="SimSun" w:hAnsi="Calibri" w:cs="Calibri"/>
      <w:color w:val="00000A"/>
      <w:lang w:eastAsia="ar-SA"/>
    </w:rPr>
  </w:style>
  <w:style w:type="paragraph" w:customStyle="1" w:styleId="s1">
    <w:name w:val="s_1"/>
    <w:basedOn w:val="a"/>
    <w:rsid w:val="005B756A"/>
    <w:pPr>
      <w:widowControl/>
      <w:suppressAutoHyphens w:val="0"/>
      <w:autoSpaceDE/>
      <w:spacing w:before="100" w:beforeAutospacing="1" w:after="100" w:afterAutospacing="1"/>
    </w:pPr>
    <w:rPr>
      <w:sz w:val="24"/>
      <w:szCs w:val="24"/>
      <w:lang w:eastAsia="ru-RU"/>
    </w:rPr>
  </w:style>
  <w:style w:type="paragraph" w:customStyle="1" w:styleId="s22">
    <w:name w:val="s_22"/>
    <w:basedOn w:val="a"/>
    <w:uiPriority w:val="99"/>
    <w:rsid w:val="005B756A"/>
    <w:pPr>
      <w:widowControl/>
      <w:suppressAutoHyphens w:val="0"/>
      <w:autoSpaceDE/>
      <w:spacing w:before="100" w:beforeAutospacing="1" w:after="100" w:afterAutospacing="1"/>
    </w:pPr>
    <w:rPr>
      <w:sz w:val="24"/>
      <w:szCs w:val="24"/>
      <w:lang w:eastAsia="ru-RU"/>
    </w:rPr>
  </w:style>
  <w:style w:type="character" w:customStyle="1" w:styleId="afe">
    <w:name w:val="Сравнение редакций. Добавленный фрагмент"/>
    <w:uiPriority w:val="99"/>
    <w:rsid w:val="005B756A"/>
    <w:rPr>
      <w:color w:val="000000"/>
      <w:shd w:val="clear" w:color="auto" w:fill="auto"/>
    </w:rPr>
  </w:style>
  <w:style w:type="paragraph" w:customStyle="1" w:styleId="aff">
    <w:name w:val="Таблицы (моноширинный)"/>
    <w:basedOn w:val="a"/>
    <w:next w:val="a"/>
    <w:uiPriority w:val="99"/>
    <w:rsid w:val="005B756A"/>
    <w:pPr>
      <w:suppressAutoHyphens w:val="0"/>
      <w:autoSpaceDN w:val="0"/>
      <w:adjustRightInd w:val="0"/>
    </w:pPr>
    <w:rPr>
      <w:rFonts w:ascii="Courier New" w:hAnsi="Courier New" w:cs="Courier New"/>
      <w:sz w:val="24"/>
      <w:szCs w:val="24"/>
      <w:lang w:eastAsia="ru-RU"/>
    </w:rPr>
  </w:style>
  <w:style w:type="paragraph" w:customStyle="1" w:styleId="CharCharCarCarCharCharCarCarCharCharCarCarCharChar">
    <w:name w:val="Char Char Car Car Char Char Car Car Char Char Car Car Char Char"/>
    <w:basedOn w:val="a"/>
    <w:rsid w:val="005B756A"/>
    <w:pPr>
      <w:suppressAutoHyphens w:val="0"/>
      <w:autoSpaceDN w:val="0"/>
      <w:adjustRightInd w:val="0"/>
      <w:spacing w:after="160" w:line="240" w:lineRule="exact"/>
    </w:pPr>
    <w:rPr>
      <w:rFonts w:ascii="Calibri" w:hAnsi="Calibri" w:cs="Calibri"/>
      <w:sz w:val="20"/>
      <w:szCs w:val="20"/>
      <w:lang w:eastAsia="ru-RU"/>
    </w:rPr>
  </w:style>
  <w:style w:type="paragraph" w:styleId="aff0">
    <w:name w:val="header"/>
    <w:basedOn w:val="a"/>
    <w:link w:val="aff1"/>
    <w:uiPriority w:val="99"/>
    <w:rsid w:val="005B756A"/>
    <w:pPr>
      <w:widowControl/>
      <w:tabs>
        <w:tab w:val="center" w:pos="4677"/>
        <w:tab w:val="right" w:pos="9355"/>
      </w:tabs>
      <w:suppressAutoHyphens w:val="0"/>
      <w:autoSpaceDE/>
    </w:pPr>
    <w:rPr>
      <w:rFonts w:ascii="Times New Roman" w:hAnsi="Times New Roman" w:cs="Times New Roman"/>
      <w:sz w:val="24"/>
      <w:szCs w:val="24"/>
      <w:lang w:eastAsia="ru-RU"/>
    </w:rPr>
  </w:style>
  <w:style w:type="character" w:customStyle="1" w:styleId="aff1">
    <w:name w:val="Верхний колонтитул Знак"/>
    <w:basedOn w:val="a0"/>
    <w:link w:val="aff0"/>
    <w:uiPriority w:val="99"/>
    <w:rsid w:val="005B756A"/>
    <w:rPr>
      <w:rFonts w:ascii="Times New Roman" w:eastAsia="Times New Roman" w:hAnsi="Times New Roman" w:cs="Times New Roman"/>
      <w:sz w:val="24"/>
      <w:szCs w:val="24"/>
      <w:lang w:eastAsia="ru-RU"/>
    </w:rPr>
  </w:style>
  <w:style w:type="paragraph" w:styleId="3">
    <w:name w:val="Body Text Indent 3"/>
    <w:basedOn w:val="a"/>
    <w:link w:val="30"/>
    <w:uiPriority w:val="99"/>
    <w:rsid w:val="005B756A"/>
    <w:pPr>
      <w:spacing w:after="120"/>
      <w:ind w:left="283"/>
    </w:pPr>
    <w:rPr>
      <w:sz w:val="16"/>
      <w:szCs w:val="16"/>
    </w:rPr>
  </w:style>
  <w:style w:type="character" w:customStyle="1" w:styleId="30">
    <w:name w:val="Основной текст с отступом 3 Знак"/>
    <w:basedOn w:val="a0"/>
    <w:link w:val="3"/>
    <w:uiPriority w:val="99"/>
    <w:rsid w:val="005B756A"/>
    <w:rPr>
      <w:rFonts w:ascii="Arial" w:eastAsia="Times New Roman" w:hAnsi="Arial" w:cs="Arial"/>
      <w:sz w:val="16"/>
      <w:szCs w:val="16"/>
      <w:lang w:eastAsia="ar-SA"/>
    </w:rPr>
  </w:style>
  <w:style w:type="paragraph" w:styleId="aff2">
    <w:name w:val="Balloon Text"/>
    <w:basedOn w:val="a"/>
    <w:link w:val="aff3"/>
    <w:uiPriority w:val="99"/>
    <w:semiHidden/>
    <w:unhideWhenUsed/>
    <w:rsid w:val="005B756A"/>
    <w:rPr>
      <w:rFonts w:ascii="Segoe UI" w:hAnsi="Segoe UI" w:cs="Segoe UI"/>
      <w:sz w:val="18"/>
      <w:szCs w:val="18"/>
    </w:rPr>
  </w:style>
  <w:style w:type="character" w:customStyle="1" w:styleId="aff3">
    <w:name w:val="Текст выноски Знак"/>
    <w:basedOn w:val="a0"/>
    <w:link w:val="aff2"/>
    <w:uiPriority w:val="99"/>
    <w:semiHidden/>
    <w:rsid w:val="005B756A"/>
    <w:rPr>
      <w:rFonts w:ascii="Segoe UI" w:eastAsia="Times New Roman" w:hAnsi="Segoe UI" w:cs="Segoe UI"/>
      <w:sz w:val="18"/>
      <w:szCs w:val="18"/>
      <w:lang w:eastAsia="ar-SA"/>
    </w:rPr>
  </w:style>
  <w:style w:type="paragraph" w:styleId="aff4">
    <w:name w:val="footnote text"/>
    <w:basedOn w:val="a"/>
    <w:link w:val="aff5"/>
    <w:uiPriority w:val="99"/>
    <w:semiHidden/>
    <w:unhideWhenUsed/>
    <w:rsid w:val="005B756A"/>
    <w:pPr>
      <w:autoSpaceDE/>
    </w:pPr>
    <w:rPr>
      <w:rFonts w:cs="Times New Roman"/>
      <w:kern w:val="1"/>
      <w:sz w:val="20"/>
      <w:szCs w:val="20"/>
      <w:lang w:eastAsia="ru-RU"/>
    </w:rPr>
  </w:style>
  <w:style w:type="character" w:customStyle="1" w:styleId="aff5">
    <w:name w:val="Текст сноски Знак"/>
    <w:basedOn w:val="a0"/>
    <w:link w:val="aff4"/>
    <w:uiPriority w:val="99"/>
    <w:semiHidden/>
    <w:rsid w:val="005B756A"/>
    <w:rPr>
      <w:rFonts w:ascii="Arial" w:eastAsia="Times New Roman" w:hAnsi="Arial" w:cs="Times New Roman"/>
      <w:kern w:val="1"/>
      <w:sz w:val="20"/>
      <w:szCs w:val="20"/>
      <w:lang w:eastAsia="ru-RU"/>
    </w:rPr>
  </w:style>
  <w:style w:type="character" w:customStyle="1" w:styleId="ConsPlusNormal1">
    <w:name w:val="ConsPlusNormal Знак"/>
    <w:link w:val="ConsPlusNormal0"/>
    <w:locked/>
    <w:rsid w:val="005B756A"/>
    <w:rPr>
      <w:rFonts w:ascii="Arial" w:eastAsia="Times New Roman" w:hAnsi="Arial" w:cs="Arial"/>
      <w:sz w:val="20"/>
      <w:szCs w:val="20"/>
      <w:lang w:eastAsia="ar-SA"/>
    </w:rPr>
  </w:style>
  <w:style w:type="character" w:customStyle="1" w:styleId="s0">
    <w:name w:val="s0"/>
    <w:uiPriority w:val="99"/>
    <w:rsid w:val="005B756A"/>
  </w:style>
  <w:style w:type="paragraph" w:customStyle="1" w:styleId="17">
    <w:name w:val="Без интервала1"/>
    <w:rsid w:val="005B756A"/>
    <w:pPr>
      <w:spacing w:after="0"/>
      <w:ind w:firstLine="567"/>
      <w:jc w:val="both"/>
    </w:pPr>
    <w:rPr>
      <w:rFonts w:ascii="Calibri" w:eastAsia="Times New Roman" w:hAnsi="Calibri" w:cs="Calibri"/>
      <w:sz w:val="28"/>
      <w:szCs w:val="28"/>
    </w:rPr>
  </w:style>
  <w:style w:type="paragraph" w:customStyle="1" w:styleId="18">
    <w:name w:val="нум список 1"/>
    <w:basedOn w:val="a"/>
    <w:rsid w:val="005B756A"/>
    <w:pPr>
      <w:tabs>
        <w:tab w:val="left" w:pos="360"/>
      </w:tabs>
      <w:autoSpaceDE/>
      <w:spacing w:before="120" w:after="120"/>
      <w:jc w:val="both"/>
    </w:pPr>
    <w:rPr>
      <w:rFonts w:cs="Times New Roman"/>
      <w:kern w:val="1"/>
      <w:sz w:val="20"/>
      <w:szCs w:val="20"/>
      <w:lang w:eastAsia="ru-RU"/>
    </w:rPr>
  </w:style>
  <w:style w:type="paragraph" w:customStyle="1" w:styleId="Style29">
    <w:name w:val="Style29"/>
    <w:basedOn w:val="a"/>
    <w:rsid w:val="005B756A"/>
    <w:rPr>
      <w:rFonts w:ascii="Times New Roman" w:hAnsi="Times New Roman" w:cs="Times New Roman"/>
      <w:sz w:val="20"/>
      <w:szCs w:val="20"/>
    </w:rPr>
  </w:style>
  <w:style w:type="paragraph" w:customStyle="1" w:styleId="19">
    <w:name w:val="марк список 1"/>
    <w:basedOn w:val="a"/>
    <w:rsid w:val="005B756A"/>
    <w:pPr>
      <w:tabs>
        <w:tab w:val="left" w:pos="360"/>
      </w:tabs>
      <w:autoSpaceDE/>
      <w:spacing w:before="120" w:after="120"/>
      <w:jc w:val="both"/>
    </w:pPr>
    <w:rPr>
      <w:rFonts w:cs="Times New Roman"/>
      <w:kern w:val="1"/>
      <w:sz w:val="20"/>
      <w:szCs w:val="20"/>
      <w:lang w:eastAsia="ru-RU"/>
    </w:rPr>
  </w:style>
  <w:style w:type="paragraph" w:styleId="aff6">
    <w:name w:val="footer"/>
    <w:basedOn w:val="a"/>
    <w:link w:val="aff7"/>
    <w:uiPriority w:val="99"/>
    <w:unhideWhenUsed/>
    <w:rsid w:val="00932416"/>
    <w:pPr>
      <w:tabs>
        <w:tab w:val="center" w:pos="4677"/>
        <w:tab w:val="right" w:pos="9355"/>
      </w:tabs>
    </w:pPr>
  </w:style>
  <w:style w:type="character" w:customStyle="1" w:styleId="aff7">
    <w:name w:val="Нижний колонтитул Знак"/>
    <w:basedOn w:val="a0"/>
    <w:link w:val="aff6"/>
    <w:uiPriority w:val="99"/>
    <w:rsid w:val="00932416"/>
    <w:rPr>
      <w:rFonts w:ascii="Arial" w:eastAsia="Times New Roman" w:hAnsi="Arial" w:cs="Arial"/>
      <w:sz w:val="26"/>
      <w:szCs w:val="26"/>
      <w:lang w:eastAsia="ar-SA"/>
    </w:rPr>
  </w:style>
  <w:style w:type="table" w:customStyle="1" w:styleId="120">
    <w:name w:val="Сетка таблицы12"/>
    <w:basedOn w:val="a1"/>
    <w:uiPriority w:val="59"/>
    <w:rsid w:val="007343A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920B4D4486DAE3A01D449C0E12232CE6A8C38C4E3DF35FA4630B744F81B01543DAC1A8BBD722745424545841FvCsFN" TargetMode="External"/><Relationship Id="rId13" Type="http://schemas.openxmlformats.org/officeDocument/2006/relationships/hyperlink" Target="http://www.pgu.krasnodar.ru" TargetMode="External"/><Relationship Id="rId18" Type="http://schemas.openxmlformats.org/officeDocument/2006/relationships/hyperlink" Target="garantf1://70011604.0" TargetMode="External"/><Relationship Id="rId26" Type="http://schemas.openxmlformats.org/officeDocument/2006/relationships/hyperlink" Target="consultantplus://offline/ref=409C938BF7BBFA69D038773E6D2756A3C15567B54642D57013BF301F522872EBBE0562EDDBeBa8K" TargetMode="External"/><Relationship Id="rId3" Type="http://schemas.openxmlformats.org/officeDocument/2006/relationships/settings" Target="settings.xml"/><Relationship Id="rId21" Type="http://schemas.openxmlformats.org/officeDocument/2006/relationships/hyperlink" Target="consultantplus://offline/ref=3920B4D4486DAE3A01D449C0E12232CE6B853DC4E9D935FA4630B744F81B01543DAC1A8BBD722745424545841FvCsFN" TargetMode="External"/><Relationship Id="rId34" Type="http://schemas.openxmlformats.org/officeDocument/2006/relationships/header" Target="header1.xml"/><Relationship Id="rId7" Type="http://schemas.openxmlformats.org/officeDocument/2006/relationships/hyperlink" Target="consultantplus://offline/ref=3920B4D4486DAE3A01D449C0E12232CE6A8C3DC2E5DA35FA4630B744F81B01543DAC1A8BBD722745424545841FvCsFN" TargetMode="External"/><Relationship Id="rId12" Type="http://schemas.openxmlformats.org/officeDocument/2006/relationships/hyperlink" Target="http://www" TargetMode="External"/><Relationship Id="rId17" Type="http://schemas.openxmlformats.org/officeDocument/2006/relationships/hyperlink" Target="http://www.pravo.gov.ru" TargetMode="External"/><Relationship Id="rId25" Type="http://schemas.openxmlformats.org/officeDocument/2006/relationships/hyperlink" Target="consultantplus://offline/ref=409C938BF7BBFA69D038773E6D2756A3C15567B54642D57013BF301F522872EBBE0562E9eDa3K" TargetMode="External"/><Relationship Id="rId33" Type="http://schemas.openxmlformats.org/officeDocument/2006/relationships/hyperlink" Target="garantF1://12077515.0" TargetMode="External"/><Relationship Id="rId2" Type="http://schemas.openxmlformats.org/officeDocument/2006/relationships/styles" Target="styles.xml"/><Relationship Id="rId16" Type="http://schemas.openxmlformats.org/officeDocument/2006/relationships/hyperlink" Target="http://municipal.garant.ru/services/arbitr/link/12184522" TargetMode="External"/><Relationship Id="rId20" Type="http://schemas.openxmlformats.org/officeDocument/2006/relationships/hyperlink" Target="consultantplus://offline/ref=B29C73099BBC333D41BFCA38A01B1379F539F45EA496857EE7B8DC0F8DB3C2401674070067EA5CC33990A5CCA615FF84F9AA56AE067D71M8H8K" TargetMode="External"/><Relationship Id="rId29" Type="http://schemas.openxmlformats.org/officeDocument/2006/relationships/hyperlink" Target="consultantplus://offline/ref=409C938BF7BBFA69D038773E6D2756A3C15567B54642D57013BF301F522872EBBE0562EDD7eBa9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mfc.ru" TargetMode="External"/><Relationship Id="rId24" Type="http://schemas.openxmlformats.org/officeDocument/2006/relationships/hyperlink" Target="consultantplus://offline/ref=409C938BF7BBFA69D038773E6D2756A3C15567B54642D57013BF301F522872EBBE0562E8eDa7K" TargetMode="External"/><Relationship Id="rId32" Type="http://schemas.openxmlformats.org/officeDocument/2006/relationships/hyperlink" Target="http://home.garant.ru/" TargetMode="External"/><Relationship Id="rId37"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garantF1://12077515.0" TargetMode="External"/><Relationship Id="rId23" Type="http://schemas.openxmlformats.org/officeDocument/2006/relationships/hyperlink" Target="consultantplus://offline/ref=3920B4D4486DAE3A01D449C0E12232CE6B853DC4E9D935FA4630B744F81B01542FAC4280BF7F6D15040E4A8418D957250370BB53vDs5N" TargetMode="External"/><Relationship Id="rId28" Type="http://schemas.openxmlformats.org/officeDocument/2006/relationships/hyperlink" Target="consultantplus://offline/ref=409C938BF7BBFA69D038773E6D2756A3C15567B54642D57013BF301F522872EBBE0562E9eDa4K" TargetMode="External"/><Relationship Id="rId36" Type="http://schemas.openxmlformats.org/officeDocument/2006/relationships/theme" Target="theme/theme1.xml"/><Relationship Id="rId10" Type="http://schemas.openxmlformats.org/officeDocument/2006/relationships/hyperlink" Target="consultantplus://offline/ref=3920B4D4486DAE3A01D449C0E12232CE688B3AC3E6DD35FA4630B744F81B01543DAC1A8BBD722745424545841FvCsFN" TargetMode="External"/><Relationship Id="rId19" Type="http://schemas.openxmlformats.org/officeDocument/2006/relationships/hyperlink" Target="consultantplus://offline/ref=3920B4D4486DAE3A01D449C0E12232CE6B843DC0E2DA35FA4630B744F81B01542FAC4287BD743945415013D55A925B271B6CBA50C31D64F7vEsBN" TargetMode="External"/><Relationship Id="rId31" Type="http://schemas.openxmlformats.org/officeDocument/2006/relationships/hyperlink" Target="garantF1://12084522.54" TargetMode="External"/><Relationship Id="rId4" Type="http://schemas.openxmlformats.org/officeDocument/2006/relationships/webSettings" Target="webSettings.xml"/><Relationship Id="rId9" Type="http://schemas.openxmlformats.org/officeDocument/2006/relationships/hyperlink" Target="consultantplus://offline/ref=3920B4D4486DAE3A01D449C0E12232CE6A8C38C2E0DE35FA4630B744F81B01543DAC1A8BBD722745424545841FvCsFN" TargetMode="External"/><Relationship Id="rId14" Type="http://schemas.openxmlformats.org/officeDocument/2006/relationships/hyperlink" Target="garantF1://86367.0" TargetMode="External"/><Relationship Id="rId22" Type="http://schemas.openxmlformats.org/officeDocument/2006/relationships/hyperlink" Target="consultantplus://offline/ref=3920B4D4486DAE3A01D449C0E12232CE6A8D3CC4E1DC35FA4630B744F81B01543DAC1A8BBD722745424545841FvCsFN" TargetMode="External"/><Relationship Id="rId27" Type="http://schemas.openxmlformats.org/officeDocument/2006/relationships/hyperlink" Target="consultantplus://offline/ref=409C938BF7BBFA69D038773E6D2756A3C15567B54642D57013BF301F522872EBBE0562EDD3B8D9D9e3a9K" TargetMode="External"/><Relationship Id="rId30" Type="http://schemas.openxmlformats.org/officeDocument/2006/relationships/hyperlink" Target="consultantplus://offline/ref=409C938BF7BBFA69D038773E6D2756A3C15567B54642D57013BF301F522872EBBE0562EAeDa2K"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38</Pages>
  <Words>14048</Words>
  <Characters>80074</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8</cp:revision>
  <cp:lastPrinted>2019-02-26T08:21:00Z</cp:lastPrinted>
  <dcterms:created xsi:type="dcterms:W3CDTF">2019-01-23T08:09:00Z</dcterms:created>
  <dcterms:modified xsi:type="dcterms:W3CDTF">2019-02-26T08:25:00Z</dcterms:modified>
</cp:coreProperties>
</file>